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B569BB" w14:textId="17C773D4" w:rsidR="0049292E" w:rsidRPr="001C0915" w:rsidRDefault="0049292E" w:rsidP="0049292E">
      <w:pPr>
        <w:spacing w:after="0"/>
        <w:ind w:left="0"/>
        <w:jc w:val="right"/>
        <w:rPr>
          <w:rFonts w:ascii="Verdana" w:hAnsi="Verdana"/>
          <w:bCs/>
          <w:sz w:val="16"/>
          <w:szCs w:val="16"/>
        </w:rPr>
      </w:pPr>
      <w:r w:rsidRPr="001C0915">
        <w:rPr>
          <w:rFonts w:ascii="Verdana" w:hAnsi="Verdana"/>
          <w:bCs/>
          <w:sz w:val="16"/>
          <w:szCs w:val="16"/>
        </w:rPr>
        <w:t>Załącznik nr 6 do SWZ</w:t>
      </w:r>
    </w:p>
    <w:p w14:paraId="4F01A624" w14:textId="77777777" w:rsidR="0049292E" w:rsidRPr="001C0915" w:rsidRDefault="0049292E" w:rsidP="00B07F6E">
      <w:pPr>
        <w:spacing w:after="0"/>
        <w:ind w:left="0"/>
        <w:jc w:val="center"/>
        <w:rPr>
          <w:rFonts w:ascii="Verdana" w:hAnsi="Verdana"/>
          <w:b/>
          <w:sz w:val="20"/>
          <w:szCs w:val="20"/>
        </w:rPr>
      </w:pPr>
    </w:p>
    <w:p w14:paraId="19A7E2FA" w14:textId="59B34F9A" w:rsidR="00B53CE1" w:rsidRPr="001C0915" w:rsidRDefault="00B53CE1" w:rsidP="00B07F6E">
      <w:pPr>
        <w:spacing w:after="0"/>
        <w:ind w:left="0"/>
        <w:jc w:val="center"/>
        <w:rPr>
          <w:rFonts w:ascii="Verdana" w:hAnsi="Verdana"/>
          <w:b/>
          <w:sz w:val="20"/>
          <w:szCs w:val="20"/>
        </w:rPr>
      </w:pPr>
      <w:r w:rsidRPr="001C0915">
        <w:rPr>
          <w:rFonts w:ascii="Verdana" w:hAnsi="Verdana"/>
          <w:b/>
          <w:sz w:val="20"/>
          <w:szCs w:val="20"/>
        </w:rPr>
        <w:t>UMOWA NR ………………………………………</w:t>
      </w:r>
    </w:p>
    <w:p w14:paraId="58BB4199" w14:textId="77777777" w:rsidR="00B53CE1" w:rsidRPr="001C0915" w:rsidRDefault="00B53CE1" w:rsidP="005C0AE7">
      <w:pPr>
        <w:spacing w:after="0"/>
        <w:rPr>
          <w:rFonts w:ascii="Verdana" w:hAnsi="Verdana"/>
          <w:sz w:val="20"/>
          <w:szCs w:val="20"/>
        </w:rPr>
      </w:pPr>
    </w:p>
    <w:p w14:paraId="22D06DF0" w14:textId="24686AC7" w:rsidR="00B53CE1" w:rsidRPr="001C0915" w:rsidRDefault="00B53CE1" w:rsidP="005C0AE7">
      <w:pPr>
        <w:spacing w:after="0"/>
        <w:ind w:left="0"/>
        <w:rPr>
          <w:rFonts w:ascii="Verdana" w:hAnsi="Verdana"/>
          <w:sz w:val="20"/>
          <w:szCs w:val="20"/>
        </w:rPr>
      </w:pPr>
      <w:r w:rsidRPr="001C0915">
        <w:rPr>
          <w:rFonts w:ascii="Verdana" w:hAnsi="Verdana"/>
          <w:sz w:val="20"/>
          <w:szCs w:val="20"/>
        </w:rPr>
        <w:t xml:space="preserve">zawarta w dniu </w:t>
      </w:r>
      <w:r w:rsidR="009806C1" w:rsidRPr="001C0915">
        <w:rPr>
          <w:rFonts w:ascii="Verdana" w:hAnsi="Verdana"/>
          <w:sz w:val="20"/>
          <w:szCs w:val="20"/>
        </w:rPr>
        <w:t>............................202</w:t>
      </w:r>
      <w:r w:rsidR="0046716D" w:rsidRPr="001C0915">
        <w:rPr>
          <w:rFonts w:ascii="Verdana" w:hAnsi="Verdana"/>
          <w:sz w:val="20"/>
          <w:szCs w:val="20"/>
        </w:rPr>
        <w:t>5</w:t>
      </w:r>
      <w:r w:rsidRPr="001C0915">
        <w:rPr>
          <w:rFonts w:ascii="Verdana" w:hAnsi="Verdana"/>
          <w:sz w:val="20"/>
          <w:szCs w:val="20"/>
        </w:rPr>
        <w:t xml:space="preserve"> r. w Gliwicach, pomiędzy stronami:</w:t>
      </w:r>
    </w:p>
    <w:p w14:paraId="3116647C" w14:textId="0753A348" w:rsidR="00B53CE1" w:rsidRPr="001C0915" w:rsidRDefault="00B53CE1" w:rsidP="005C0AE7">
      <w:pPr>
        <w:spacing w:after="0"/>
        <w:ind w:left="0"/>
        <w:rPr>
          <w:rFonts w:ascii="Verdana" w:hAnsi="Verdana"/>
          <w:sz w:val="20"/>
          <w:szCs w:val="20"/>
        </w:rPr>
      </w:pPr>
      <w:r w:rsidRPr="001C0915">
        <w:rPr>
          <w:rFonts w:ascii="Verdana" w:hAnsi="Verdana"/>
          <w:sz w:val="20"/>
          <w:szCs w:val="20"/>
        </w:rPr>
        <w:t>Gl</w:t>
      </w:r>
      <w:r w:rsidR="00B6293A" w:rsidRPr="001C0915">
        <w:rPr>
          <w:rFonts w:ascii="Verdana" w:hAnsi="Verdana"/>
          <w:sz w:val="20"/>
          <w:szCs w:val="20"/>
        </w:rPr>
        <w:t>iwice-miasto na prawach powiatu</w:t>
      </w:r>
      <w:r w:rsidRPr="001C0915">
        <w:rPr>
          <w:rFonts w:ascii="Verdana" w:hAnsi="Verdana"/>
          <w:sz w:val="20"/>
          <w:szCs w:val="20"/>
        </w:rPr>
        <w:t>, ul. Zwycięstwa 21, 44-100 Gliwice, NIP: 6311006640,</w:t>
      </w:r>
    </w:p>
    <w:p w14:paraId="4319A9C9" w14:textId="77777777" w:rsidR="00B53CE1" w:rsidRPr="001C0915" w:rsidRDefault="00B53CE1" w:rsidP="005C0AE7">
      <w:pPr>
        <w:spacing w:after="0"/>
        <w:ind w:left="0"/>
        <w:rPr>
          <w:rFonts w:ascii="Verdana" w:hAnsi="Verdana"/>
          <w:sz w:val="20"/>
          <w:szCs w:val="20"/>
        </w:rPr>
      </w:pPr>
      <w:r w:rsidRPr="001C0915">
        <w:rPr>
          <w:rFonts w:ascii="Verdana" w:hAnsi="Verdana"/>
          <w:sz w:val="20"/>
          <w:szCs w:val="20"/>
        </w:rPr>
        <w:t xml:space="preserve">reprezentowane przez Prezydenta Miasta, w imieniu którego działa </w:t>
      </w:r>
    </w:p>
    <w:p w14:paraId="122896BC" w14:textId="7796433B" w:rsidR="00B53CE1" w:rsidRPr="001C0915" w:rsidRDefault="00B53CE1" w:rsidP="005C0AE7">
      <w:pPr>
        <w:spacing w:after="0"/>
        <w:ind w:left="0"/>
        <w:rPr>
          <w:rFonts w:ascii="Verdana" w:hAnsi="Verdana"/>
          <w:sz w:val="20"/>
          <w:szCs w:val="20"/>
        </w:rPr>
      </w:pPr>
      <w:r w:rsidRPr="001C0915">
        <w:rPr>
          <w:rFonts w:ascii="Verdana" w:hAnsi="Verdana"/>
          <w:sz w:val="20"/>
          <w:szCs w:val="20"/>
        </w:rPr>
        <w:t>Brygida Jankowska – Dyrektor Ośrodka Pomocy Społecznej, z siedzibą w Gliwicach 44-100, przy ul. Górnych Wałów 9 na podstawie pełnomocnictwa nr</w:t>
      </w:r>
      <w:r w:rsidR="009806C1" w:rsidRPr="001C0915">
        <w:rPr>
          <w:rFonts w:ascii="Verdana" w:hAnsi="Verdana"/>
          <w:sz w:val="20"/>
          <w:szCs w:val="20"/>
        </w:rPr>
        <w:t>...................................</w:t>
      </w:r>
      <w:r w:rsidRPr="001C0915">
        <w:rPr>
          <w:rFonts w:ascii="Verdana" w:hAnsi="Verdana"/>
          <w:sz w:val="20"/>
          <w:szCs w:val="20"/>
        </w:rPr>
        <w:t>. zwanym w</w:t>
      </w:r>
      <w:r w:rsidR="009806C1" w:rsidRPr="001C0915">
        <w:rPr>
          <w:rFonts w:ascii="Verdana" w:hAnsi="Verdana"/>
          <w:sz w:val="20"/>
          <w:szCs w:val="20"/>
        </w:rPr>
        <w:t> </w:t>
      </w:r>
      <w:r w:rsidRPr="001C0915">
        <w:rPr>
          <w:rFonts w:ascii="Verdana" w:hAnsi="Verdana"/>
          <w:sz w:val="20"/>
          <w:szCs w:val="20"/>
        </w:rPr>
        <w:t>treści umowy „Zamawiającym”</w:t>
      </w:r>
    </w:p>
    <w:p w14:paraId="3A2B6E1C" w14:textId="77777777" w:rsidR="00B53CE1" w:rsidRPr="001C0915" w:rsidRDefault="00B53CE1" w:rsidP="005C0AE7">
      <w:pPr>
        <w:spacing w:after="0"/>
        <w:ind w:left="0"/>
        <w:rPr>
          <w:rFonts w:ascii="Verdana" w:hAnsi="Verdana"/>
          <w:sz w:val="20"/>
          <w:szCs w:val="20"/>
        </w:rPr>
      </w:pPr>
      <w:r w:rsidRPr="001C0915">
        <w:rPr>
          <w:rFonts w:ascii="Verdana" w:hAnsi="Verdana"/>
          <w:sz w:val="20"/>
          <w:szCs w:val="20"/>
        </w:rPr>
        <w:t>a</w:t>
      </w:r>
    </w:p>
    <w:p w14:paraId="42CC8780" w14:textId="0CE5533D" w:rsidR="00B53CE1" w:rsidRPr="001C0915" w:rsidRDefault="00B53CE1" w:rsidP="005C0AE7">
      <w:pPr>
        <w:spacing w:after="0"/>
        <w:ind w:left="0"/>
        <w:rPr>
          <w:rFonts w:ascii="Verdana" w:hAnsi="Verdana"/>
          <w:sz w:val="20"/>
          <w:szCs w:val="20"/>
        </w:rPr>
      </w:pPr>
      <w:r w:rsidRPr="001C0915">
        <w:rPr>
          <w:rFonts w:ascii="Verdana" w:hAnsi="Verdana"/>
          <w:sz w:val="20"/>
          <w:szCs w:val="20"/>
        </w:rPr>
        <w:t>......................................................................... z siedzibą w</w:t>
      </w:r>
      <w:r w:rsidR="00323B41" w:rsidRPr="001C0915">
        <w:rPr>
          <w:rFonts w:ascii="Verdana" w:hAnsi="Verdana"/>
          <w:sz w:val="20"/>
          <w:szCs w:val="20"/>
        </w:rPr>
        <w:t> </w:t>
      </w:r>
      <w:r w:rsidR="009806C1" w:rsidRPr="001C0915">
        <w:rPr>
          <w:rFonts w:ascii="Verdana" w:hAnsi="Verdana"/>
          <w:sz w:val="20"/>
          <w:szCs w:val="20"/>
        </w:rPr>
        <w:t>..........................................</w:t>
      </w:r>
      <w:r w:rsidR="00323B41" w:rsidRPr="001C0915">
        <w:rPr>
          <w:rFonts w:ascii="Verdana" w:hAnsi="Verdana"/>
          <w:sz w:val="20"/>
          <w:szCs w:val="20"/>
        </w:rPr>
        <w:t xml:space="preserve"> </w:t>
      </w:r>
      <w:r w:rsidRPr="001C0915">
        <w:rPr>
          <w:rFonts w:ascii="Verdana" w:hAnsi="Verdana"/>
          <w:sz w:val="20"/>
          <w:szCs w:val="20"/>
        </w:rPr>
        <w:t>wpisaną do rejestru ............................, NIP</w:t>
      </w:r>
      <w:r w:rsidR="009806C1" w:rsidRPr="001C0915">
        <w:rPr>
          <w:rFonts w:ascii="Verdana" w:hAnsi="Verdana"/>
          <w:sz w:val="20"/>
          <w:szCs w:val="20"/>
        </w:rPr>
        <w:t>...................................................................</w:t>
      </w:r>
    </w:p>
    <w:p w14:paraId="3B770CAC" w14:textId="77777777" w:rsidR="00B53CE1" w:rsidRPr="001C0915" w:rsidRDefault="00B53CE1" w:rsidP="005C0AE7">
      <w:pPr>
        <w:spacing w:after="0"/>
        <w:ind w:left="0"/>
        <w:rPr>
          <w:rFonts w:ascii="Verdana" w:hAnsi="Verdana"/>
          <w:sz w:val="20"/>
          <w:szCs w:val="20"/>
        </w:rPr>
      </w:pPr>
      <w:r w:rsidRPr="001C0915">
        <w:rPr>
          <w:rFonts w:ascii="Verdana" w:hAnsi="Verdana"/>
          <w:sz w:val="20"/>
          <w:szCs w:val="20"/>
        </w:rPr>
        <w:t>zwanym w treści umowy „Wykonawcą” w imieniu i na rzecz którego działają:</w:t>
      </w:r>
    </w:p>
    <w:p w14:paraId="612DEDC9" w14:textId="77777777" w:rsidR="00B53CE1" w:rsidRPr="001C0915" w:rsidRDefault="00B53CE1" w:rsidP="005C0AE7">
      <w:pPr>
        <w:spacing w:after="0"/>
        <w:ind w:left="0"/>
        <w:rPr>
          <w:rFonts w:ascii="Verdana" w:hAnsi="Verdana"/>
          <w:sz w:val="20"/>
          <w:szCs w:val="20"/>
        </w:rPr>
      </w:pPr>
      <w:r w:rsidRPr="001C0915">
        <w:rPr>
          <w:rFonts w:ascii="Verdana" w:hAnsi="Verdana"/>
          <w:sz w:val="20"/>
          <w:szCs w:val="20"/>
        </w:rPr>
        <w:t>1. ..........................................................................................................................</w:t>
      </w:r>
    </w:p>
    <w:p w14:paraId="65C9B240" w14:textId="4C6DE0B8" w:rsidR="00B53CE1" w:rsidRPr="001C0915" w:rsidRDefault="00B53CE1" w:rsidP="005C0AE7">
      <w:pPr>
        <w:spacing w:after="0"/>
        <w:ind w:left="0"/>
        <w:rPr>
          <w:rFonts w:ascii="Verdana" w:hAnsi="Verdana"/>
          <w:sz w:val="20"/>
          <w:szCs w:val="20"/>
        </w:rPr>
      </w:pPr>
      <w:r w:rsidRPr="001C0915">
        <w:rPr>
          <w:rFonts w:ascii="Verdana" w:hAnsi="Verdana"/>
          <w:sz w:val="20"/>
          <w:szCs w:val="20"/>
        </w:rPr>
        <w:t>2. ..........................................................................................................................</w:t>
      </w:r>
    </w:p>
    <w:p w14:paraId="2E52C7E4" w14:textId="77777777" w:rsidR="00484E4F" w:rsidRPr="001C0915" w:rsidRDefault="00484E4F" w:rsidP="005C0AE7">
      <w:pPr>
        <w:spacing w:after="0"/>
        <w:ind w:left="0"/>
        <w:rPr>
          <w:rFonts w:ascii="Verdana" w:hAnsi="Verdana"/>
          <w:sz w:val="20"/>
          <w:szCs w:val="20"/>
        </w:rPr>
      </w:pPr>
    </w:p>
    <w:p w14:paraId="05C839E3" w14:textId="76E553E1" w:rsidR="00B53CE1" w:rsidRPr="001C0915" w:rsidRDefault="00B53CE1" w:rsidP="005C0AE7">
      <w:pPr>
        <w:spacing w:after="0"/>
        <w:ind w:left="0"/>
        <w:rPr>
          <w:rFonts w:ascii="Verdana" w:hAnsi="Verdana"/>
          <w:i/>
          <w:sz w:val="20"/>
          <w:szCs w:val="20"/>
        </w:rPr>
      </w:pPr>
      <w:r w:rsidRPr="001C0915">
        <w:rPr>
          <w:rFonts w:ascii="Verdana" w:hAnsi="Verdana"/>
          <w:i/>
          <w:sz w:val="20"/>
          <w:szCs w:val="20"/>
        </w:rPr>
        <w:t xml:space="preserve">w wyniku przeprowadzonego postępowania w oparciu o </w:t>
      </w:r>
      <w:r w:rsidR="004E7318" w:rsidRPr="001C0915">
        <w:rPr>
          <w:rFonts w:ascii="Verdana" w:hAnsi="Verdana"/>
          <w:i/>
          <w:sz w:val="20"/>
          <w:szCs w:val="20"/>
        </w:rPr>
        <w:t>art. 359 pkt.</w:t>
      </w:r>
      <w:r w:rsidR="00E41773" w:rsidRPr="001C0915">
        <w:rPr>
          <w:rFonts w:ascii="Verdana" w:hAnsi="Verdana"/>
          <w:i/>
          <w:sz w:val="20"/>
          <w:szCs w:val="20"/>
        </w:rPr>
        <w:t xml:space="preserve"> </w:t>
      </w:r>
      <w:r w:rsidR="0065713C" w:rsidRPr="001C0915">
        <w:rPr>
          <w:rFonts w:ascii="Verdana" w:hAnsi="Verdana"/>
          <w:i/>
          <w:sz w:val="20"/>
          <w:szCs w:val="20"/>
        </w:rPr>
        <w:t>1</w:t>
      </w:r>
      <w:r w:rsidR="004E7318" w:rsidRPr="001C0915">
        <w:rPr>
          <w:rFonts w:ascii="Verdana" w:hAnsi="Verdana"/>
          <w:i/>
          <w:sz w:val="20"/>
          <w:szCs w:val="20"/>
        </w:rPr>
        <w:t xml:space="preserve"> </w:t>
      </w:r>
      <w:r w:rsidRPr="001C0915">
        <w:rPr>
          <w:rFonts w:ascii="Verdana" w:hAnsi="Verdana"/>
          <w:i/>
          <w:sz w:val="20"/>
          <w:szCs w:val="20"/>
        </w:rPr>
        <w:t>ustawy</w:t>
      </w:r>
      <w:r w:rsidR="00E41773" w:rsidRPr="001C0915">
        <w:rPr>
          <w:rFonts w:ascii="Verdana" w:hAnsi="Verdana"/>
          <w:i/>
          <w:sz w:val="20"/>
          <w:szCs w:val="20"/>
        </w:rPr>
        <w:t xml:space="preserve"> Prawo zamówień publicznych </w:t>
      </w:r>
      <w:r w:rsidRPr="001C0915">
        <w:rPr>
          <w:rFonts w:ascii="Verdana" w:hAnsi="Verdana"/>
          <w:i/>
          <w:sz w:val="20"/>
          <w:szCs w:val="20"/>
        </w:rPr>
        <w:t xml:space="preserve"> z dnia 11 września 2019 r </w:t>
      </w:r>
      <w:r w:rsidR="00B6293A" w:rsidRPr="001C0915">
        <w:rPr>
          <w:rFonts w:ascii="Verdana" w:hAnsi="Verdana"/>
          <w:i/>
          <w:sz w:val="20"/>
          <w:szCs w:val="20"/>
        </w:rPr>
        <w:t>(</w:t>
      </w:r>
      <w:r w:rsidRPr="001C0915">
        <w:rPr>
          <w:rFonts w:ascii="Verdana" w:hAnsi="Verdana"/>
          <w:i/>
          <w:sz w:val="20"/>
          <w:szCs w:val="20"/>
        </w:rPr>
        <w:t>Dz.U.</w:t>
      </w:r>
      <w:r w:rsidR="004E7318" w:rsidRPr="001C0915">
        <w:rPr>
          <w:rFonts w:ascii="Verdana" w:hAnsi="Verdana"/>
          <w:i/>
          <w:sz w:val="20"/>
          <w:szCs w:val="20"/>
        </w:rPr>
        <w:t>202</w:t>
      </w:r>
      <w:r w:rsidR="0065713C" w:rsidRPr="001C0915">
        <w:rPr>
          <w:rFonts w:ascii="Verdana" w:hAnsi="Verdana"/>
          <w:i/>
          <w:sz w:val="20"/>
          <w:szCs w:val="20"/>
        </w:rPr>
        <w:t>4</w:t>
      </w:r>
      <w:r w:rsidRPr="001C0915">
        <w:rPr>
          <w:rFonts w:ascii="Verdana" w:hAnsi="Verdana"/>
          <w:i/>
          <w:sz w:val="20"/>
          <w:szCs w:val="20"/>
        </w:rPr>
        <w:t xml:space="preserve"> poz.</w:t>
      </w:r>
      <w:r w:rsidR="004E7318" w:rsidRPr="001C0915">
        <w:rPr>
          <w:rFonts w:ascii="Verdana" w:hAnsi="Verdana"/>
          <w:i/>
          <w:sz w:val="20"/>
          <w:szCs w:val="20"/>
        </w:rPr>
        <w:t xml:space="preserve"> </w:t>
      </w:r>
      <w:r w:rsidR="0065713C" w:rsidRPr="001C0915">
        <w:rPr>
          <w:rFonts w:ascii="Verdana" w:hAnsi="Verdana"/>
          <w:i/>
          <w:sz w:val="20"/>
          <w:szCs w:val="20"/>
        </w:rPr>
        <w:t>1320</w:t>
      </w:r>
      <w:r w:rsidR="00A263D6" w:rsidRPr="001C0915">
        <w:rPr>
          <w:rFonts w:ascii="Verdana" w:hAnsi="Verdana"/>
          <w:i/>
          <w:sz w:val="20"/>
          <w:szCs w:val="20"/>
        </w:rPr>
        <w:t>)</w:t>
      </w:r>
      <w:r w:rsidRPr="001C0915">
        <w:rPr>
          <w:rFonts w:ascii="Verdana" w:hAnsi="Verdana"/>
          <w:i/>
          <w:sz w:val="20"/>
          <w:szCs w:val="20"/>
        </w:rPr>
        <w:t xml:space="preserve"> została zawarta umowa następującej treści:</w:t>
      </w:r>
    </w:p>
    <w:p w14:paraId="58D8DADD" w14:textId="77777777" w:rsidR="006D1172" w:rsidRPr="001C0915" w:rsidRDefault="006D1172" w:rsidP="005C0AE7">
      <w:pPr>
        <w:spacing w:after="0"/>
        <w:ind w:left="0"/>
        <w:rPr>
          <w:rFonts w:ascii="Verdana" w:hAnsi="Verdana"/>
          <w:i/>
          <w:sz w:val="20"/>
          <w:szCs w:val="20"/>
        </w:rPr>
      </w:pPr>
    </w:p>
    <w:p w14:paraId="6D617DDF" w14:textId="22C9CA9D" w:rsidR="00B53CE1" w:rsidRPr="001C0915" w:rsidRDefault="00AF46FA" w:rsidP="006D1172">
      <w:pPr>
        <w:spacing w:after="0"/>
        <w:jc w:val="center"/>
        <w:rPr>
          <w:rFonts w:ascii="Verdana" w:hAnsi="Verdana"/>
          <w:b/>
          <w:sz w:val="20"/>
          <w:szCs w:val="20"/>
        </w:rPr>
      </w:pPr>
      <w:r w:rsidRPr="001C0915">
        <w:rPr>
          <w:rFonts w:ascii="Verdana" w:hAnsi="Verdana"/>
          <w:b/>
          <w:sz w:val="20"/>
          <w:szCs w:val="20"/>
        </w:rPr>
        <w:t xml:space="preserve">§ </w:t>
      </w:r>
      <w:r w:rsidRPr="001C0915">
        <w:rPr>
          <w:rFonts w:ascii="Verdana" w:hAnsi="Verdana"/>
          <w:b/>
          <w:bCs/>
          <w:sz w:val="20"/>
          <w:szCs w:val="20"/>
        </w:rPr>
        <w:t>1</w:t>
      </w:r>
      <w:r w:rsidRPr="001C0915">
        <w:rPr>
          <w:rFonts w:ascii="Verdana" w:hAnsi="Verdana"/>
          <w:b/>
          <w:sz w:val="20"/>
          <w:szCs w:val="20"/>
        </w:rPr>
        <w:t>- Przedmiot zamówienia</w:t>
      </w:r>
    </w:p>
    <w:p w14:paraId="51842EDB" w14:textId="7BB7B384" w:rsidR="0089148F" w:rsidRPr="001C0915" w:rsidRDefault="00AC3746" w:rsidP="006D1172">
      <w:pPr>
        <w:pStyle w:val="Akapitzlist"/>
        <w:numPr>
          <w:ilvl w:val="0"/>
          <w:numId w:val="3"/>
        </w:numPr>
        <w:spacing w:after="0" w:line="240" w:lineRule="auto"/>
        <w:ind w:left="357" w:hanging="357"/>
        <w:rPr>
          <w:rFonts w:ascii="Verdana" w:hAnsi="Verdana"/>
          <w:sz w:val="20"/>
          <w:szCs w:val="20"/>
        </w:rPr>
      </w:pPr>
      <w:bookmarkStart w:id="0" w:name="_Hlk194655087"/>
      <w:r w:rsidRPr="001C0915">
        <w:rPr>
          <w:rFonts w:ascii="Verdana" w:hAnsi="Verdana"/>
          <w:sz w:val="20"/>
          <w:szCs w:val="20"/>
        </w:rPr>
        <w:t xml:space="preserve">Przedmiotem umowy jest </w:t>
      </w:r>
      <w:bookmarkStart w:id="1" w:name="_Hlk194576017"/>
      <w:r w:rsidR="00AF46FA" w:rsidRPr="001C0915">
        <w:rPr>
          <w:rFonts w:ascii="Verdana" w:hAnsi="Verdana"/>
          <w:sz w:val="20"/>
          <w:szCs w:val="20"/>
        </w:rPr>
        <w:t xml:space="preserve">Zapewnienie całodobowego schronienia osobom bezdomnym poprzez udzielenie schronienia w schronisku dla bezdomnych mężczyzn oraz </w:t>
      </w:r>
      <w:r w:rsidR="00B07F6E" w:rsidRPr="001C0915">
        <w:rPr>
          <w:rFonts w:ascii="Verdana" w:hAnsi="Verdana"/>
          <w:sz w:val="20"/>
          <w:szCs w:val="20"/>
        </w:rPr>
        <w:br/>
      </w:r>
      <w:r w:rsidR="00AF46FA" w:rsidRPr="001C0915">
        <w:rPr>
          <w:rFonts w:ascii="Verdana" w:hAnsi="Verdana"/>
          <w:sz w:val="20"/>
          <w:szCs w:val="20"/>
        </w:rPr>
        <w:t xml:space="preserve">w schronisku z usługami opiekuńczymi dla bezdomnych mężczyzn </w:t>
      </w:r>
      <w:r w:rsidR="00AF46FA" w:rsidRPr="001C0915">
        <w:rPr>
          <w:rFonts w:ascii="Verdana" w:hAnsi="Verdana"/>
          <w:sz w:val="20"/>
          <w:szCs w:val="20"/>
          <w:u w:val="single"/>
        </w:rPr>
        <w:t>w lokalu zamawiającego</w:t>
      </w:r>
      <w:r w:rsidR="00AF46FA" w:rsidRPr="001C0915">
        <w:rPr>
          <w:rFonts w:ascii="Verdana" w:hAnsi="Verdana"/>
          <w:sz w:val="20"/>
          <w:szCs w:val="20"/>
        </w:rPr>
        <w:t xml:space="preserve"> kierowanych przez </w:t>
      </w:r>
      <w:r w:rsidR="00A22E53" w:rsidRPr="001C0915">
        <w:rPr>
          <w:rFonts w:ascii="Verdana" w:hAnsi="Verdana"/>
          <w:sz w:val="20"/>
          <w:szCs w:val="20"/>
        </w:rPr>
        <w:t>O</w:t>
      </w:r>
      <w:r w:rsidR="00AF46FA" w:rsidRPr="001C0915">
        <w:rPr>
          <w:rFonts w:ascii="Verdana" w:hAnsi="Verdana"/>
          <w:sz w:val="20"/>
          <w:szCs w:val="20"/>
        </w:rPr>
        <w:t xml:space="preserve">środek </w:t>
      </w:r>
      <w:r w:rsidR="00A22E53" w:rsidRPr="001C0915">
        <w:rPr>
          <w:rFonts w:ascii="Verdana" w:hAnsi="Verdana"/>
          <w:sz w:val="20"/>
          <w:szCs w:val="20"/>
        </w:rPr>
        <w:t>P</w:t>
      </w:r>
      <w:r w:rsidR="00AF46FA" w:rsidRPr="001C0915">
        <w:rPr>
          <w:rFonts w:ascii="Verdana" w:hAnsi="Verdana"/>
          <w:sz w:val="20"/>
          <w:szCs w:val="20"/>
        </w:rPr>
        <w:t xml:space="preserve">omocy </w:t>
      </w:r>
      <w:r w:rsidR="00A22E53" w:rsidRPr="001C0915">
        <w:rPr>
          <w:rFonts w:ascii="Verdana" w:hAnsi="Verdana"/>
          <w:sz w:val="20"/>
          <w:szCs w:val="20"/>
        </w:rPr>
        <w:t>S</w:t>
      </w:r>
      <w:r w:rsidR="00AF46FA" w:rsidRPr="001C0915">
        <w:rPr>
          <w:rFonts w:ascii="Verdana" w:hAnsi="Verdana"/>
          <w:sz w:val="20"/>
          <w:szCs w:val="20"/>
        </w:rPr>
        <w:t xml:space="preserve">połecznej w Gliwicach </w:t>
      </w:r>
      <w:bookmarkEnd w:id="1"/>
      <w:r w:rsidR="00C1558A" w:rsidRPr="001C0915">
        <w:rPr>
          <w:rFonts w:ascii="Verdana" w:hAnsi="Verdana"/>
          <w:sz w:val="20"/>
          <w:szCs w:val="20"/>
        </w:rPr>
        <w:t>na podstawie</w:t>
      </w:r>
      <w:r w:rsidR="0089148F" w:rsidRPr="001C0915">
        <w:rPr>
          <w:rFonts w:ascii="Verdana" w:hAnsi="Verdana"/>
          <w:sz w:val="20"/>
          <w:szCs w:val="20"/>
        </w:rPr>
        <w:t>:</w:t>
      </w:r>
    </w:p>
    <w:p w14:paraId="1849B7A7" w14:textId="00C73024" w:rsidR="00B22041" w:rsidRPr="001C0915" w:rsidRDefault="00C1558A" w:rsidP="006D1172">
      <w:pPr>
        <w:pStyle w:val="Akapitzlist"/>
        <w:numPr>
          <w:ilvl w:val="2"/>
          <w:numId w:val="13"/>
        </w:numPr>
        <w:tabs>
          <w:tab w:val="left" w:pos="284"/>
          <w:tab w:val="left" w:pos="851"/>
        </w:tabs>
        <w:spacing w:after="0" w:line="240" w:lineRule="auto"/>
        <w:ind w:left="709" w:hanging="283"/>
        <w:rPr>
          <w:rFonts w:ascii="Verdana" w:hAnsi="Verdana"/>
          <w:sz w:val="20"/>
          <w:szCs w:val="20"/>
        </w:rPr>
      </w:pPr>
      <w:bookmarkStart w:id="2" w:name="_Hlk69203225"/>
      <w:r w:rsidRPr="001C0915">
        <w:rPr>
          <w:rFonts w:ascii="Verdana" w:hAnsi="Verdana"/>
          <w:sz w:val="20"/>
          <w:szCs w:val="20"/>
        </w:rPr>
        <w:t>art. 48a ustawy</w:t>
      </w:r>
      <w:r w:rsidR="0089148F" w:rsidRPr="001C0915">
        <w:rPr>
          <w:rFonts w:ascii="Verdana" w:hAnsi="Verdana"/>
          <w:sz w:val="20"/>
          <w:szCs w:val="20"/>
        </w:rPr>
        <w:t xml:space="preserve"> </w:t>
      </w:r>
      <w:r w:rsidRPr="001C0915">
        <w:rPr>
          <w:rFonts w:ascii="Verdana" w:hAnsi="Verdana"/>
          <w:sz w:val="20"/>
          <w:szCs w:val="20"/>
        </w:rPr>
        <w:t xml:space="preserve">z 12 marca 2004r. o pomocy społecznej (tj. Dz.U. z </w:t>
      </w:r>
      <w:r w:rsidR="0071654F" w:rsidRPr="001C0915">
        <w:rPr>
          <w:rFonts w:ascii="Verdana" w:hAnsi="Verdana"/>
          <w:sz w:val="20"/>
          <w:szCs w:val="20"/>
        </w:rPr>
        <w:t>202</w:t>
      </w:r>
      <w:r w:rsidR="00DB0A8D" w:rsidRPr="001C0915">
        <w:rPr>
          <w:rFonts w:ascii="Verdana" w:hAnsi="Verdana"/>
          <w:sz w:val="20"/>
          <w:szCs w:val="20"/>
        </w:rPr>
        <w:t>4</w:t>
      </w:r>
      <w:r w:rsidR="0071654F" w:rsidRPr="001C0915">
        <w:rPr>
          <w:rFonts w:ascii="Verdana" w:hAnsi="Verdana"/>
          <w:sz w:val="20"/>
          <w:szCs w:val="20"/>
        </w:rPr>
        <w:t xml:space="preserve"> poz.</w:t>
      </w:r>
      <w:r w:rsidR="0071654F" w:rsidRPr="001C0915">
        <w:rPr>
          <w:rFonts w:ascii="Verdana" w:hAnsi="Verdana"/>
          <w:color w:val="FF0000"/>
          <w:sz w:val="20"/>
          <w:szCs w:val="20"/>
        </w:rPr>
        <w:t xml:space="preserve"> </w:t>
      </w:r>
      <w:r w:rsidR="00DB0A8D" w:rsidRPr="001C0915">
        <w:rPr>
          <w:rFonts w:ascii="Verdana" w:hAnsi="Verdana"/>
          <w:sz w:val="20"/>
          <w:szCs w:val="20"/>
        </w:rPr>
        <w:t>1283</w:t>
      </w:r>
      <w:r w:rsidR="00425478" w:rsidRPr="001C0915">
        <w:rPr>
          <w:rFonts w:ascii="Verdana" w:hAnsi="Verdana"/>
          <w:sz w:val="20"/>
          <w:szCs w:val="20"/>
        </w:rPr>
        <w:t>)</w:t>
      </w:r>
    </w:p>
    <w:p w14:paraId="0E7761F0" w14:textId="255F471C" w:rsidR="00B6293A" w:rsidRPr="001C0915" w:rsidRDefault="0089148F" w:rsidP="006D1172">
      <w:pPr>
        <w:pStyle w:val="Akapitzlist"/>
        <w:numPr>
          <w:ilvl w:val="2"/>
          <w:numId w:val="13"/>
        </w:numPr>
        <w:tabs>
          <w:tab w:val="left" w:pos="284"/>
          <w:tab w:val="left" w:pos="851"/>
        </w:tabs>
        <w:spacing w:after="0" w:line="240" w:lineRule="auto"/>
        <w:ind w:left="709" w:hanging="283"/>
        <w:rPr>
          <w:rFonts w:ascii="Verdana" w:hAnsi="Verdana"/>
          <w:sz w:val="20"/>
          <w:szCs w:val="20"/>
        </w:rPr>
      </w:pPr>
      <w:bookmarkStart w:id="3" w:name="_Hlk64525238"/>
      <w:r w:rsidRPr="001C0915">
        <w:rPr>
          <w:rFonts w:ascii="Verdana" w:hAnsi="Verdana" w:cs="TimesNewRoman"/>
          <w:sz w:val="20"/>
          <w:szCs w:val="20"/>
        </w:rPr>
        <w:t xml:space="preserve">Rozporządzenia Ministra Rodziny, Pracy i Polityki Społecznej z dnia 27 kwietnia 2018 r. </w:t>
      </w:r>
      <w:r w:rsidRPr="001C0915">
        <w:rPr>
          <w:rFonts w:ascii="Verdana" w:eastAsiaTheme="minorHAnsi" w:hAnsi="Verdana" w:cs="TimesNewRoman,Bold"/>
          <w:sz w:val="20"/>
          <w:szCs w:val="20"/>
        </w:rPr>
        <w:t>w sprawie minimalnych standardów noclegowni, schronisk dla osób bezdomnych, schronisk dla osób bezdomnych z usługami opiekuńczymi i ogrzewalni</w:t>
      </w:r>
      <w:r w:rsidRPr="001C0915">
        <w:rPr>
          <w:rFonts w:ascii="Verdana" w:hAnsi="Verdana" w:cs="TimesNewRoman"/>
          <w:sz w:val="20"/>
          <w:szCs w:val="20"/>
        </w:rPr>
        <w:t xml:space="preserve"> (Dz.U. z 2018 poz. 896)</w:t>
      </w:r>
      <w:bookmarkEnd w:id="3"/>
      <w:r w:rsidRPr="001C0915">
        <w:rPr>
          <w:rFonts w:ascii="Verdana" w:hAnsi="Verdana" w:cs="TimesNewRoman"/>
          <w:sz w:val="20"/>
          <w:szCs w:val="20"/>
        </w:rPr>
        <w:t xml:space="preserve"> </w:t>
      </w:r>
    </w:p>
    <w:bookmarkEnd w:id="0"/>
    <w:bookmarkEnd w:id="2"/>
    <w:p w14:paraId="4E1D0C97" w14:textId="77777777" w:rsidR="00D666AC" w:rsidRPr="001C0915" w:rsidRDefault="00D666AC" w:rsidP="006D1172">
      <w:pPr>
        <w:pStyle w:val="Akapitzlist"/>
        <w:numPr>
          <w:ilvl w:val="0"/>
          <w:numId w:val="3"/>
        </w:numPr>
        <w:spacing w:after="60" w:line="240" w:lineRule="auto"/>
        <w:ind w:left="357" w:hanging="357"/>
        <w:rPr>
          <w:rFonts w:ascii="Verdana" w:hAnsi="Verdana"/>
          <w:sz w:val="20"/>
          <w:szCs w:val="20"/>
        </w:rPr>
      </w:pPr>
      <w:r w:rsidRPr="001C0915">
        <w:rPr>
          <w:rFonts w:ascii="Verdana" w:hAnsi="Verdana"/>
          <w:sz w:val="20"/>
          <w:szCs w:val="20"/>
        </w:rPr>
        <w:t>Zamawiający zastrzega możliwość skorzystania z prawa opcji na podstawie art. 441 ustawy Prawo zamówień publicznych. W oparciu o wyżej wymieniony przepis Zamawiający może udzielić dodatkowego zamówienia do 50% wartości z przedłużeniem czasu obowiązywania umowy na kolejne 12 miesięcy;</w:t>
      </w:r>
    </w:p>
    <w:p w14:paraId="5A546312" w14:textId="0A8D9A3E" w:rsidR="00EF2217" w:rsidRPr="001C0915" w:rsidRDefault="00EF2217" w:rsidP="00D666AC">
      <w:pPr>
        <w:pStyle w:val="Akapitzlist"/>
        <w:numPr>
          <w:ilvl w:val="0"/>
          <w:numId w:val="3"/>
        </w:numPr>
        <w:spacing w:after="60" w:line="240" w:lineRule="auto"/>
        <w:ind w:left="357" w:hanging="357"/>
        <w:rPr>
          <w:rFonts w:ascii="Verdana" w:hAnsi="Verdana"/>
          <w:sz w:val="20"/>
          <w:szCs w:val="20"/>
          <w:u w:val="single"/>
        </w:rPr>
      </w:pPr>
      <w:r w:rsidRPr="001C0915">
        <w:rPr>
          <w:rFonts w:ascii="Verdana" w:hAnsi="Verdana"/>
          <w:sz w:val="20"/>
          <w:szCs w:val="20"/>
          <w:u w:val="single"/>
        </w:rPr>
        <w:t>Warunki skorzystania z prawa opcji:</w:t>
      </w:r>
    </w:p>
    <w:p w14:paraId="0F4A6590" w14:textId="77777777" w:rsidR="00EF2217" w:rsidRPr="001C0915" w:rsidRDefault="00EF2217">
      <w:pPr>
        <w:pStyle w:val="Akapitzlist"/>
        <w:numPr>
          <w:ilvl w:val="0"/>
          <w:numId w:val="31"/>
        </w:numPr>
        <w:spacing w:after="0" w:line="240" w:lineRule="auto"/>
        <w:rPr>
          <w:rFonts w:ascii="Verdana" w:hAnsi="Verdana"/>
          <w:sz w:val="20"/>
          <w:szCs w:val="20"/>
        </w:rPr>
      </w:pPr>
      <w:r w:rsidRPr="001C0915">
        <w:rPr>
          <w:rFonts w:ascii="Verdana" w:hAnsi="Verdana"/>
          <w:sz w:val="20"/>
          <w:szCs w:val="20"/>
        </w:rPr>
        <w:t>Zamawiający nie stwierdził rażących lub powtarzających się uchybień w realizacji usług;</w:t>
      </w:r>
    </w:p>
    <w:p w14:paraId="3426EC93" w14:textId="77777777" w:rsidR="00EF2217" w:rsidRPr="001C0915" w:rsidRDefault="00EF2217">
      <w:pPr>
        <w:pStyle w:val="Akapitzlist"/>
        <w:numPr>
          <w:ilvl w:val="0"/>
          <w:numId w:val="31"/>
        </w:numPr>
        <w:spacing w:after="0" w:line="240" w:lineRule="auto"/>
        <w:rPr>
          <w:rFonts w:ascii="Verdana" w:hAnsi="Verdana"/>
          <w:sz w:val="20"/>
          <w:szCs w:val="20"/>
        </w:rPr>
      </w:pPr>
      <w:r w:rsidRPr="001C0915">
        <w:rPr>
          <w:rFonts w:ascii="Verdana" w:hAnsi="Verdana"/>
          <w:sz w:val="20"/>
          <w:szCs w:val="20"/>
        </w:rPr>
        <w:t>Wykonawca terminowo i należycie wywiązywał się ze wszystkich obowiązków określonych w umowie;</w:t>
      </w:r>
    </w:p>
    <w:p w14:paraId="544EA422" w14:textId="77777777" w:rsidR="00EF2217" w:rsidRPr="001C0915" w:rsidRDefault="00EF2217">
      <w:pPr>
        <w:pStyle w:val="Akapitzlist"/>
        <w:numPr>
          <w:ilvl w:val="0"/>
          <w:numId w:val="31"/>
        </w:numPr>
        <w:spacing w:after="0" w:line="240" w:lineRule="auto"/>
        <w:rPr>
          <w:rFonts w:ascii="Verdana" w:hAnsi="Verdana"/>
          <w:sz w:val="20"/>
          <w:szCs w:val="20"/>
        </w:rPr>
      </w:pPr>
      <w:r w:rsidRPr="001C0915">
        <w:rPr>
          <w:rFonts w:ascii="Verdana" w:hAnsi="Verdana"/>
          <w:sz w:val="20"/>
          <w:szCs w:val="20"/>
        </w:rPr>
        <w:t>Zamawiający stwierdzi, że dalsze świadczenie usług przez tego samego wykonawcę leży w interesie publicznym z uwagi na ciągłość, efektywność i jakość realizacji.</w:t>
      </w:r>
    </w:p>
    <w:p w14:paraId="774CAB43" w14:textId="77777777" w:rsidR="00D666AC" w:rsidRPr="001C0915" w:rsidRDefault="00D666AC" w:rsidP="00EF2217">
      <w:pPr>
        <w:pStyle w:val="Akapitzlist"/>
        <w:numPr>
          <w:ilvl w:val="0"/>
          <w:numId w:val="3"/>
        </w:numPr>
        <w:spacing w:after="60" w:line="240" w:lineRule="auto"/>
        <w:ind w:left="357" w:hanging="357"/>
        <w:rPr>
          <w:rFonts w:ascii="Verdana" w:hAnsi="Verdana"/>
          <w:sz w:val="20"/>
          <w:szCs w:val="20"/>
        </w:rPr>
      </w:pPr>
      <w:r w:rsidRPr="001C0915">
        <w:rPr>
          <w:rFonts w:ascii="Verdana" w:hAnsi="Verdana"/>
          <w:sz w:val="20"/>
          <w:szCs w:val="20"/>
        </w:rPr>
        <w:t xml:space="preserve">Skorzystanie z prawa opcji nie zmodyfikuje ogólnego charakteru umowy. </w:t>
      </w:r>
    </w:p>
    <w:p w14:paraId="7671F0C9" w14:textId="22BCC513" w:rsidR="00AF46FA" w:rsidRPr="001C0915" w:rsidRDefault="00AF46FA" w:rsidP="005C0AE7">
      <w:pPr>
        <w:pStyle w:val="Akapitzlist"/>
        <w:numPr>
          <w:ilvl w:val="0"/>
          <w:numId w:val="3"/>
        </w:numPr>
        <w:spacing w:after="0"/>
        <w:ind w:left="357" w:hanging="357"/>
        <w:rPr>
          <w:rFonts w:ascii="Verdana" w:hAnsi="Verdana"/>
          <w:sz w:val="20"/>
          <w:szCs w:val="20"/>
        </w:rPr>
      </w:pPr>
      <w:r w:rsidRPr="001C0915">
        <w:rPr>
          <w:rFonts w:ascii="Verdana" w:hAnsi="Verdana"/>
          <w:sz w:val="20"/>
          <w:szCs w:val="20"/>
        </w:rPr>
        <w:t>Zamówienie realizowane będzie w lokalu Zamawiającego ul. Św. Brata Alberta 63</w:t>
      </w:r>
      <w:r w:rsidR="00D666AC" w:rsidRPr="001C0915">
        <w:rPr>
          <w:rFonts w:ascii="Verdana" w:hAnsi="Verdana"/>
          <w:sz w:val="20"/>
          <w:szCs w:val="20"/>
        </w:rPr>
        <w:t>b</w:t>
      </w:r>
      <w:r w:rsidRPr="001C0915">
        <w:rPr>
          <w:rFonts w:ascii="Verdana" w:hAnsi="Verdana"/>
          <w:sz w:val="20"/>
          <w:szCs w:val="20"/>
        </w:rPr>
        <w:t xml:space="preserve"> w</w:t>
      </w:r>
      <w:r w:rsidR="007C30C8" w:rsidRPr="001C0915">
        <w:rPr>
          <w:rFonts w:ascii="Verdana" w:hAnsi="Verdana"/>
          <w:sz w:val="20"/>
          <w:szCs w:val="20"/>
        </w:rPr>
        <w:t> </w:t>
      </w:r>
      <w:r w:rsidRPr="001C0915">
        <w:rPr>
          <w:rFonts w:ascii="Verdana" w:hAnsi="Verdana"/>
          <w:sz w:val="20"/>
          <w:szCs w:val="20"/>
        </w:rPr>
        <w:t xml:space="preserve">Gliwicach spełniającym standardy określone </w:t>
      </w:r>
      <w:r w:rsidRPr="001C0915">
        <w:rPr>
          <w:rFonts w:ascii="Verdana" w:hAnsi="Verdana" w:cs="TimesNewRoman"/>
          <w:sz w:val="20"/>
          <w:szCs w:val="20"/>
        </w:rPr>
        <w:t xml:space="preserve">Rozporządzenia Ministra Rodziny, Pracy i Polityki Społecznej z dnia 27 kwietnia 2018 r. </w:t>
      </w:r>
      <w:r w:rsidRPr="001C0915">
        <w:rPr>
          <w:rFonts w:ascii="Verdana" w:eastAsiaTheme="minorHAnsi" w:hAnsi="Verdana" w:cs="TimesNewRoman,Bold"/>
          <w:sz w:val="20"/>
          <w:szCs w:val="20"/>
        </w:rPr>
        <w:t>w sprawie minimalnych standardów noclegowni, schronisk dla osób bezdomnych, schronisk dla osób bezdomnych z</w:t>
      </w:r>
      <w:r w:rsidR="007C30C8" w:rsidRPr="001C0915">
        <w:rPr>
          <w:rFonts w:ascii="Verdana" w:eastAsiaTheme="minorHAnsi" w:hAnsi="Verdana" w:cs="TimesNewRoman,Bold"/>
          <w:sz w:val="20"/>
          <w:szCs w:val="20"/>
        </w:rPr>
        <w:t> </w:t>
      </w:r>
      <w:r w:rsidRPr="001C0915">
        <w:rPr>
          <w:rFonts w:ascii="Verdana" w:eastAsiaTheme="minorHAnsi" w:hAnsi="Verdana" w:cs="TimesNewRoman,Bold"/>
          <w:sz w:val="20"/>
          <w:szCs w:val="20"/>
        </w:rPr>
        <w:t>usługami opiekuńczymi i ogrzewalni</w:t>
      </w:r>
      <w:r w:rsidRPr="001C0915">
        <w:rPr>
          <w:rFonts w:ascii="Verdana" w:hAnsi="Verdana"/>
          <w:sz w:val="20"/>
          <w:szCs w:val="20"/>
        </w:rPr>
        <w:t xml:space="preserve">. </w:t>
      </w:r>
    </w:p>
    <w:p w14:paraId="0C2F37FF" w14:textId="519B2E79" w:rsidR="00AF46FA" w:rsidRPr="001C0915" w:rsidRDefault="00AF46FA" w:rsidP="005C0AE7">
      <w:pPr>
        <w:pStyle w:val="Akapitzlist"/>
        <w:numPr>
          <w:ilvl w:val="0"/>
          <w:numId w:val="3"/>
        </w:numPr>
        <w:spacing w:after="0"/>
        <w:ind w:left="357" w:hanging="357"/>
        <w:rPr>
          <w:rFonts w:ascii="Verdana" w:hAnsi="Verdana"/>
          <w:sz w:val="20"/>
          <w:szCs w:val="20"/>
        </w:rPr>
      </w:pPr>
      <w:r w:rsidRPr="001C0915">
        <w:rPr>
          <w:rFonts w:ascii="Verdana" w:hAnsi="Verdana"/>
          <w:sz w:val="20"/>
          <w:szCs w:val="20"/>
        </w:rPr>
        <w:lastRenderedPageBreak/>
        <w:t xml:space="preserve">Lokal wymieniony w </w:t>
      </w:r>
      <w:r w:rsidR="0071765C" w:rsidRPr="001C0915">
        <w:rPr>
          <w:rFonts w:ascii="Verdana" w:hAnsi="Verdana"/>
          <w:sz w:val="20"/>
          <w:szCs w:val="20"/>
        </w:rPr>
        <w:t>ust.</w:t>
      </w:r>
      <w:r w:rsidRPr="001C0915">
        <w:rPr>
          <w:rFonts w:ascii="Verdana" w:hAnsi="Verdana"/>
          <w:sz w:val="20"/>
          <w:szCs w:val="20"/>
        </w:rPr>
        <w:t xml:space="preserve"> </w:t>
      </w:r>
      <w:r w:rsidR="00FB0100" w:rsidRPr="001C0915">
        <w:rPr>
          <w:rFonts w:ascii="Verdana" w:hAnsi="Verdana"/>
          <w:sz w:val="20"/>
          <w:szCs w:val="20"/>
        </w:rPr>
        <w:t>5</w:t>
      </w:r>
      <w:r w:rsidRPr="001C0915">
        <w:rPr>
          <w:rFonts w:ascii="Verdana" w:hAnsi="Verdana"/>
          <w:sz w:val="20"/>
          <w:szCs w:val="20"/>
        </w:rPr>
        <w:t xml:space="preserve"> jest własnością Miasta Gliwice i jest wyposażony w meble i</w:t>
      </w:r>
      <w:r w:rsidR="007C30C8" w:rsidRPr="001C0915">
        <w:rPr>
          <w:rFonts w:ascii="Verdana" w:hAnsi="Verdana"/>
          <w:sz w:val="20"/>
          <w:szCs w:val="20"/>
        </w:rPr>
        <w:t> </w:t>
      </w:r>
      <w:r w:rsidRPr="001C0915">
        <w:rPr>
          <w:rFonts w:ascii="Verdana" w:hAnsi="Verdana"/>
          <w:sz w:val="20"/>
          <w:szCs w:val="20"/>
        </w:rPr>
        <w:t xml:space="preserve">sprzęt AGD niezbędne do realizacji zadania. Lokal </w:t>
      </w:r>
      <w:r w:rsidR="00C92D69" w:rsidRPr="001C0915">
        <w:rPr>
          <w:rFonts w:ascii="Verdana" w:hAnsi="Verdana"/>
          <w:sz w:val="20"/>
          <w:szCs w:val="20"/>
        </w:rPr>
        <w:t xml:space="preserve">oraz sprzęty AGD </w:t>
      </w:r>
      <w:r w:rsidRPr="001C0915">
        <w:rPr>
          <w:rFonts w:ascii="Verdana" w:hAnsi="Verdana"/>
          <w:sz w:val="20"/>
          <w:szCs w:val="20"/>
        </w:rPr>
        <w:t>zostan</w:t>
      </w:r>
      <w:r w:rsidR="00C92D69" w:rsidRPr="001C0915">
        <w:rPr>
          <w:rFonts w:ascii="Verdana" w:hAnsi="Verdana"/>
          <w:sz w:val="20"/>
          <w:szCs w:val="20"/>
        </w:rPr>
        <w:t>ą</w:t>
      </w:r>
      <w:r w:rsidRPr="001C0915">
        <w:rPr>
          <w:rFonts w:ascii="Verdana" w:hAnsi="Verdana"/>
          <w:sz w:val="20"/>
          <w:szCs w:val="20"/>
        </w:rPr>
        <w:t xml:space="preserve"> udostępnion</w:t>
      </w:r>
      <w:r w:rsidR="00587364" w:rsidRPr="001C0915">
        <w:rPr>
          <w:rFonts w:ascii="Verdana" w:hAnsi="Verdana"/>
          <w:sz w:val="20"/>
          <w:szCs w:val="20"/>
        </w:rPr>
        <w:t>e</w:t>
      </w:r>
      <w:r w:rsidRPr="001C0915">
        <w:rPr>
          <w:rFonts w:ascii="Verdana" w:hAnsi="Verdana"/>
          <w:sz w:val="20"/>
          <w:szCs w:val="20"/>
        </w:rPr>
        <w:t xml:space="preserve"> Wykonawcy na podstawie odrębnej umowy użyczenia zawartej z</w:t>
      </w:r>
      <w:r w:rsidR="00C92D69" w:rsidRPr="001C0915">
        <w:rPr>
          <w:rFonts w:ascii="Verdana" w:hAnsi="Verdana"/>
          <w:sz w:val="20"/>
          <w:szCs w:val="20"/>
        </w:rPr>
        <w:t> </w:t>
      </w:r>
      <w:r w:rsidRPr="001C0915">
        <w:rPr>
          <w:rFonts w:ascii="Verdana" w:hAnsi="Verdana"/>
          <w:sz w:val="20"/>
          <w:szCs w:val="20"/>
        </w:rPr>
        <w:t xml:space="preserve">Ośrodkiem Pomocy Społecznej, której wzór stanowi zał. nr </w:t>
      </w:r>
      <w:r w:rsidR="0093636B" w:rsidRPr="001C0915">
        <w:rPr>
          <w:rFonts w:ascii="Verdana" w:hAnsi="Verdana"/>
          <w:sz w:val="20"/>
          <w:szCs w:val="20"/>
        </w:rPr>
        <w:t>8</w:t>
      </w:r>
      <w:r w:rsidRPr="001C0915">
        <w:rPr>
          <w:rFonts w:ascii="Verdana" w:hAnsi="Verdana"/>
          <w:sz w:val="20"/>
          <w:szCs w:val="20"/>
        </w:rPr>
        <w:t xml:space="preserve"> do umowy</w:t>
      </w:r>
      <w:r w:rsidR="00D666AC" w:rsidRPr="001C0915">
        <w:rPr>
          <w:rFonts w:ascii="Verdana" w:hAnsi="Verdana"/>
          <w:sz w:val="20"/>
          <w:szCs w:val="20"/>
        </w:rPr>
        <w:t>.</w:t>
      </w:r>
    </w:p>
    <w:p w14:paraId="70D69ABE" w14:textId="013C75A2" w:rsidR="00AF46FA" w:rsidRPr="001C0915" w:rsidRDefault="00AF46FA" w:rsidP="005C0AE7">
      <w:pPr>
        <w:pStyle w:val="Akapitzlist"/>
        <w:numPr>
          <w:ilvl w:val="0"/>
          <w:numId w:val="3"/>
        </w:numPr>
        <w:spacing w:after="0"/>
        <w:ind w:left="357" w:hanging="357"/>
        <w:rPr>
          <w:rFonts w:ascii="Verdana" w:hAnsi="Verdana" w:cs="TimesNewRoman"/>
          <w:bCs/>
          <w:sz w:val="20"/>
          <w:szCs w:val="20"/>
        </w:rPr>
      </w:pPr>
      <w:r w:rsidRPr="001C0915">
        <w:rPr>
          <w:rFonts w:ascii="Verdana" w:hAnsi="Verdana"/>
          <w:sz w:val="20"/>
          <w:szCs w:val="20"/>
        </w:rPr>
        <w:t>Szczegółowy</w:t>
      </w:r>
      <w:r w:rsidRPr="001C0915">
        <w:rPr>
          <w:rFonts w:ascii="Verdana" w:hAnsi="Verdana"/>
          <w:bCs/>
          <w:sz w:val="20"/>
          <w:szCs w:val="20"/>
        </w:rPr>
        <w:t xml:space="preserve"> zakres i</w:t>
      </w:r>
      <w:r w:rsidR="007C30C8" w:rsidRPr="001C0915">
        <w:rPr>
          <w:rFonts w:ascii="Verdana" w:hAnsi="Verdana"/>
          <w:bCs/>
          <w:sz w:val="20"/>
          <w:szCs w:val="20"/>
        </w:rPr>
        <w:t xml:space="preserve"> </w:t>
      </w:r>
      <w:r w:rsidRPr="001C0915">
        <w:rPr>
          <w:rFonts w:ascii="Verdana" w:hAnsi="Verdana"/>
          <w:bCs/>
          <w:sz w:val="20"/>
          <w:szCs w:val="20"/>
        </w:rPr>
        <w:t>standard usług świadczonych w ramach pobytu w placówce</w:t>
      </w:r>
      <w:r w:rsidR="007C30C8" w:rsidRPr="001C0915">
        <w:rPr>
          <w:rFonts w:ascii="Verdana" w:hAnsi="Verdana"/>
          <w:bCs/>
          <w:sz w:val="20"/>
          <w:szCs w:val="20"/>
        </w:rPr>
        <w:t>:</w:t>
      </w:r>
      <w:r w:rsidRPr="001C0915">
        <w:rPr>
          <w:rFonts w:ascii="Verdana" w:hAnsi="Verdana"/>
          <w:bCs/>
          <w:sz w:val="20"/>
          <w:szCs w:val="20"/>
        </w:rPr>
        <w:t xml:space="preserve"> </w:t>
      </w:r>
      <w:bookmarkStart w:id="4" w:name="_Hlk95298463"/>
      <w:r w:rsidRPr="001C0915">
        <w:rPr>
          <w:rFonts w:ascii="Verdana" w:hAnsi="Verdana"/>
          <w:bCs/>
          <w:sz w:val="20"/>
          <w:szCs w:val="20"/>
        </w:rPr>
        <w:t xml:space="preserve">standard obiektu oraz kwalifikacje osób świadczących usługi w schronisku </w:t>
      </w:r>
      <w:r w:rsidRPr="001C0915">
        <w:rPr>
          <w:rFonts w:ascii="Verdana" w:hAnsi="Verdana" w:cs="TimesNewRoman"/>
          <w:bCs/>
          <w:sz w:val="20"/>
          <w:szCs w:val="20"/>
        </w:rPr>
        <w:t xml:space="preserve">mają być zgodne z Rozporządzeniem Ministra Rodziny, Pracy i Polityki Społecznej z dnia </w:t>
      </w:r>
      <w:r w:rsidR="002D0941" w:rsidRPr="001C0915">
        <w:rPr>
          <w:rFonts w:ascii="Verdana" w:hAnsi="Verdana" w:cs="TimesNewRoman"/>
          <w:bCs/>
          <w:sz w:val="20"/>
          <w:szCs w:val="20"/>
        </w:rPr>
        <w:br/>
      </w:r>
      <w:r w:rsidRPr="001C0915">
        <w:rPr>
          <w:rFonts w:ascii="Verdana" w:hAnsi="Verdana" w:cs="TimesNewRoman"/>
          <w:bCs/>
          <w:sz w:val="20"/>
          <w:szCs w:val="20"/>
        </w:rPr>
        <w:t xml:space="preserve">27 kwietnia 2018 r. </w:t>
      </w:r>
      <w:r w:rsidRPr="001C0915">
        <w:rPr>
          <w:rFonts w:ascii="Verdana" w:eastAsiaTheme="minorHAnsi" w:hAnsi="Verdana" w:cs="TimesNewRoman,Bold"/>
          <w:bCs/>
          <w:sz w:val="20"/>
          <w:szCs w:val="20"/>
        </w:rPr>
        <w:t>w sprawie minimalnych standardów noclegowni, schronisk dla osób bezdomnych, schronisk dla osób bezdomnych z usługami opiekuńczymi i ogrzewalni</w:t>
      </w:r>
      <w:r w:rsidRPr="001C0915">
        <w:rPr>
          <w:rFonts w:ascii="Verdana" w:hAnsi="Verdana" w:cs="TimesNewRoman"/>
          <w:bCs/>
          <w:sz w:val="20"/>
          <w:szCs w:val="20"/>
        </w:rPr>
        <w:t xml:space="preserve"> (Dz.U. z 2018 poz. 896) oraz z art. 48a ustawy z 12 marca 2004r. o pomocy społecznej (tj. </w:t>
      </w:r>
      <w:r w:rsidRPr="001C0915">
        <w:rPr>
          <w:rFonts w:ascii="Verdana" w:hAnsi="Verdana"/>
          <w:sz w:val="20"/>
          <w:szCs w:val="20"/>
        </w:rPr>
        <w:t xml:space="preserve">Dz.U. z 2024 poz. 1283 z </w:t>
      </w:r>
      <w:proofErr w:type="spellStart"/>
      <w:r w:rsidRPr="001C0915">
        <w:rPr>
          <w:rFonts w:ascii="Verdana" w:hAnsi="Verdana"/>
          <w:sz w:val="20"/>
          <w:szCs w:val="20"/>
        </w:rPr>
        <w:t>późn</w:t>
      </w:r>
      <w:proofErr w:type="spellEnd"/>
      <w:r w:rsidRPr="001C0915">
        <w:rPr>
          <w:rFonts w:ascii="Verdana" w:hAnsi="Verdana"/>
          <w:sz w:val="20"/>
          <w:szCs w:val="20"/>
        </w:rPr>
        <w:t xml:space="preserve"> zm.</w:t>
      </w:r>
      <w:r w:rsidRPr="001C0915">
        <w:rPr>
          <w:rFonts w:ascii="Verdana" w:hAnsi="Verdana" w:cs="TimesNewRoman"/>
          <w:bCs/>
          <w:sz w:val="20"/>
          <w:szCs w:val="20"/>
        </w:rPr>
        <w:t>)</w:t>
      </w:r>
    </w:p>
    <w:bookmarkEnd w:id="4"/>
    <w:p w14:paraId="73FB6F0B" w14:textId="77777777" w:rsidR="00AF46FA" w:rsidRPr="001C0915" w:rsidRDefault="00AF46FA" w:rsidP="005C0AE7">
      <w:pPr>
        <w:pStyle w:val="Akapitzlist"/>
        <w:numPr>
          <w:ilvl w:val="0"/>
          <w:numId w:val="3"/>
        </w:numPr>
        <w:spacing w:after="0"/>
        <w:ind w:left="357" w:hanging="357"/>
        <w:rPr>
          <w:rFonts w:ascii="Verdana" w:hAnsi="Verdana" w:cs="TimesNewRoman"/>
          <w:sz w:val="20"/>
          <w:szCs w:val="20"/>
        </w:rPr>
      </w:pPr>
      <w:r w:rsidRPr="001C0915">
        <w:rPr>
          <w:rFonts w:ascii="Verdana" w:hAnsi="Verdana"/>
          <w:sz w:val="20"/>
          <w:szCs w:val="20"/>
        </w:rPr>
        <w:t>Zakres</w:t>
      </w:r>
      <w:r w:rsidRPr="001C0915">
        <w:rPr>
          <w:rFonts w:ascii="Verdana" w:hAnsi="Verdana" w:cs="TimesNewRoman"/>
          <w:sz w:val="20"/>
          <w:szCs w:val="20"/>
        </w:rPr>
        <w:t xml:space="preserve"> przedmiotu zamówienia:</w:t>
      </w:r>
    </w:p>
    <w:p w14:paraId="03BEF426" w14:textId="6A9F8FCE" w:rsidR="00D666AC" w:rsidRPr="001C0915" w:rsidRDefault="00D666AC">
      <w:pPr>
        <w:pStyle w:val="Akapitzlist"/>
        <w:numPr>
          <w:ilvl w:val="0"/>
          <w:numId w:val="23"/>
        </w:numPr>
        <w:autoSpaceDE w:val="0"/>
        <w:autoSpaceDN w:val="0"/>
        <w:adjustRightInd w:val="0"/>
        <w:spacing w:after="60" w:line="240" w:lineRule="auto"/>
        <w:rPr>
          <w:rFonts w:ascii="Verdana" w:hAnsi="Verdana"/>
          <w:sz w:val="20"/>
          <w:szCs w:val="20"/>
        </w:rPr>
      </w:pPr>
      <w:bookmarkStart w:id="5" w:name="_Hlk201056987"/>
      <w:bookmarkStart w:id="6" w:name="_Hlk24615101"/>
      <w:bookmarkStart w:id="7" w:name="_Hlk95297989"/>
      <w:r w:rsidRPr="001C0915">
        <w:rPr>
          <w:rFonts w:ascii="Verdana" w:hAnsi="Verdana"/>
          <w:b/>
          <w:bCs/>
          <w:sz w:val="20"/>
          <w:szCs w:val="20"/>
        </w:rPr>
        <w:t xml:space="preserve">Udzielenie schronienia w schronisku dla bezdomnych mężczyzn </w:t>
      </w:r>
      <w:r w:rsidRPr="001C0915">
        <w:rPr>
          <w:rFonts w:ascii="Verdana" w:hAnsi="Verdana"/>
          <w:sz w:val="20"/>
          <w:szCs w:val="20"/>
        </w:rPr>
        <w:t xml:space="preserve">kierowanym przez Ośrodek Pomocy Społecznej w Gliwicach </w:t>
      </w:r>
      <w:r w:rsidRPr="001C0915">
        <w:rPr>
          <w:rFonts w:ascii="Verdana" w:hAnsi="Verdana" w:cs="TimesNewRoman"/>
          <w:sz w:val="20"/>
          <w:szCs w:val="20"/>
        </w:rPr>
        <w:t xml:space="preserve">w okresie od </w:t>
      </w:r>
      <w:r w:rsidR="007C30C8" w:rsidRPr="001C0915">
        <w:rPr>
          <w:rFonts w:ascii="Verdana" w:hAnsi="Verdana" w:cs="TimesNewRoman"/>
          <w:sz w:val="20"/>
          <w:szCs w:val="20"/>
        </w:rPr>
        <w:t>01.10.2025r. do 3</w:t>
      </w:r>
      <w:r w:rsidR="006F7D77" w:rsidRPr="001C0915">
        <w:rPr>
          <w:rFonts w:ascii="Verdana" w:hAnsi="Verdana" w:cs="TimesNewRoman"/>
          <w:sz w:val="20"/>
          <w:szCs w:val="20"/>
        </w:rPr>
        <w:t>0</w:t>
      </w:r>
      <w:r w:rsidR="007C30C8" w:rsidRPr="001C0915">
        <w:rPr>
          <w:rFonts w:ascii="Verdana" w:hAnsi="Verdana" w:cs="TimesNewRoman"/>
          <w:sz w:val="20"/>
          <w:szCs w:val="20"/>
        </w:rPr>
        <w:t>.09.2027r</w:t>
      </w:r>
      <w:r w:rsidRPr="001C0915">
        <w:rPr>
          <w:rFonts w:ascii="Verdana" w:hAnsi="Verdana" w:cs="TimesNewRoman"/>
          <w:sz w:val="20"/>
          <w:szCs w:val="20"/>
        </w:rPr>
        <w:t xml:space="preserve">. </w:t>
      </w:r>
      <w:r w:rsidRPr="001C0915">
        <w:rPr>
          <w:rFonts w:ascii="Verdana" w:hAnsi="Verdana" w:cs="TimesNewRoman"/>
          <w:b/>
          <w:sz w:val="20"/>
          <w:szCs w:val="20"/>
        </w:rPr>
        <w:t xml:space="preserve">w maksymalnej liczbie </w:t>
      </w:r>
      <w:r w:rsidR="006F7D77" w:rsidRPr="001C0915">
        <w:rPr>
          <w:rFonts w:ascii="Verdana" w:hAnsi="Verdana" w:cs="TimesNewRoman"/>
          <w:b/>
          <w:sz w:val="20"/>
          <w:szCs w:val="20"/>
        </w:rPr>
        <w:t>43.800</w:t>
      </w:r>
      <w:r w:rsidRPr="001C0915">
        <w:rPr>
          <w:rFonts w:ascii="Verdana" w:hAnsi="Verdana" w:cs="TimesNewRoman"/>
          <w:b/>
          <w:sz w:val="20"/>
          <w:szCs w:val="20"/>
        </w:rPr>
        <w:t xml:space="preserve"> osobodni. W przypadku zastosowania p</w:t>
      </w:r>
      <w:r w:rsidR="007E526A" w:rsidRPr="001C0915">
        <w:rPr>
          <w:rFonts w:ascii="Verdana" w:hAnsi="Verdana" w:cs="TimesNewRoman"/>
          <w:b/>
          <w:sz w:val="20"/>
          <w:szCs w:val="20"/>
        </w:rPr>
        <w:t>raw</w:t>
      </w:r>
      <w:r w:rsidRPr="001C0915">
        <w:rPr>
          <w:rFonts w:ascii="Verdana" w:hAnsi="Verdana" w:cs="TimesNewRoman"/>
          <w:b/>
          <w:sz w:val="20"/>
          <w:szCs w:val="20"/>
        </w:rPr>
        <w:t xml:space="preserve">a opcji w maksymalnej liczbie </w:t>
      </w:r>
      <w:r w:rsidR="006F7D77" w:rsidRPr="001C0915">
        <w:rPr>
          <w:rFonts w:ascii="Verdana" w:hAnsi="Verdana" w:cs="TimesNewRoman"/>
          <w:b/>
          <w:sz w:val="20"/>
          <w:szCs w:val="20"/>
        </w:rPr>
        <w:t>65.700</w:t>
      </w:r>
      <w:r w:rsidRPr="001C0915">
        <w:rPr>
          <w:rFonts w:ascii="Verdana" w:hAnsi="Verdana" w:cs="TimesNewRoman"/>
          <w:b/>
          <w:sz w:val="20"/>
          <w:szCs w:val="20"/>
        </w:rPr>
        <w:t xml:space="preserve"> osobodni</w:t>
      </w:r>
      <w:r w:rsidRPr="001C0915">
        <w:rPr>
          <w:rFonts w:ascii="Verdana" w:eastAsiaTheme="minorHAnsi" w:hAnsi="Verdana"/>
          <w:sz w:val="20"/>
          <w:szCs w:val="20"/>
        </w:rPr>
        <w:t xml:space="preserve"> Zamawiający będzie dokonywał zapłaty za faktyczną ilość osobodni świadczonych przez schronisko dla osób bezdomnych </w:t>
      </w:r>
      <w:r w:rsidRPr="001C0915">
        <w:rPr>
          <w:rFonts w:ascii="Verdana" w:eastAsiaTheme="minorHAnsi" w:hAnsi="Verdana"/>
          <w:b/>
          <w:sz w:val="20"/>
          <w:szCs w:val="20"/>
        </w:rPr>
        <w:t xml:space="preserve">nie mniej niż </w:t>
      </w:r>
      <w:r w:rsidRPr="001C0915">
        <w:rPr>
          <w:rFonts w:ascii="Verdana" w:hAnsi="Verdana"/>
          <w:b/>
          <w:sz w:val="20"/>
          <w:szCs w:val="20"/>
        </w:rPr>
        <w:t xml:space="preserve">minimalna liczba osobodni. tj. </w:t>
      </w:r>
      <w:r w:rsidR="006F7D77" w:rsidRPr="001C0915">
        <w:rPr>
          <w:rFonts w:ascii="Verdana" w:hAnsi="Verdana"/>
          <w:b/>
          <w:sz w:val="20"/>
          <w:szCs w:val="20"/>
        </w:rPr>
        <w:t>30.660</w:t>
      </w:r>
      <w:r w:rsidRPr="001C0915">
        <w:rPr>
          <w:rFonts w:ascii="Verdana" w:hAnsi="Verdana"/>
          <w:sz w:val="20"/>
          <w:szCs w:val="20"/>
        </w:rPr>
        <w:t xml:space="preserve"> Wykonawcy nie przysługuje roszczenie finansowe z tytułu niewykorzystania maksymalnej liczby osobodni. </w:t>
      </w:r>
    </w:p>
    <w:p w14:paraId="4FA8F739" w14:textId="2473C7D4" w:rsidR="00D666AC" w:rsidRPr="001C0915" w:rsidRDefault="00D666AC">
      <w:pPr>
        <w:pStyle w:val="Akapitzlist"/>
        <w:numPr>
          <w:ilvl w:val="0"/>
          <w:numId w:val="23"/>
        </w:numPr>
        <w:autoSpaceDE w:val="0"/>
        <w:autoSpaceDN w:val="0"/>
        <w:adjustRightInd w:val="0"/>
        <w:spacing w:after="60" w:line="240" w:lineRule="auto"/>
        <w:rPr>
          <w:rFonts w:ascii="Verdana" w:hAnsi="Verdana"/>
          <w:sz w:val="20"/>
          <w:szCs w:val="20"/>
        </w:rPr>
      </w:pPr>
      <w:r w:rsidRPr="001C0915">
        <w:rPr>
          <w:rFonts w:ascii="Verdana" w:hAnsi="Verdana"/>
          <w:b/>
          <w:bCs/>
          <w:sz w:val="20"/>
          <w:szCs w:val="20"/>
        </w:rPr>
        <w:t xml:space="preserve">Udzielenie schronienia w schronisku z usługami opiekuńczymi dla bezdomnych mężczyzn wraz z całodziennym wyżywieniem </w:t>
      </w:r>
      <w:r w:rsidRPr="001C0915">
        <w:rPr>
          <w:rFonts w:ascii="Verdana" w:hAnsi="Verdana"/>
          <w:sz w:val="20"/>
          <w:szCs w:val="20"/>
        </w:rPr>
        <w:t xml:space="preserve">kierowanym przez Ośrodek Pomocy Społecznej w Gliwicach </w:t>
      </w:r>
      <w:r w:rsidRPr="001C0915">
        <w:rPr>
          <w:rFonts w:ascii="Verdana" w:hAnsi="Verdana" w:cs="TimesNewRoman"/>
          <w:sz w:val="20"/>
          <w:szCs w:val="20"/>
        </w:rPr>
        <w:t xml:space="preserve">w okresie od </w:t>
      </w:r>
      <w:r w:rsidR="007C30C8" w:rsidRPr="001C0915">
        <w:rPr>
          <w:rFonts w:ascii="Verdana" w:hAnsi="Verdana" w:cs="TimesNewRoman"/>
          <w:sz w:val="20"/>
          <w:szCs w:val="20"/>
        </w:rPr>
        <w:t>01.10.2025r. do 3</w:t>
      </w:r>
      <w:r w:rsidR="006F7D77" w:rsidRPr="001C0915">
        <w:rPr>
          <w:rFonts w:ascii="Verdana" w:hAnsi="Verdana" w:cs="TimesNewRoman"/>
          <w:sz w:val="20"/>
          <w:szCs w:val="20"/>
        </w:rPr>
        <w:t>0</w:t>
      </w:r>
      <w:r w:rsidR="007C30C8" w:rsidRPr="001C0915">
        <w:rPr>
          <w:rFonts w:ascii="Verdana" w:hAnsi="Verdana" w:cs="TimesNewRoman"/>
          <w:sz w:val="20"/>
          <w:szCs w:val="20"/>
        </w:rPr>
        <w:t>.09.2027</w:t>
      </w:r>
      <w:r w:rsidRPr="001C0915">
        <w:rPr>
          <w:rFonts w:ascii="Verdana" w:hAnsi="Verdana" w:cs="TimesNewRoman"/>
          <w:sz w:val="20"/>
          <w:szCs w:val="20"/>
        </w:rPr>
        <w:t xml:space="preserve">r. </w:t>
      </w:r>
      <w:r w:rsidRPr="001C0915">
        <w:rPr>
          <w:rFonts w:ascii="Verdana" w:hAnsi="Verdana" w:cs="TimesNewRoman"/>
          <w:b/>
          <w:sz w:val="20"/>
          <w:szCs w:val="20"/>
        </w:rPr>
        <w:t xml:space="preserve">w maksymalnej liczbie </w:t>
      </w:r>
      <w:r w:rsidR="006F7D77" w:rsidRPr="001C0915">
        <w:rPr>
          <w:rFonts w:ascii="Verdana" w:hAnsi="Verdana" w:cs="TimesNewRoman"/>
          <w:b/>
          <w:sz w:val="20"/>
          <w:szCs w:val="20"/>
        </w:rPr>
        <w:t>14.600</w:t>
      </w:r>
      <w:r w:rsidRPr="001C0915">
        <w:rPr>
          <w:rFonts w:ascii="Verdana" w:hAnsi="Verdana" w:cs="TimesNewRoman"/>
          <w:b/>
          <w:sz w:val="20"/>
          <w:szCs w:val="20"/>
        </w:rPr>
        <w:t xml:space="preserve"> osobodni. W przypadku zastosowania pra</w:t>
      </w:r>
      <w:r w:rsidR="00E172BB" w:rsidRPr="001C0915">
        <w:rPr>
          <w:rFonts w:ascii="Verdana" w:hAnsi="Verdana" w:cs="TimesNewRoman"/>
          <w:b/>
          <w:sz w:val="20"/>
          <w:szCs w:val="20"/>
        </w:rPr>
        <w:t>wa</w:t>
      </w:r>
      <w:r w:rsidRPr="001C0915">
        <w:rPr>
          <w:rFonts w:ascii="Verdana" w:hAnsi="Verdana" w:cs="TimesNewRoman"/>
          <w:b/>
          <w:sz w:val="20"/>
          <w:szCs w:val="20"/>
        </w:rPr>
        <w:t xml:space="preserve"> opcji w maksymalnej liczbie </w:t>
      </w:r>
      <w:r w:rsidR="006F7D77" w:rsidRPr="001C0915">
        <w:rPr>
          <w:rFonts w:ascii="Verdana" w:hAnsi="Verdana" w:cs="TimesNewRoman"/>
          <w:b/>
          <w:sz w:val="20"/>
          <w:szCs w:val="20"/>
        </w:rPr>
        <w:t>21.900</w:t>
      </w:r>
      <w:r w:rsidRPr="001C0915">
        <w:rPr>
          <w:rFonts w:ascii="Verdana" w:hAnsi="Verdana" w:cs="TimesNewRoman"/>
          <w:b/>
          <w:sz w:val="20"/>
          <w:szCs w:val="20"/>
        </w:rPr>
        <w:t xml:space="preserve"> osobodni. </w:t>
      </w:r>
      <w:r w:rsidRPr="001C0915">
        <w:rPr>
          <w:rFonts w:ascii="Verdana" w:eastAsiaTheme="minorHAnsi" w:hAnsi="Verdana"/>
          <w:sz w:val="20"/>
          <w:szCs w:val="20"/>
        </w:rPr>
        <w:t xml:space="preserve">Zamawiający będzie dokonywał zapłaty za faktyczną ilość osobodni świadczonych przez schronisko dla osób bezdomnych </w:t>
      </w:r>
      <w:r w:rsidRPr="001C0915">
        <w:rPr>
          <w:rFonts w:ascii="Verdana" w:eastAsiaTheme="minorHAnsi" w:hAnsi="Verdana"/>
          <w:b/>
          <w:sz w:val="20"/>
          <w:szCs w:val="20"/>
        </w:rPr>
        <w:t xml:space="preserve">nie mniej niż </w:t>
      </w:r>
      <w:r w:rsidRPr="001C0915">
        <w:rPr>
          <w:rFonts w:ascii="Verdana" w:hAnsi="Verdana"/>
          <w:b/>
          <w:sz w:val="20"/>
          <w:szCs w:val="20"/>
        </w:rPr>
        <w:t xml:space="preserve">minimalna liczba osobodni tj. </w:t>
      </w:r>
      <w:r w:rsidR="006F7D77" w:rsidRPr="001C0915">
        <w:rPr>
          <w:rFonts w:ascii="Verdana" w:hAnsi="Verdana"/>
          <w:b/>
          <w:sz w:val="20"/>
          <w:szCs w:val="20"/>
        </w:rPr>
        <w:t>10.220</w:t>
      </w:r>
      <w:r w:rsidRPr="001C0915">
        <w:rPr>
          <w:rFonts w:ascii="Verdana" w:hAnsi="Verdana"/>
          <w:sz w:val="20"/>
          <w:szCs w:val="20"/>
        </w:rPr>
        <w:t xml:space="preserve"> Wykonawcy nie przysługuje roszczenie finansowe z tytułu niewykorzystania maksymalnej liczby osobodni. </w:t>
      </w:r>
    </w:p>
    <w:bookmarkEnd w:id="5"/>
    <w:p w14:paraId="236D51BA" w14:textId="77777777" w:rsidR="00AF46FA" w:rsidRPr="001C0915" w:rsidRDefault="00AF46FA" w:rsidP="005C0AE7">
      <w:pPr>
        <w:pStyle w:val="Akapitzlist"/>
        <w:numPr>
          <w:ilvl w:val="0"/>
          <w:numId w:val="3"/>
        </w:numPr>
        <w:spacing w:after="0"/>
        <w:ind w:left="357" w:hanging="357"/>
        <w:rPr>
          <w:rFonts w:ascii="Verdana" w:hAnsi="Verdana" w:cs="TimesNewRoman"/>
          <w:sz w:val="20"/>
          <w:szCs w:val="20"/>
          <w:u w:val="single"/>
        </w:rPr>
      </w:pPr>
      <w:r w:rsidRPr="001C0915">
        <w:rPr>
          <w:rFonts w:ascii="Verdana" w:hAnsi="Verdana" w:cs="TimesNewRoman"/>
          <w:sz w:val="20"/>
          <w:szCs w:val="20"/>
        </w:rPr>
        <w:t>Liczba</w:t>
      </w:r>
      <w:r w:rsidRPr="001C0915">
        <w:rPr>
          <w:rFonts w:ascii="Verdana" w:hAnsi="Verdana"/>
          <w:sz w:val="20"/>
          <w:szCs w:val="20"/>
        </w:rPr>
        <w:t xml:space="preserve"> osobodni uzależniona będzie od potrzeb Zamawiającego</w:t>
      </w:r>
      <w:bookmarkEnd w:id="6"/>
      <w:r w:rsidRPr="001C0915">
        <w:rPr>
          <w:rFonts w:ascii="Verdana" w:hAnsi="Verdana"/>
          <w:sz w:val="20"/>
          <w:szCs w:val="20"/>
        </w:rPr>
        <w:t xml:space="preserve">. </w:t>
      </w:r>
    </w:p>
    <w:p w14:paraId="7EDE964B" w14:textId="77777777" w:rsidR="00AF46FA" w:rsidRPr="001C0915" w:rsidRDefault="00AF46FA" w:rsidP="005C0AE7">
      <w:pPr>
        <w:pStyle w:val="Akapitzlist"/>
        <w:tabs>
          <w:tab w:val="left" w:pos="567"/>
          <w:tab w:val="left" w:pos="709"/>
        </w:tabs>
        <w:ind w:left="644"/>
        <w:rPr>
          <w:rFonts w:ascii="Verdana" w:hAnsi="Verdana"/>
          <w:sz w:val="20"/>
          <w:szCs w:val="20"/>
        </w:rPr>
      </w:pPr>
      <w:bookmarkStart w:id="8" w:name="_Hlk95298310"/>
      <w:bookmarkStart w:id="9" w:name="_Hlk95298582"/>
      <w:bookmarkStart w:id="10" w:name="_Hlk95904292"/>
      <w:bookmarkEnd w:id="7"/>
    </w:p>
    <w:p w14:paraId="3E4A15D4" w14:textId="07D1ECA0" w:rsidR="00AF46FA" w:rsidRPr="001C0915" w:rsidRDefault="00AF46FA" w:rsidP="005C0AE7">
      <w:pPr>
        <w:spacing w:after="0"/>
        <w:jc w:val="center"/>
        <w:rPr>
          <w:rFonts w:ascii="Verdana" w:hAnsi="Verdana"/>
          <w:b/>
          <w:sz w:val="20"/>
          <w:szCs w:val="20"/>
        </w:rPr>
      </w:pPr>
      <w:r w:rsidRPr="001C0915">
        <w:rPr>
          <w:rFonts w:ascii="Verdana" w:hAnsi="Verdana"/>
          <w:b/>
          <w:sz w:val="20"/>
          <w:szCs w:val="20"/>
        </w:rPr>
        <w:t xml:space="preserve">§ </w:t>
      </w:r>
      <w:r w:rsidR="002B6FCF" w:rsidRPr="001C0915">
        <w:rPr>
          <w:rFonts w:ascii="Verdana" w:hAnsi="Verdana"/>
          <w:b/>
          <w:bCs/>
          <w:sz w:val="20"/>
          <w:szCs w:val="20"/>
        </w:rPr>
        <w:t>2</w:t>
      </w:r>
      <w:r w:rsidRPr="001C0915">
        <w:rPr>
          <w:rFonts w:ascii="Verdana" w:hAnsi="Verdana"/>
          <w:b/>
          <w:sz w:val="20"/>
          <w:szCs w:val="20"/>
        </w:rPr>
        <w:t>- Obowiązki wykonawcy</w:t>
      </w:r>
    </w:p>
    <w:p w14:paraId="024E69C0" w14:textId="77777777" w:rsidR="007C30C8" w:rsidRPr="001C0915" w:rsidRDefault="007C30C8">
      <w:pPr>
        <w:pStyle w:val="Akapitzlist"/>
        <w:numPr>
          <w:ilvl w:val="0"/>
          <w:numId w:val="27"/>
        </w:numPr>
        <w:autoSpaceDE w:val="0"/>
        <w:autoSpaceDN w:val="0"/>
        <w:adjustRightInd w:val="0"/>
        <w:spacing w:after="0" w:line="240" w:lineRule="auto"/>
        <w:ind w:left="426"/>
        <w:rPr>
          <w:rFonts w:ascii="Verdana" w:eastAsiaTheme="minorHAnsi" w:hAnsi="Verdana"/>
          <w:sz w:val="20"/>
          <w:szCs w:val="20"/>
        </w:rPr>
      </w:pPr>
      <w:r w:rsidRPr="001C0915">
        <w:rPr>
          <w:rFonts w:ascii="Verdana" w:eastAsiaTheme="minorHAnsi" w:hAnsi="Verdana"/>
          <w:sz w:val="20"/>
          <w:szCs w:val="20"/>
        </w:rPr>
        <w:t xml:space="preserve">W ramach MODUŁU A – </w:t>
      </w:r>
      <w:r w:rsidRPr="001C0915">
        <w:rPr>
          <w:rFonts w:ascii="Verdana" w:eastAsiaTheme="minorHAnsi" w:hAnsi="Verdana"/>
          <w:b/>
          <w:bCs/>
          <w:sz w:val="20"/>
          <w:szCs w:val="20"/>
        </w:rPr>
        <w:t>schronisko dla  bezdomnych mężczyzn</w:t>
      </w:r>
      <w:r w:rsidRPr="001C0915">
        <w:rPr>
          <w:rFonts w:ascii="Verdana" w:eastAsiaTheme="minorHAnsi" w:hAnsi="Verdana"/>
          <w:sz w:val="20"/>
          <w:szCs w:val="20"/>
        </w:rPr>
        <w:t xml:space="preserve"> wykonawca zapewni:</w:t>
      </w:r>
    </w:p>
    <w:p w14:paraId="153B98E9" w14:textId="77777777" w:rsidR="007C30C8" w:rsidRPr="001C0915" w:rsidRDefault="007C30C8">
      <w:pPr>
        <w:pStyle w:val="Akapitzlist"/>
        <w:numPr>
          <w:ilvl w:val="0"/>
          <w:numId w:val="28"/>
        </w:numPr>
        <w:spacing w:after="0" w:line="240" w:lineRule="auto"/>
        <w:rPr>
          <w:rFonts w:ascii="Verdana" w:hAnsi="Verdana"/>
          <w:sz w:val="20"/>
          <w:szCs w:val="20"/>
        </w:rPr>
      </w:pPr>
      <w:r w:rsidRPr="001C0915">
        <w:rPr>
          <w:rFonts w:ascii="Verdana" w:hAnsi="Verdana"/>
          <w:sz w:val="20"/>
          <w:szCs w:val="20"/>
        </w:rPr>
        <w:t>całodobowe schronienie dla 60 bezdomnych mężczyzn,</w:t>
      </w:r>
    </w:p>
    <w:p w14:paraId="2A65D1EE" w14:textId="77777777" w:rsidR="007C30C8" w:rsidRPr="001C0915" w:rsidRDefault="007C30C8">
      <w:pPr>
        <w:pStyle w:val="Akapitzlist"/>
        <w:numPr>
          <w:ilvl w:val="0"/>
          <w:numId w:val="28"/>
        </w:numPr>
        <w:spacing w:after="0" w:line="240" w:lineRule="auto"/>
        <w:rPr>
          <w:rFonts w:ascii="Verdana" w:eastAsiaTheme="minorHAnsi" w:hAnsi="Verdana"/>
          <w:sz w:val="20"/>
          <w:szCs w:val="20"/>
        </w:rPr>
      </w:pPr>
      <w:r w:rsidRPr="001C0915">
        <w:rPr>
          <w:rFonts w:ascii="Verdana" w:hAnsi="Verdana"/>
          <w:sz w:val="20"/>
          <w:szCs w:val="20"/>
        </w:rPr>
        <w:t>możliwość</w:t>
      </w:r>
      <w:r w:rsidRPr="001C0915">
        <w:rPr>
          <w:rFonts w:ascii="Verdana" w:eastAsiaTheme="minorHAnsi" w:hAnsi="Verdana"/>
          <w:sz w:val="20"/>
          <w:szCs w:val="20"/>
        </w:rPr>
        <w:t xml:space="preserve"> całodobowego przebywania w placówce.</w:t>
      </w:r>
    </w:p>
    <w:p w14:paraId="55F150E5" w14:textId="629356BB" w:rsidR="007C30C8" w:rsidRPr="001C0915" w:rsidRDefault="007C30C8">
      <w:pPr>
        <w:pStyle w:val="Akapitzlist"/>
        <w:numPr>
          <w:ilvl w:val="0"/>
          <w:numId w:val="27"/>
        </w:numPr>
        <w:autoSpaceDE w:val="0"/>
        <w:autoSpaceDN w:val="0"/>
        <w:adjustRightInd w:val="0"/>
        <w:spacing w:after="0" w:line="240" w:lineRule="auto"/>
        <w:ind w:left="426"/>
        <w:rPr>
          <w:rFonts w:ascii="Verdana" w:hAnsi="Verdana" w:cs="TimesNewRoman"/>
          <w:sz w:val="20"/>
          <w:szCs w:val="20"/>
          <w:u w:val="single"/>
        </w:rPr>
      </w:pPr>
      <w:r w:rsidRPr="001C0915">
        <w:rPr>
          <w:rFonts w:ascii="Verdana" w:hAnsi="Verdana" w:cs="TimesNewRoman"/>
          <w:bCs/>
          <w:sz w:val="20"/>
          <w:szCs w:val="20"/>
        </w:rPr>
        <w:t xml:space="preserve">W </w:t>
      </w:r>
      <w:r w:rsidRPr="001C0915">
        <w:rPr>
          <w:rFonts w:ascii="Verdana" w:hAnsi="Verdana" w:cs="TimesNewRoman"/>
          <w:sz w:val="20"/>
          <w:szCs w:val="20"/>
        </w:rPr>
        <w:t>ramach</w:t>
      </w:r>
      <w:r w:rsidRPr="001C0915">
        <w:rPr>
          <w:rFonts w:ascii="Verdana" w:hAnsi="Verdana" w:cs="TimesNewRoman"/>
          <w:bCs/>
          <w:sz w:val="20"/>
          <w:szCs w:val="20"/>
        </w:rPr>
        <w:t xml:space="preserve"> MODUŁU B </w:t>
      </w:r>
      <w:r w:rsidRPr="001C0915">
        <w:rPr>
          <w:rFonts w:ascii="Verdana" w:hAnsi="Verdana" w:cs="TimesNewRoman"/>
          <w:b/>
          <w:sz w:val="20"/>
          <w:szCs w:val="20"/>
        </w:rPr>
        <w:t xml:space="preserve">schroniska z usługami opiekuńczymi dla bezdomnych mężczyzn </w:t>
      </w:r>
      <w:r w:rsidRPr="001C0915">
        <w:rPr>
          <w:rFonts w:ascii="Verdana" w:hAnsi="Verdana" w:cs="TimesNewRoman"/>
          <w:bCs/>
          <w:sz w:val="20"/>
          <w:szCs w:val="20"/>
        </w:rPr>
        <w:t xml:space="preserve">wykonawca zapewni: </w:t>
      </w:r>
    </w:p>
    <w:p w14:paraId="25B93CFB" w14:textId="77777777" w:rsidR="007C30C8" w:rsidRPr="001C0915" w:rsidRDefault="007C30C8">
      <w:pPr>
        <w:pStyle w:val="Akapitzlist"/>
        <w:numPr>
          <w:ilvl w:val="0"/>
          <w:numId w:val="29"/>
        </w:numPr>
        <w:spacing w:after="0" w:line="240" w:lineRule="auto"/>
        <w:rPr>
          <w:rFonts w:ascii="Verdana" w:hAnsi="Verdana"/>
          <w:sz w:val="20"/>
          <w:szCs w:val="20"/>
        </w:rPr>
      </w:pPr>
      <w:r w:rsidRPr="001C0915">
        <w:rPr>
          <w:rFonts w:ascii="Verdana" w:hAnsi="Verdana"/>
          <w:sz w:val="20"/>
          <w:szCs w:val="20"/>
        </w:rPr>
        <w:t>całodobowe schronienie dla 20 bezdomnych mężczyzn,</w:t>
      </w:r>
    </w:p>
    <w:p w14:paraId="4E653037" w14:textId="77777777" w:rsidR="007C30C8" w:rsidRPr="001C0915" w:rsidRDefault="007C30C8">
      <w:pPr>
        <w:pStyle w:val="Akapitzlist"/>
        <w:numPr>
          <w:ilvl w:val="0"/>
          <w:numId w:val="29"/>
        </w:numPr>
        <w:spacing w:after="0" w:line="240" w:lineRule="auto"/>
        <w:rPr>
          <w:rFonts w:ascii="Verdana" w:hAnsi="Verdana"/>
          <w:sz w:val="20"/>
          <w:szCs w:val="20"/>
        </w:rPr>
      </w:pPr>
      <w:r w:rsidRPr="001C0915">
        <w:rPr>
          <w:rFonts w:ascii="Verdana" w:hAnsi="Verdana"/>
          <w:sz w:val="20"/>
          <w:szCs w:val="20"/>
        </w:rPr>
        <w:t>możliwość</w:t>
      </w:r>
      <w:r w:rsidRPr="001C0915">
        <w:rPr>
          <w:rFonts w:ascii="Verdana" w:eastAsiaTheme="minorHAnsi" w:hAnsi="Verdana"/>
          <w:sz w:val="20"/>
          <w:szCs w:val="20"/>
        </w:rPr>
        <w:t xml:space="preserve"> całodobowego przebywania w placówce,</w:t>
      </w:r>
    </w:p>
    <w:p w14:paraId="1AF78F51" w14:textId="77777777" w:rsidR="007C30C8" w:rsidRPr="001C0915" w:rsidRDefault="007C30C8">
      <w:pPr>
        <w:pStyle w:val="Akapitzlist"/>
        <w:numPr>
          <w:ilvl w:val="0"/>
          <w:numId w:val="29"/>
        </w:numPr>
        <w:spacing w:after="0" w:line="240" w:lineRule="auto"/>
        <w:rPr>
          <w:rFonts w:ascii="Verdana" w:hAnsi="Verdana"/>
          <w:sz w:val="20"/>
          <w:szCs w:val="20"/>
        </w:rPr>
      </w:pPr>
      <w:r w:rsidRPr="001C0915">
        <w:rPr>
          <w:rFonts w:ascii="Verdana" w:hAnsi="Verdana"/>
          <w:sz w:val="20"/>
          <w:szCs w:val="20"/>
        </w:rPr>
        <w:t>całodzienne wyżywienie – trzy posiłki dziennie w tym 1 gorący,</w:t>
      </w:r>
    </w:p>
    <w:p w14:paraId="2641C808" w14:textId="77777777" w:rsidR="007C30C8" w:rsidRPr="001C0915" w:rsidRDefault="007C30C8">
      <w:pPr>
        <w:pStyle w:val="Akapitzlist"/>
        <w:numPr>
          <w:ilvl w:val="0"/>
          <w:numId w:val="29"/>
        </w:numPr>
        <w:spacing w:after="0" w:line="240" w:lineRule="auto"/>
        <w:rPr>
          <w:rFonts w:ascii="Verdana" w:hAnsi="Verdana"/>
          <w:sz w:val="20"/>
          <w:szCs w:val="20"/>
        </w:rPr>
      </w:pPr>
      <w:r w:rsidRPr="001C0915">
        <w:rPr>
          <w:rFonts w:ascii="Verdana" w:hAnsi="Verdana"/>
          <w:sz w:val="20"/>
          <w:szCs w:val="20"/>
        </w:rPr>
        <w:t>posiłki przygotowane zgodnie z zasadami określonymi w ustawie z dnia 25 sierpnia 2006 r. o bezpieczeństwie żywności i żywienia łącznie z przepisami wykonawczymi do ww. ustawy. Posiłki muszą być zróżnicowane, sporządzone z pełnowartościowych produktów odpowiadające wszelkim normom odżywczym i energetycznym obowiązującym w punktach zbiorowego żywienia (zgodnie ze standardami HACCP).</w:t>
      </w:r>
    </w:p>
    <w:p w14:paraId="44A397D3" w14:textId="00F2E4B4" w:rsidR="007C30C8" w:rsidRPr="001C0915" w:rsidRDefault="007C30C8">
      <w:pPr>
        <w:pStyle w:val="Akapitzlist"/>
        <w:numPr>
          <w:ilvl w:val="0"/>
          <w:numId w:val="29"/>
        </w:numPr>
        <w:spacing w:after="0" w:line="240" w:lineRule="auto"/>
        <w:rPr>
          <w:rFonts w:ascii="Verdana" w:hAnsi="Verdana"/>
          <w:sz w:val="20"/>
          <w:szCs w:val="20"/>
        </w:rPr>
      </w:pPr>
      <w:r w:rsidRPr="001C0915">
        <w:rPr>
          <w:rFonts w:ascii="Verdana" w:hAnsi="Verdana"/>
          <w:sz w:val="20"/>
          <w:szCs w:val="20"/>
        </w:rPr>
        <w:t xml:space="preserve">monitorowanie poprawy stanu zdrowia i wypełnianie „Karty zdrowia” </w:t>
      </w:r>
      <w:r w:rsidR="002D0941" w:rsidRPr="001C0915">
        <w:rPr>
          <w:rFonts w:ascii="Verdana" w:hAnsi="Verdana"/>
          <w:sz w:val="20"/>
          <w:szCs w:val="20"/>
        </w:rPr>
        <w:br/>
      </w:r>
      <w:r w:rsidRPr="001C0915">
        <w:rPr>
          <w:rFonts w:ascii="Verdana" w:hAnsi="Verdana"/>
          <w:sz w:val="20"/>
          <w:szCs w:val="20"/>
        </w:rPr>
        <w:t>co 2 miesiące.</w:t>
      </w:r>
    </w:p>
    <w:bookmarkEnd w:id="8"/>
    <w:bookmarkEnd w:id="9"/>
    <w:bookmarkEnd w:id="10"/>
    <w:p w14:paraId="6A7F4EDE" w14:textId="77777777" w:rsidR="00936BD7" w:rsidRPr="001C0915" w:rsidRDefault="00936BD7">
      <w:pPr>
        <w:pStyle w:val="Akapitzlist"/>
        <w:numPr>
          <w:ilvl w:val="0"/>
          <w:numId w:val="27"/>
        </w:numPr>
        <w:autoSpaceDE w:val="0"/>
        <w:autoSpaceDN w:val="0"/>
        <w:adjustRightInd w:val="0"/>
        <w:spacing w:after="60" w:line="240" w:lineRule="auto"/>
        <w:ind w:left="284"/>
        <w:rPr>
          <w:rFonts w:ascii="Verdana" w:hAnsi="Verdana"/>
          <w:b/>
          <w:sz w:val="20"/>
          <w:szCs w:val="20"/>
        </w:rPr>
      </w:pPr>
      <w:r w:rsidRPr="001C0915">
        <w:rPr>
          <w:rFonts w:ascii="Verdana" w:hAnsi="Verdana" w:cs="TimesNewRoman"/>
          <w:b/>
          <w:bCs/>
          <w:sz w:val="20"/>
          <w:szCs w:val="20"/>
        </w:rPr>
        <w:t>Pozostałe</w:t>
      </w:r>
      <w:r w:rsidRPr="001C0915">
        <w:rPr>
          <w:rFonts w:ascii="Verdana" w:hAnsi="Verdana" w:cs="TimesNewRoman"/>
          <w:b/>
          <w:sz w:val="20"/>
          <w:szCs w:val="20"/>
        </w:rPr>
        <w:t xml:space="preserve"> </w:t>
      </w:r>
      <w:r w:rsidRPr="001C0915">
        <w:rPr>
          <w:rFonts w:ascii="Verdana" w:hAnsi="Verdana"/>
          <w:b/>
          <w:sz w:val="20"/>
          <w:szCs w:val="20"/>
        </w:rPr>
        <w:t>wymagania do spełnienia wspólne dla w schroniska dla bezdomnych mężczyzn – MODUŁ A i schroniska z usługami opiekuńczymi – MODUŁ B:</w:t>
      </w:r>
    </w:p>
    <w:p w14:paraId="31017C48" w14:textId="77777777" w:rsidR="00936BD7" w:rsidRPr="001C0915" w:rsidRDefault="00936BD7">
      <w:pPr>
        <w:pStyle w:val="Akapitzlist"/>
        <w:numPr>
          <w:ilvl w:val="0"/>
          <w:numId w:val="17"/>
        </w:numPr>
        <w:tabs>
          <w:tab w:val="left" w:pos="567"/>
          <w:tab w:val="left" w:pos="709"/>
        </w:tabs>
        <w:spacing w:after="60" w:line="240" w:lineRule="auto"/>
        <w:ind w:left="567" w:hanging="425"/>
        <w:rPr>
          <w:rFonts w:ascii="Verdana" w:hAnsi="Verdana"/>
          <w:sz w:val="20"/>
          <w:szCs w:val="20"/>
        </w:rPr>
      </w:pPr>
      <w:r w:rsidRPr="001C0915">
        <w:rPr>
          <w:rFonts w:ascii="Verdana" w:hAnsi="Verdana"/>
          <w:sz w:val="20"/>
          <w:szCs w:val="20"/>
        </w:rPr>
        <w:t>możliwość całodobowego przebywania w schronisku,</w:t>
      </w:r>
    </w:p>
    <w:p w14:paraId="2109A3A2" w14:textId="77777777" w:rsidR="00936BD7" w:rsidRPr="001C0915" w:rsidRDefault="00936BD7">
      <w:pPr>
        <w:pStyle w:val="Akapitzlist"/>
        <w:numPr>
          <w:ilvl w:val="0"/>
          <w:numId w:val="17"/>
        </w:numPr>
        <w:tabs>
          <w:tab w:val="left" w:pos="567"/>
          <w:tab w:val="left" w:pos="709"/>
        </w:tabs>
        <w:spacing w:after="60" w:line="240" w:lineRule="auto"/>
        <w:ind w:left="567" w:hanging="425"/>
        <w:rPr>
          <w:rFonts w:ascii="Verdana" w:hAnsi="Verdana"/>
          <w:sz w:val="20"/>
          <w:szCs w:val="20"/>
        </w:rPr>
      </w:pPr>
      <w:r w:rsidRPr="001C0915">
        <w:rPr>
          <w:rFonts w:ascii="Verdana" w:hAnsi="Verdana"/>
          <w:sz w:val="20"/>
          <w:szCs w:val="20"/>
        </w:rPr>
        <w:t xml:space="preserve">utrzymanie obiektu w stanie spełniającym wymagania </w:t>
      </w:r>
      <w:proofErr w:type="spellStart"/>
      <w:r w:rsidRPr="001C0915">
        <w:rPr>
          <w:rFonts w:ascii="Verdana" w:hAnsi="Verdana"/>
          <w:sz w:val="20"/>
          <w:szCs w:val="20"/>
        </w:rPr>
        <w:t>sanitarno</w:t>
      </w:r>
      <w:proofErr w:type="spellEnd"/>
      <w:r w:rsidRPr="001C0915">
        <w:rPr>
          <w:rFonts w:ascii="Verdana" w:hAnsi="Verdana"/>
          <w:sz w:val="20"/>
          <w:szCs w:val="20"/>
        </w:rPr>
        <w:t xml:space="preserve">–epidemiologiczne, przeciwpożarowe oraz inne do prowadzenia wskazanej działalności, </w:t>
      </w:r>
    </w:p>
    <w:p w14:paraId="09D750A7" w14:textId="77777777" w:rsidR="00936BD7" w:rsidRPr="001C0915" w:rsidRDefault="00936BD7">
      <w:pPr>
        <w:pStyle w:val="Akapitzlist"/>
        <w:numPr>
          <w:ilvl w:val="0"/>
          <w:numId w:val="17"/>
        </w:numPr>
        <w:tabs>
          <w:tab w:val="left" w:pos="567"/>
          <w:tab w:val="left" w:pos="709"/>
        </w:tabs>
        <w:spacing w:after="60" w:line="240" w:lineRule="auto"/>
        <w:ind w:left="567" w:hanging="425"/>
        <w:rPr>
          <w:rFonts w:ascii="Verdana" w:hAnsi="Verdana"/>
          <w:sz w:val="20"/>
          <w:szCs w:val="20"/>
        </w:rPr>
      </w:pPr>
      <w:r w:rsidRPr="001C0915">
        <w:rPr>
          <w:rFonts w:ascii="Verdana" w:hAnsi="Verdana"/>
          <w:sz w:val="20"/>
          <w:szCs w:val="20"/>
        </w:rPr>
        <w:lastRenderedPageBreak/>
        <w:t xml:space="preserve">zapewnienie stałego dostępu do podstawowych środków czystości i higieny tj. ręcznik, mydło, papier toaletowy, środki dezynfekujące, </w:t>
      </w:r>
    </w:p>
    <w:p w14:paraId="243DBF22" w14:textId="77777777" w:rsidR="00936BD7" w:rsidRPr="001C0915" w:rsidRDefault="00936BD7">
      <w:pPr>
        <w:pStyle w:val="Akapitzlist"/>
        <w:numPr>
          <w:ilvl w:val="0"/>
          <w:numId w:val="17"/>
        </w:numPr>
        <w:tabs>
          <w:tab w:val="left" w:pos="567"/>
          <w:tab w:val="left" w:pos="709"/>
        </w:tabs>
        <w:spacing w:after="60" w:line="240" w:lineRule="auto"/>
        <w:ind w:left="567" w:hanging="425"/>
        <w:rPr>
          <w:rFonts w:ascii="Verdana" w:hAnsi="Verdana"/>
          <w:sz w:val="20"/>
          <w:szCs w:val="20"/>
        </w:rPr>
      </w:pPr>
      <w:r w:rsidRPr="001C0915">
        <w:rPr>
          <w:rFonts w:ascii="Verdana" w:hAnsi="Verdana"/>
          <w:sz w:val="20"/>
          <w:szCs w:val="20"/>
        </w:rPr>
        <w:t>zapewnienie pościeli oraz jej wymiany w miarę potrzeb jednak nie rzadziej niż raz na dwa tygodnie,</w:t>
      </w:r>
    </w:p>
    <w:p w14:paraId="6FDA321F" w14:textId="77777777" w:rsidR="00936BD7" w:rsidRPr="001C0915" w:rsidRDefault="00936BD7">
      <w:pPr>
        <w:pStyle w:val="Akapitzlist"/>
        <w:numPr>
          <w:ilvl w:val="0"/>
          <w:numId w:val="17"/>
        </w:numPr>
        <w:tabs>
          <w:tab w:val="left" w:pos="567"/>
          <w:tab w:val="left" w:pos="709"/>
        </w:tabs>
        <w:spacing w:after="60" w:line="240" w:lineRule="auto"/>
        <w:ind w:left="567" w:hanging="425"/>
        <w:rPr>
          <w:rFonts w:ascii="Verdana" w:hAnsi="Verdana"/>
          <w:sz w:val="20"/>
          <w:szCs w:val="20"/>
        </w:rPr>
      </w:pPr>
      <w:r w:rsidRPr="001C0915">
        <w:rPr>
          <w:rFonts w:ascii="Verdana" w:hAnsi="Verdana"/>
          <w:sz w:val="20"/>
          <w:szCs w:val="20"/>
        </w:rPr>
        <w:t>wyznaczenie przez Wykonawcę osoby do kontaktów z przedstawicielami Zamawiającego,</w:t>
      </w:r>
    </w:p>
    <w:p w14:paraId="20C1C700" w14:textId="2F737880" w:rsidR="00936BD7" w:rsidRPr="001C0915" w:rsidRDefault="00936BD7">
      <w:pPr>
        <w:pStyle w:val="Akapitzlist"/>
        <w:numPr>
          <w:ilvl w:val="0"/>
          <w:numId w:val="17"/>
        </w:numPr>
        <w:tabs>
          <w:tab w:val="left" w:pos="567"/>
          <w:tab w:val="left" w:pos="709"/>
        </w:tabs>
        <w:spacing w:after="60" w:line="240" w:lineRule="auto"/>
        <w:ind w:left="567" w:hanging="425"/>
        <w:rPr>
          <w:rFonts w:ascii="Verdana" w:hAnsi="Verdana"/>
          <w:sz w:val="20"/>
          <w:szCs w:val="20"/>
        </w:rPr>
      </w:pPr>
      <w:r w:rsidRPr="001C0915">
        <w:rPr>
          <w:rFonts w:ascii="Verdana" w:hAnsi="Verdana"/>
          <w:sz w:val="20"/>
          <w:szCs w:val="20"/>
        </w:rPr>
        <w:t xml:space="preserve">możliwość całodobowego kontaktu telefonicznego </w:t>
      </w:r>
      <w:r w:rsidR="00C92D69" w:rsidRPr="001C0915">
        <w:rPr>
          <w:rFonts w:ascii="Verdana" w:hAnsi="Verdana"/>
          <w:sz w:val="20"/>
          <w:szCs w:val="20"/>
        </w:rPr>
        <w:t xml:space="preserve">Zamawiającego </w:t>
      </w:r>
      <w:r w:rsidRPr="001C0915">
        <w:rPr>
          <w:rFonts w:ascii="Verdana" w:hAnsi="Verdana"/>
          <w:sz w:val="20"/>
          <w:szCs w:val="20"/>
        </w:rPr>
        <w:t>z</w:t>
      </w:r>
      <w:r w:rsidR="00C92D69" w:rsidRPr="001C0915">
        <w:rPr>
          <w:rFonts w:ascii="Verdana" w:hAnsi="Verdana"/>
          <w:sz w:val="20"/>
          <w:szCs w:val="20"/>
        </w:rPr>
        <w:t> </w:t>
      </w:r>
      <w:r w:rsidRPr="001C0915">
        <w:rPr>
          <w:rFonts w:ascii="Verdana" w:hAnsi="Verdana"/>
          <w:sz w:val="20"/>
          <w:szCs w:val="20"/>
        </w:rPr>
        <w:t xml:space="preserve">personelem schroniska,  </w:t>
      </w:r>
    </w:p>
    <w:p w14:paraId="44FC08AA" w14:textId="077969B9" w:rsidR="00936BD7" w:rsidRPr="001C0915" w:rsidRDefault="00936BD7">
      <w:pPr>
        <w:pStyle w:val="Akapitzlist"/>
        <w:numPr>
          <w:ilvl w:val="0"/>
          <w:numId w:val="17"/>
        </w:numPr>
        <w:tabs>
          <w:tab w:val="left" w:pos="567"/>
          <w:tab w:val="left" w:pos="709"/>
        </w:tabs>
        <w:spacing w:after="60" w:line="240" w:lineRule="auto"/>
        <w:ind w:left="567" w:hanging="425"/>
        <w:rPr>
          <w:rFonts w:ascii="Verdana" w:hAnsi="Verdana"/>
          <w:sz w:val="20"/>
          <w:szCs w:val="20"/>
        </w:rPr>
      </w:pPr>
      <w:r w:rsidRPr="001C0915">
        <w:rPr>
          <w:rFonts w:ascii="Verdana" w:hAnsi="Verdana"/>
          <w:sz w:val="20"/>
          <w:szCs w:val="20"/>
        </w:rPr>
        <w:t xml:space="preserve">przyjęcie osoby bezdomnej do schroniska w dni robocze </w:t>
      </w:r>
      <w:bookmarkStart w:id="11" w:name="_Hlk493497975"/>
      <w:r w:rsidRPr="001C0915">
        <w:rPr>
          <w:rFonts w:ascii="Verdana" w:hAnsi="Verdana"/>
          <w:sz w:val="20"/>
          <w:szCs w:val="20"/>
        </w:rPr>
        <w:t>w godz. 8:00-19:00</w:t>
      </w:r>
      <w:bookmarkEnd w:id="11"/>
      <w:r w:rsidRPr="001C0915">
        <w:rPr>
          <w:rFonts w:ascii="Verdana" w:hAnsi="Verdana"/>
          <w:sz w:val="20"/>
          <w:szCs w:val="20"/>
        </w:rPr>
        <w:t xml:space="preserve">, </w:t>
      </w:r>
      <w:r w:rsidR="002D0941" w:rsidRPr="001C0915">
        <w:rPr>
          <w:rFonts w:ascii="Verdana" w:hAnsi="Verdana"/>
          <w:sz w:val="20"/>
          <w:szCs w:val="20"/>
        </w:rPr>
        <w:br/>
      </w:r>
      <w:r w:rsidRPr="001C0915">
        <w:rPr>
          <w:rFonts w:ascii="Verdana" w:hAnsi="Verdana"/>
          <w:sz w:val="20"/>
          <w:szCs w:val="20"/>
        </w:rPr>
        <w:t>na podstawie skierowania Zamawiającego przekazanego drogą elektroniczną,</w:t>
      </w:r>
    </w:p>
    <w:p w14:paraId="13E54E68" w14:textId="38D529ED" w:rsidR="00936BD7" w:rsidRPr="001C0915" w:rsidRDefault="00936BD7">
      <w:pPr>
        <w:pStyle w:val="Akapitzlist"/>
        <w:numPr>
          <w:ilvl w:val="0"/>
          <w:numId w:val="17"/>
        </w:numPr>
        <w:tabs>
          <w:tab w:val="left" w:pos="567"/>
          <w:tab w:val="left" w:pos="709"/>
        </w:tabs>
        <w:spacing w:after="60" w:line="240" w:lineRule="auto"/>
        <w:ind w:left="567" w:hanging="425"/>
        <w:rPr>
          <w:rFonts w:ascii="Verdana" w:hAnsi="Verdana"/>
          <w:sz w:val="20"/>
          <w:szCs w:val="20"/>
        </w:rPr>
      </w:pPr>
      <w:r w:rsidRPr="001C0915">
        <w:rPr>
          <w:rFonts w:ascii="Verdana" w:hAnsi="Verdana"/>
          <w:sz w:val="20"/>
          <w:szCs w:val="20"/>
        </w:rPr>
        <w:t>w sytuacjach wyjątkowych np. warunków atmosferycznych zagrażających zdrowiu i</w:t>
      </w:r>
      <w:r w:rsidR="003D1C00" w:rsidRPr="001C0915">
        <w:rPr>
          <w:rFonts w:ascii="Verdana" w:hAnsi="Verdana"/>
          <w:sz w:val="20"/>
          <w:szCs w:val="20"/>
        </w:rPr>
        <w:t> </w:t>
      </w:r>
      <w:r w:rsidRPr="001C0915">
        <w:rPr>
          <w:rFonts w:ascii="Verdana" w:hAnsi="Verdana"/>
          <w:sz w:val="20"/>
          <w:szCs w:val="20"/>
        </w:rPr>
        <w:t xml:space="preserve">życiu, na zlecenie telefoniczne otrzymane od wyznaczonego pracownika Ośrodka, przyjęcie osoby bezdomnej do placówki, codziennie przez całą dobę, </w:t>
      </w:r>
      <w:bookmarkStart w:id="12" w:name="_Hlk493579036"/>
      <w:r w:rsidRPr="001C0915">
        <w:rPr>
          <w:rFonts w:ascii="Verdana" w:hAnsi="Verdana"/>
          <w:sz w:val="20"/>
          <w:szCs w:val="20"/>
        </w:rPr>
        <w:t>pisemne zlecenie zostanie przekazane przez Zamawiającego w formie elektronicznej pierwszego dnia roboczego następującego po zgłoszeniu telefonicznym.</w:t>
      </w:r>
    </w:p>
    <w:bookmarkEnd w:id="12"/>
    <w:p w14:paraId="5EFDADCB" w14:textId="56637EC2" w:rsidR="00936BD7" w:rsidRPr="001C0915" w:rsidRDefault="00936BD7">
      <w:pPr>
        <w:pStyle w:val="Akapitzlist"/>
        <w:numPr>
          <w:ilvl w:val="0"/>
          <w:numId w:val="17"/>
        </w:numPr>
        <w:tabs>
          <w:tab w:val="left" w:pos="567"/>
          <w:tab w:val="left" w:pos="709"/>
        </w:tabs>
        <w:spacing w:after="60" w:line="240" w:lineRule="auto"/>
        <w:ind w:left="567" w:hanging="425"/>
        <w:rPr>
          <w:rFonts w:ascii="Verdana" w:hAnsi="Verdana"/>
          <w:sz w:val="20"/>
          <w:szCs w:val="20"/>
        </w:rPr>
      </w:pPr>
      <w:r w:rsidRPr="001C0915">
        <w:rPr>
          <w:rFonts w:ascii="Verdana" w:hAnsi="Verdana"/>
          <w:sz w:val="20"/>
          <w:szCs w:val="20"/>
        </w:rPr>
        <w:t xml:space="preserve">sporządzenie przez Wykonawcę regulaminu placówki, </w:t>
      </w:r>
      <w:bookmarkStart w:id="13" w:name="_Hlk64286127"/>
      <w:r w:rsidRPr="001C0915">
        <w:rPr>
          <w:rFonts w:ascii="Verdana" w:hAnsi="Verdana"/>
          <w:sz w:val="20"/>
          <w:szCs w:val="20"/>
        </w:rPr>
        <w:t>określającego zasady współżycia i</w:t>
      </w:r>
      <w:r w:rsidR="003D1C00" w:rsidRPr="001C0915">
        <w:rPr>
          <w:rFonts w:ascii="Verdana" w:hAnsi="Verdana"/>
          <w:sz w:val="20"/>
          <w:szCs w:val="20"/>
        </w:rPr>
        <w:t xml:space="preserve"> </w:t>
      </w:r>
      <w:r w:rsidRPr="001C0915">
        <w:rPr>
          <w:rFonts w:ascii="Verdana" w:hAnsi="Verdana"/>
          <w:sz w:val="20"/>
          <w:szCs w:val="20"/>
        </w:rPr>
        <w:t>gwarantującego wszystkim skierowanym osobom bezpieczny pobyt z poszanowaniem godności i prawa do samostanowienia</w:t>
      </w:r>
      <w:bookmarkEnd w:id="13"/>
      <w:r w:rsidRPr="001C0915">
        <w:rPr>
          <w:rFonts w:ascii="Verdana" w:hAnsi="Verdana"/>
          <w:sz w:val="20"/>
          <w:szCs w:val="20"/>
        </w:rPr>
        <w:t xml:space="preserve"> oraz przeciwdziałający praktykom niehumanitarnym i dyskryminującym ze strony personelu i współmieszkańców, </w:t>
      </w:r>
    </w:p>
    <w:p w14:paraId="45011F8F" w14:textId="77777777" w:rsidR="00936BD7" w:rsidRPr="001C0915" w:rsidRDefault="00936BD7">
      <w:pPr>
        <w:pStyle w:val="Akapitzlist"/>
        <w:numPr>
          <w:ilvl w:val="0"/>
          <w:numId w:val="17"/>
        </w:numPr>
        <w:tabs>
          <w:tab w:val="left" w:pos="567"/>
          <w:tab w:val="left" w:pos="709"/>
        </w:tabs>
        <w:spacing w:after="60" w:line="240" w:lineRule="auto"/>
        <w:ind w:left="567" w:hanging="425"/>
        <w:rPr>
          <w:rFonts w:ascii="Verdana" w:hAnsi="Verdana"/>
          <w:sz w:val="20"/>
          <w:szCs w:val="20"/>
        </w:rPr>
      </w:pPr>
      <w:bookmarkStart w:id="14" w:name="_Hlk95296521"/>
      <w:r w:rsidRPr="001C0915">
        <w:rPr>
          <w:rFonts w:ascii="Verdana" w:hAnsi="Verdana"/>
          <w:sz w:val="20"/>
          <w:szCs w:val="20"/>
        </w:rPr>
        <w:t xml:space="preserve">przedstawienie Zamawiającemu do zaakceptowania regulaminu placówki </w:t>
      </w:r>
      <w:bookmarkEnd w:id="14"/>
      <w:r w:rsidRPr="001C0915">
        <w:rPr>
          <w:rFonts w:ascii="Verdana" w:hAnsi="Verdana"/>
          <w:sz w:val="20"/>
          <w:szCs w:val="20"/>
        </w:rPr>
        <w:t>oraz konsultowanie i uzgadnianie wszelkich wprowadzonych zmian w regulaminie,</w:t>
      </w:r>
    </w:p>
    <w:p w14:paraId="5724907B" w14:textId="77777777" w:rsidR="00936BD7" w:rsidRPr="001C0915" w:rsidRDefault="00936BD7">
      <w:pPr>
        <w:pStyle w:val="Akapitzlist"/>
        <w:numPr>
          <w:ilvl w:val="0"/>
          <w:numId w:val="17"/>
        </w:numPr>
        <w:tabs>
          <w:tab w:val="left" w:pos="567"/>
          <w:tab w:val="left" w:pos="709"/>
        </w:tabs>
        <w:spacing w:after="60" w:line="240" w:lineRule="auto"/>
        <w:ind w:left="567" w:hanging="425"/>
        <w:rPr>
          <w:rFonts w:ascii="Verdana" w:hAnsi="Verdana"/>
          <w:sz w:val="20"/>
          <w:szCs w:val="20"/>
        </w:rPr>
      </w:pPr>
      <w:r w:rsidRPr="001C0915">
        <w:rPr>
          <w:rFonts w:ascii="Verdana" w:hAnsi="Verdana"/>
          <w:sz w:val="20"/>
          <w:szCs w:val="20"/>
        </w:rPr>
        <w:t>zapoznanie wszystkich osób przyjmowanych do placówki z regulaminem, uzyskanie od klientów pisemnego oświadczenia o zapoznaniu się z regulaminem i zobowiązaniem do jego przestrzegania,</w:t>
      </w:r>
    </w:p>
    <w:p w14:paraId="30C7AF3A" w14:textId="3F8E0D87" w:rsidR="00936BD7" w:rsidRPr="001C0915" w:rsidRDefault="00936BD7">
      <w:pPr>
        <w:pStyle w:val="Akapitzlist"/>
        <w:numPr>
          <w:ilvl w:val="0"/>
          <w:numId w:val="17"/>
        </w:numPr>
        <w:tabs>
          <w:tab w:val="left" w:pos="567"/>
          <w:tab w:val="left" w:pos="709"/>
        </w:tabs>
        <w:spacing w:after="60" w:line="240" w:lineRule="auto"/>
        <w:ind w:left="567" w:hanging="425"/>
        <w:rPr>
          <w:rFonts w:ascii="Verdana" w:hAnsi="Verdana"/>
          <w:sz w:val="20"/>
          <w:szCs w:val="20"/>
        </w:rPr>
      </w:pPr>
      <w:r w:rsidRPr="001C0915">
        <w:rPr>
          <w:rFonts w:ascii="Verdana" w:hAnsi="Verdana"/>
          <w:sz w:val="20"/>
          <w:szCs w:val="20"/>
        </w:rPr>
        <w:t>bieżące informowanie Zamawiającego o każdym przypadku usunięcia osoby</w:t>
      </w:r>
      <w:r w:rsidR="003D1C00" w:rsidRPr="001C0915">
        <w:rPr>
          <w:rFonts w:ascii="Verdana" w:hAnsi="Verdana"/>
          <w:sz w:val="20"/>
          <w:szCs w:val="20"/>
        </w:rPr>
        <w:t xml:space="preserve"> </w:t>
      </w:r>
      <w:r w:rsidRPr="001C0915">
        <w:rPr>
          <w:rFonts w:ascii="Verdana" w:hAnsi="Verdana"/>
          <w:sz w:val="20"/>
          <w:szCs w:val="20"/>
        </w:rPr>
        <w:t>z</w:t>
      </w:r>
      <w:r w:rsidR="003D1C00" w:rsidRPr="001C0915">
        <w:rPr>
          <w:rFonts w:ascii="Verdana" w:hAnsi="Verdana"/>
          <w:sz w:val="20"/>
          <w:szCs w:val="20"/>
        </w:rPr>
        <w:t> </w:t>
      </w:r>
      <w:r w:rsidRPr="001C0915">
        <w:rPr>
          <w:rFonts w:ascii="Verdana" w:hAnsi="Verdana"/>
          <w:sz w:val="20"/>
          <w:szCs w:val="20"/>
        </w:rPr>
        <w:t xml:space="preserve">placówki z powodu nieprzestrzegania regulaminu lub dobrowolnego opuszczenia placówki przez  osobę skierowaną, </w:t>
      </w:r>
    </w:p>
    <w:p w14:paraId="779A172A" w14:textId="62002BA1" w:rsidR="00936BD7" w:rsidRPr="001C0915" w:rsidRDefault="00936BD7" w:rsidP="003D1C00">
      <w:pPr>
        <w:pStyle w:val="Akapitzlist"/>
        <w:numPr>
          <w:ilvl w:val="0"/>
          <w:numId w:val="17"/>
        </w:numPr>
        <w:spacing w:after="160" w:line="259" w:lineRule="auto"/>
        <w:ind w:left="567" w:hanging="567"/>
        <w:rPr>
          <w:rFonts w:ascii="Verdana" w:hAnsi="Verdana"/>
          <w:sz w:val="20"/>
          <w:szCs w:val="20"/>
        </w:rPr>
      </w:pPr>
      <w:r w:rsidRPr="001C0915">
        <w:rPr>
          <w:rFonts w:ascii="Verdana" w:hAnsi="Verdana"/>
          <w:b/>
          <w:bCs/>
          <w:sz w:val="20"/>
          <w:szCs w:val="20"/>
        </w:rPr>
        <w:t xml:space="preserve">prowadzenie pracy socjalnej minimum 20 godzin w tygodniu w obszarach wymienionych w </w:t>
      </w:r>
      <w:r w:rsidR="003D1C00" w:rsidRPr="001C0915">
        <w:rPr>
          <w:rFonts w:ascii="Verdana" w:hAnsi="Verdana"/>
          <w:b/>
          <w:bCs/>
          <w:sz w:val="20"/>
          <w:szCs w:val="20"/>
        </w:rPr>
        <w:t>ust. 3 pkt 17)</w:t>
      </w:r>
      <w:r w:rsidRPr="001C0915">
        <w:rPr>
          <w:rFonts w:ascii="Verdana" w:hAnsi="Verdana"/>
          <w:b/>
          <w:bCs/>
          <w:sz w:val="20"/>
          <w:szCs w:val="20"/>
        </w:rPr>
        <w:t>.</w:t>
      </w:r>
    </w:p>
    <w:p w14:paraId="6D7790F4" w14:textId="5074287E" w:rsidR="00936BD7" w:rsidRPr="001C0915" w:rsidRDefault="00936BD7">
      <w:pPr>
        <w:pStyle w:val="Akapitzlist"/>
        <w:numPr>
          <w:ilvl w:val="0"/>
          <w:numId w:val="17"/>
        </w:numPr>
        <w:tabs>
          <w:tab w:val="left" w:pos="567"/>
          <w:tab w:val="left" w:pos="709"/>
        </w:tabs>
        <w:spacing w:after="60" w:line="240" w:lineRule="auto"/>
        <w:ind w:left="567" w:hanging="425"/>
        <w:rPr>
          <w:rFonts w:ascii="Verdana" w:hAnsi="Verdana"/>
          <w:sz w:val="20"/>
          <w:szCs w:val="20"/>
        </w:rPr>
      </w:pPr>
      <w:r w:rsidRPr="001C0915">
        <w:rPr>
          <w:rFonts w:ascii="Verdana" w:hAnsi="Verdana"/>
          <w:sz w:val="20"/>
          <w:szCs w:val="20"/>
        </w:rPr>
        <w:t>prowadzenie dokumentacji dotyczącej przebywających w niej osób umożliwiającą ich identyfikację oraz dokumentację działalności placówki</w:t>
      </w:r>
      <w:r w:rsidR="00CF16E1" w:rsidRPr="001C0915">
        <w:rPr>
          <w:rFonts w:ascii="Verdana" w:hAnsi="Verdana"/>
          <w:sz w:val="20"/>
          <w:szCs w:val="20"/>
        </w:rPr>
        <w:t>:</w:t>
      </w:r>
    </w:p>
    <w:p w14:paraId="1F00D3A8" w14:textId="13425AEB" w:rsidR="00936BD7" w:rsidRPr="001C0915" w:rsidRDefault="00936BD7">
      <w:pPr>
        <w:pStyle w:val="Akapitzlist"/>
        <w:numPr>
          <w:ilvl w:val="0"/>
          <w:numId w:val="6"/>
        </w:numPr>
        <w:spacing w:after="60" w:line="240" w:lineRule="auto"/>
        <w:ind w:left="1134" w:hanging="567"/>
        <w:rPr>
          <w:rFonts w:ascii="Verdana" w:hAnsi="Verdana"/>
          <w:sz w:val="20"/>
          <w:szCs w:val="20"/>
        </w:rPr>
      </w:pPr>
      <w:r w:rsidRPr="001C0915">
        <w:rPr>
          <w:rFonts w:ascii="Verdana" w:hAnsi="Verdana"/>
          <w:sz w:val="20"/>
          <w:szCs w:val="20"/>
        </w:rPr>
        <w:t>list</w:t>
      </w:r>
      <w:r w:rsidR="00CF16E1" w:rsidRPr="001C0915">
        <w:rPr>
          <w:rFonts w:ascii="Verdana" w:hAnsi="Verdana"/>
          <w:sz w:val="20"/>
          <w:szCs w:val="20"/>
        </w:rPr>
        <w:t>y</w:t>
      </w:r>
      <w:r w:rsidRPr="001C0915">
        <w:rPr>
          <w:rFonts w:ascii="Verdana" w:hAnsi="Verdana"/>
          <w:sz w:val="20"/>
          <w:szCs w:val="20"/>
        </w:rPr>
        <w:t xml:space="preserve"> obecności mieszkańców,</w:t>
      </w:r>
    </w:p>
    <w:p w14:paraId="7DC4A6F9" w14:textId="0A2750A3" w:rsidR="00936BD7" w:rsidRPr="001C0915" w:rsidRDefault="00936BD7">
      <w:pPr>
        <w:pStyle w:val="Akapitzlist"/>
        <w:numPr>
          <w:ilvl w:val="0"/>
          <w:numId w:val="6"/>
        </w:numPr>
        <w:spacing w:after="60" w:line="240" w:lineRule="auto"/>
        <w:ind w:left="1134" w:hanging="567"/>
        <w:rPr>
          <w:rFonts w:ascii="Verdana" w:hAnsi="Verdana"/>
          <w:sz w:val="20"/>
          <w:szCs w:val="20"/>
        </w:rPr>
      </w:pPr>
      <w:r w:rsidRPr="001C0915">
        <w:rPr>
          <w:rFonts w:ascii="Verdana" w:hAnsi="Verdana"/>
          <w:sz w:val="20"/>
          <w:szCs w:val="20"/>
        </w:rPr>
        <w:t>indywidualn</w:t>
      </w:r>
      <w:r w:rsidR="00CF16E1" w:rsidRPr="001C0915">
        <w:rPr>
          <w:rFonts w:ascii="Verdana" w:hAnsi="Verdana"/>
          <w:sz w:val="20"/>
          <w:szCs w:val="20"/>
        </w:rPr>
        <w:t>ą</w:t>
      </w:r>
      <w:r w:rsidRPr="001C0915">
        <w:rPr>
          <w:rFonts w:ascii="Verdana" w:hAnsi="Verdana"/>
          <w:sz w:val="20"/>
          <w:szCs w:val="20"/>
        </w:rPr>
        <w:t xml:space="preserve"> dokumentacj</w:t>
      </w:r>
      <w:r w:rsidR="00CF16E1" w:rsidRPr="001C0915">
        <w:rPr>
          <w:rFonts w:ascii="Verdana" w:hAnsi="Verdana"/>
          <w:sz w:val="20"/>
          <w:szCs w:val="20"/>
        </w:rPr>
        <w:t>ę</w:t>
      </w:r>
      <w:r w:rsidRPr="001C0915">
        <w:rPr>
          <w:rFonts w:ascii="Verdana" w:hAnsi="Verdana"/>
          <w:sz w:val="20"/>
          <w:szCs w:val="20"/>
        </w:rPr>
        <w:t xml:space="preserve"> mieszkańca zawierającej </w:t>
      </w:r>
      <w:r w:rsidR="007E526A" w:rsidRPr="001C0915">
        <w:rPr>
          <w:rFonts w:ascii="Verdana" w:hAnsi="Verdana"/>
          <w:sz w:val="20"/>
          <w:szCs w:val="20"/>
        </w:rPr>
        <w:t xml:space="preserve">w </w:t>
      </w:r>
      <w:r w:rsidRPr="001C0915">
        <w:rPr>
          <w:rFonts w:ascii="Verdana" w:hAnsi="Verdana"/>
          <w:sz w:val="20"/>
          <w:szCs w:val="20"/>
        </w:rPr>
        <w:t>szczególności:</w:t>
      </w:r>
    </w:p>
    <w:p w14:paraId="7C46A194" w14:textId="77777777" w:rsidR="00936BD7" w:rsidRPr="001C0915" w:rsidRDefault="00936BD7">
      <w:pPr>
        <w:pStyle w:val="Akapitzlist"/>
        <w:numPr>
          <w:ilvl w:val="0"/>
          <w:numId w:val="18"/>
        </w:numPr>
        <w:spacing w:after="60" w:line="240" w:lineRule="auto"/>
        <w:ind w:left="1134" w:hanging="141"/>
        <w:rPr>
          <w:rFonts w:ascii="Verdana" w:hAnsi="Verdana"/>
          <w:sz w:val="20"/>
          <w:szCs w:val="20"/>
        </w:rPr>
      </w:pPr>
      <w:r w:rsidRPr="001C0915">
        <w:rPr>
          <w:rFonts w:ascii="Verdana" w:hAnsi="Verdana"/>
          <w:sz w:val="20"/>
          <w:szCs w:val="20"/>
        </w:rPr>
        <w:t>oświadczenie o zapoznaniu się z regulaminem placówki i zobowiązaniem do jego przestrzegania,</w:t>
      </w:r>
    </w:p>
    <w:p w14:paraId="3CB1A62C" w14:textId="729C3676" w:rsidR="00936BD7" w:rsidRPr="001C0915" w:rsidRDefault="00936BD7">
      <w:pPr>
        <w:pStyle w:val="Akapitzlist"/>
        <w:numPr>
          <w:ilvl w:val="0"/>
          <w:numId w:val="18"/>
        </w:numPr>
        <w:spacing w:after="60" w:line="240" w:lineRule="auto"/>
        <w:ind w:left="1134" w:hanging="141"/>
        <w:rPr>
          <w:rFonts w:ascii="Verdana" w:hAnsi="Verdana"/>
          <w:sz w:val="20"/>
          <w:szCs w:val="20"/>
        </w:rPr>
      </w:pPr>
      <w:r w:rsidRPr="001C0915">
        <w:rPr>
          <w:rFonts w:ascii="Verdana" w:hAnsi="Verdana"/>
          <w:sz w:val="20"/>
          <w:szCs w:val="20"/>
        </w:rPr>
        <w:t>opis podejmowanych działań z klientem</w:t>
      </w:r>
      <w:r w:rsidR="007E526A" w:rsidRPr="001C0915">
        <w:rPr>
          <w:rFonts w:ascii="Verdana" w:hAnsi="Verdana"/>
          <w:sz w:val="20"/>
          <w:szCs w:val="20"/>
        </w:rPr>
        <w:t>.</w:t>
      </w:r>
    </w:p>
    <w:p w14:paraId="0640C61F" w14:textId="76B36571" w:rsidR="00936BD7" w:rsidRPr="001C0915" w:rsidRDefault="00936BD7">
      <w:pPr>
        <w:pStyle w:val="Akapitzlist"/>
        <w:numPr>
          <w:ilvl w:val="0"/>
          <w:numId w:val="6"/>
        </w:numPr>
        <w:spacing w:after="60" w:line="240" w:lineRule="auto"/>
        <w:ind w:left="1134" w:hanging="567"/>
        <w:rPr>
          <w:rFonts w:ascii="Verdana" w:hAnsi="Verdana"/>
          <w:sz w:val="20"/>
          <w:szCs w:val="20"/>
        </w:rPr>
      </w:pPr>
      <w:bookmarkStart w:id="15" w:name="_Hlk95298703"/>
      <w:r w:rsidRPr="001C0915">
        <w:rPr>
          <w:rFonts w:ascii="Verdana" w:hAnsi="Verdana"/>
          <w:sz w:val="20"/>
          <w:szCs w:val="20"/>
        </w:rPr>
        <w:t>monitorowani</w:t>
      </w:r>
      <w:r w:rsidR="007E526A" w:rsidRPr="001C0915">
        <w:rPr>
          <w:rFonts w:ascii="Verdana" w:hAnsi="Verdana"/>
          <w:sz w:val="20"/>
          <w:szCs w:val="20"/>
        </w:rPr>
        <w:t>a</w:t>
      </w:r>
      <w:r w:rsidRPr="001C0915">
        <w:rPr>
          <w:rFonts w:ascii="Verdana" w:hAnsi="Verdana"/>
          <w:sz w:val="20"/>
          <w:szCs w:val="20"/>
        </w:rPr>
        <w:t xml:space="preserve"> i realizacj</w:t>
      </w:r>
      <w:r w:rsidR="007E526A" w:rsidRPr="001C0915">
        <w:rPr>
          <w:rFonts w:ascii="Verdana" w:hAnsi="Verdana"/>
          <w:sz w:val="20"/>
          <w:szCs w:val="20"/>
        </w:rPr>
        <w:t>i</w:t>
      </w:r>
      <w:r w:rsidRPr="001C0915">
        <w:rPr>
          <w:rFonts w:ascii="Verdana" w:hAnsi="Verdana"/>
          <w:sz w:val="20"/>
          <w:szCs w:val="20"/>
        </w:rPr>
        <w:t xml:space="preserve"> kontraktów socjalnych zawieranych z mieszkańcami,</w:t>
      </w:r>
    </w:p>
    <w:p w14:paraId="7DFD4875" w14:textId="77777777" w:rsidR="00936BD7" w:rsidRPr="001C0915" w:rsidRDefault="00936BD7">
      <w:pPr>
        <w:pStyle w:val="Akapitzlist"/>
        <w:numPr>
          <w:ilvl w:val="0"/>
          <w:numId w:val="6"/>
        </w:numPr>
        <w:spacing w:after="60" w:line="240" w:lineRule="auto"/>
        <w:ind w:left="1134" w:hanging="567"/>
        <w:rPr>
          <w:rFonts w:ascii="Verdana" w:hAnsi="Verdana"/>
          <w:sz w:val="20"/>
          <w:szCs w:val="20"/>
        </w:rPr>
      </w:pPr>
      <w:r w:rsidRPr="001C0915">
        <w:rPr>
          <w:rFonts w:ascii="Verdana" w:hAnsi="Verdana"/>
          <w:sz w:val="20"/>
          <w:szCs w:val="20"/>
        </w:rPr>
        <w:t>realizacji indywidualnych ścieżek aktywizacji społecznej i zawodowej w oparciu o Indywidualny Program Wychodzenia z Bezdomności,</w:t>
      </w:r>
    </w:p>
    <w:p w14:paraId="78D1AF5B" w14:textId="77777777" w:rsidR="00936BD7" w:rsidRPr="001C0915" w:rsidRDefault="00936BD7">
      <w:pPr>
        <w:pStyle w:val="Akapitzlist"/>
        <w:numPr>
          <w:ilvl w:val="0"/>
          <w:numId w:val="6"/>
        </w:numPr>
        <w:spacing w:after="60" w:line="240" w:lineRule="auto"/>
        <w:ind w:left="1134" w:hanging="567"/>
        <w:rPr>
          <w:rFonts w:ascii="Verdana" w:hAnsi="Verdana"/>
          <w:sz w:val="20"/>
          <w:szCs w:val="20"/>
        </w:rPr>
      </w:pPr>
      <w:r w:rsidRPr="001C0915">
        <w:rPr>
          <w:rFonts w:ascii="Verdana" w:hAnsi="Verdana"/>
          <w:sz w:val="20"/>
          <w:szCs w:val="20"/>
        </w:rPr>
        <w:t>organizacji i udziału w spotkaniach zespołów interdyscyplinarnych, grup wsparcia i treningów i warsztatów,</w:t>
      </w:r>
    </w:p>
    <w:bookmarkEnd w:id="15"/>
    <w:p w14:paraId="1F4123D5" w14:textId="77777777" w:rsidR="00936BD7" w:rsidRPr="001C0915" w:rsidRDefault="00936BD7">
      <w:pPr>
        <w:pStyle w:val="Akapitzlist"/>
        <w:numPr>
          <w:ilvl w:val="0"/>
          <w:numId w:val="17"/>
        </w:numPr>
        <w:tabs>
          <w:tab w:val="left" w:pos="567"/>
          <w:tab w:val="left" w:pos="709"/>
        </w:tabs>
        <w:spacing w:after="60" w:line="240" w:lineRule="auto"/>
        <w:ind w:left="1134" w:hanging="992"/>
        <w:rPr>
          <w:rFonts w:ascii="Verdana" w:hAnsi="Verdana"/>
          <w:sz w:val="20"/>
          <w:szCs w:val="20"/>
        </w:rPr>
      </w:pPr>
      <w:r w:rsidRPr="001C0915">
        <w:rPr>
          <w:rFonts w:ascii="Verdana" w:hAnsi="Verdana"/>
          <w:sz w:val="20"/>
          <w:szCs w:val="20"/>
        </w:rPr>
        <w:t xml:space="preserve">Pobieranie oświadczenia od osoby opuszczającej schronisko o miejscu pobytu. </w:t>
      </w:r>
    </w:p>
    <w:p w14:paraId="210859E7" w14:textId="3A75436C" w:rsidR="00936BD7" w:rsidRPr="001C0915" w:rsidRDefault="00936BD7" w:rsidP="001D483B">
      <w:pPr>
        <w:pStyle w:val="Akapitzlist"/>
        <w:numPr>
          <w:ilvl w:val="0"/>
          <w:numId w:val="17"/>
        </w:numPr>
        <w:tabs>
          <w:tab w:val="left" w:pos="567"/>
          <w:tab w:val="left" w:pos="709"/>
        </w:tabs>
        <w:spacing w:after="60" w:line="240" w:lineRule="auto"/>
        <w:ind w:left="567" w:hanging="425"/>
        <w:rPr>
          <w:rFonts w:ascii="Verdana" w:hAnsi="Verdana"/>
          <w:sz w:val="20"/>
          <w:szCs w:val="20"/>
        </w:rPr>
      </w:pPr>
      <w:bookmarkStart w:id="16" w:name="_Hlk194656252"/>
      <w:r w:rsidRPr="001C0915">
        <w:rPr>
          <w:rFonts w:ascii="Verdana" w:hAnsi="Verdana"/>
          <w:sz w:val="20"/>
          <w:szCs w:val="20"/>
        </w:rPr>
        <w:t xml:space="preserve">Zapewnienie </w:t>
      </w:r>
      <w:r w:rsidR="001D483B" w:rsidRPr="001C0915">
        <w:rPr>
          <w:rFonts w:ascii="Verdana" w:hAnsi="Verdana"/>
          <w:sz w:val="20"/>
          <w:szCs w:val="20"/>
        </w:rPr>
        <w:t xml:space="preserve">przez cały czas trwania umowy </w:t>
      </w:r>
      <w:r w:rsidRPr="001C0915">
        <w:rPr>
          <w:rFonts w:ascii="Verdana" w:hAnsi="Verdana"/>
          <w:sz w:val="20"/>
          <w:szCs w:val="20"/>
        </w:rPr>
        <w:t>niezbędnego wyposażenia schroniska zgodnie z załącznikiem nr</w:t>
      </w:r>
      <w:r w:rsidR="001D483B" w:rsidRPr="001C0915">
        <w:rPr>
          <w:rFonts w:ascii="Verdana" w:hAnsi="Verdana"/>
          <w:sz w:val="20"/>
          <w:szCs w:val="20"/>
        </w:rPr>
        <w:t xml:space="preserve"> 6 do niniejszej umowy,</w:t>
      </w:r>
    </w:p>
    <w:bookmarkEnd w:id="16"/>
    <w:p w14:paraId="360FCB28" w14:textId="5770A6FC" w:rsidR="00936BD7" w:rsidRPr="001C0915" w:rsidRDefault="00936BD7">
      <w:pPr>
        <w:pStyle w:val="Akapitzlist"/>
        <w:numPr>
          <w:ilvl w:val="0"/>
          <w:numId w:val="17"/>
        </w:numPr>
        <w:tabs>
          <w:tab w:val="left" w:pos="567"/>
          <w:tab w:val="left" w:pos="709"/>
        </w:tabs>
        <w:spacing w:after="60" w:line="240" w:lineRule="auto"/>
        <w:ind w:left="567" w:hanging="425"/>
        <w:rPr>
          <w:rFonts w:ascii="Verdana" w:hAnsi="Verdana"/>
          <w:sz w:val="20"/>
          <w:szCs w:val="20"/>
        </w:rPr>
      </w:pPr>
      <w:r w:rsidRPr="001C0915">
        <w:rPr>
          <w:rFonts w:ascii="Verdana" w:hAnsi="Verdana"/>
          <w:sz w:val="20"/>
          <w:szCs w:val="20"/>
        </w:rPr>
        <w:t xml:space="preserve">W ramach przedmiotu zamówienia Wykonawca zobowiązany jest do realizacji działań </w:t>
      </w:r>
      <w:r w:rsidR="007E526A" w:rsidRPr="001C0915">
        <w:rPr>
          <w:rFonts w:ascii="Verdana" w:hAnsi="Verdana"/>
          <w:sz w:val="20"/>
          <w:szCs w:val="20"/>
        </w:rPr>
        <w:t xml:space="preserve">aktywizujących i wspierających, dostosowanych do możliwości i potrzeb mieszkańców, </w:t>
      </w:r>
      <w:r w:rsidRPr="001C0915">
        <w:rPr>
          <w:rFonts w:ascii="Verdana" w:hAnsi="Verdana"/>
          <w:sz w:val="20"/>
          <w:szCs w:val="20"/>
        </w:rPr>
        <w:t>w obszarach</w:t>
      </w:r>
      <w:r w:rsidR="007E526A" w:rsidRPr="001C0915">
        <w:rPr>
          <w:rFonts w:ascii="Verdana" w:hAnsi="Verdana"/>
          <w:sz w:val="20"/>
          <w:szCs w:val="20"/>
        </w:rPr>
        <w:t>:</w:t>
      </w:r>
      <w:r w:rsidRPr="001C0915">
        <w:rPr>
          <w:rFonts w:ascii="Verdana" w:hAnsi="Verdana"/>
          <w:sz w:val="20"/>
          <w:szCs w:val="20"/>
        </w:rPr>
        <w:t xml:space="preserve"> zdrowotnym, społecznym i zawodowym</w:t>
      </w:r>
      <w:r w:rsidR="007E526A" w:rsidRPr="001C0915">
        <w:rPr>
          <w:rFonts w:ascii="Verdana" w:hAnsi="Verdana"/>
          <w:sz w:val="20"/>
          <w:szCs w:val="20"/>
        </w:rPr>
        <w:t>.</w:t>
      </w:r>
      <w:r w:rsidRPr="001C0915">
        <w:rPr>
          <w:rFonts w:ascii="Verdana" w:eastAsiaTheme="minorHAnsi" w:hAnsi="Verdana" w:cs="TimesNewRoman,Bold"/>
          <w:sz w:val="20"/>
          <w:szCs w:val="20"/>
          <w:lang w:eastAsia="en-US"/>
        </w:rPr>
        <w:t xml:space="preserve"> Realizacja usług powinna być ukierunkowana na wzmocnienie kompetencji życiowych mieszkańców oraz reintegrację z otoczeniem.</w:t>
      </w:r>
    </w:p>
    <w:p w14:paraId="16F19174" w14:textId="77777777" w:rsidR="00936BD7" w:rsidRPr="001C0915" w:rsidRDefault="00936BD7">
      <w:pPr>
        <w:pStyle w:val="Akapitzlist"/>
        <w:numPr>
          <w:ilvl w:val="0"/>
          <w:numId w:val="26"/>
        </w:numPr>
        <w:spacing w:after="160" w:line="259" w:lineRule="auto"/>
        <w:ind w:left="709" w:hanging="283"/>
        <w:rPr>
          <w:rFonts w:ascii="Verdana" w:hAnsi="Verdana"/>
          <w:sz w:val="20"/>
          <w:szCs w:val="20"/>
        </w:rPr>
      </w:pPr>
      <w:r w:rsidRPr="001C0915">
        <w:rPr>
          <w:rFonts w:ascii="Verdana" w:hAnsi="Verdana"/>
          <w:b/>
          <w:bCs/>
          <w:sz w:val="20"/>
          <w:szCs w:val="20"/>
          <w:u w:val="single"/>
        </w:rPr>
        <w:t>Obszar zdrowotny</w:t>
      </w:r>
      <w:r w:rsidRPr="001C0915">
        <w:rPr>
          <w:rFonts w:ascii="Verdana" w:hAnsi="Verdana"/>
          <w:b/>
          <w:bCs/>
          <w:sz w:val="20"/>
          <w:szCs w:val="20"/>
        </w:rPr>
        <w:t>:</w:t>
      </w:r>
      <w:r w:rsidRPr="001C0915">
        <w:rPr>
          <w:rFonts w:ascii="Verdana" w:hAnsi="Verdana"/>
          <w:sz w:val="20"/>
          <w:szCs w:val="20"/>
        </w:rPr>
        <w:t xml:space="preserve"> Wykonawca zobowiązany będzie do wspierania mieszkańców w dbaniu o zdrowie fizyczne i psychiczne. Wykonawca będzie organizował regularne działania prozdrowotne: </w:t>
      </w:r>
    </w:p>
    <w:p w14:paraId="4C65D366" w14:textId="77777777" w:rsidR="00936BD7" w:rsidRPr="001C0915" w:rsidRDefault="00936BD7">
      <w:pPr>
        <w:pStyle w:val="Akapitzlist"/>
        <w:numPr>
          <w:ilvl w:val="0"/>
          <w:numId w:val="24"/>
        </w:numPr>
        <w:spacing w:after="160" w:line="259" w:lineRule="auto"/>
        <w:ind w:left="1134" w:hanging="425"/>
        <w:rPr>
          <w:rFonts w:ascii="Verdana" w:hAnsi="Verdana"/>
          <w:sz w:val="20"/>
          <w:szCs w:val="20"/>
        </w:rPr>
      </w:pPr>
      <w:r w:rsidRPr="001C0915">
        <w:rPr>
          <w:rFonts w:ascii="Verdana" w:hAnsi="Verdana"/>
          <w:b/>
          <w:bCs/>
          <w:sz w:val="20"/>
          <w:szCs w:val="20"/>
        </w:rPr>
        <w:t>edukacja zdrowotna i profilaktyka</w:t>
      </w:r>
      <w:r w:rsidRPr="001C0915">
        <w:rPr>
          <w:rFonts w:ascii="Verdana" w:hAnsi="Verdana"/>
          <w:sz w:val="20"/>
          <w:szCs w:val="20"/>
        </w:rPr>
        <w:t xml:space="preserve"> (comiesięczne pogadanki lub warsztaty na tematy higieny, profilaktyki chorób, zdrowego trybu życia), minimum 4 godziny miesięcznie, prowadzone przez osobę posiadającą wykształcenie na </w:t>
      </w:r>
      <w:r w:rsidRPr="001C0915">
        <w:rPr>
          <w:rFonts w:ascii="Verdana" w:hAnsi="Verdana"/>
          <w:sz w:val="20"/>
          <w:szCs w:val="20"/>
        </w:rPr>
        <w:lastRenderedPageBreak/>
        <w:t xml:space="preserve">kierunku medycznym (np.: opiekun medyczny, pielęgniarka, fizjoterapeuta, lekarz). </w:t>
      </w:r>
    </w:p>
    <w:p w14:paraId="638A425F" w14:textId="77777777" w:rsidR="00EF2217" w:rsidRPr="001C0915" w:rsidRDefault="00EF2217">
      <w:pPr>
        <w:pStyle w:val="Akapitzlist"/>
        <w:numPr>
          <w:ilvl w:val="0"/>
          <w:numId w:val="24"/>
        </w:numPr>
        <w:spacing w:after="0" w:line="240" w:lineRule="auto"/>
        <w:ind w:left="1134" w:hanging="425"/>
        <w:rPr>
          <w:rFonts w:ascii="Verdana" w:hAnsi="Verdana"/>
          <w:sz w:val="20"/>
          <w:szCs w:val="20"/>
        </w:rPr>
      </w:pPr>
      <w:r w:rsidRPr="001C0915">
        <w:rPr>
          <w:rFonts w:ascii="Verdana" w:hAnsi="Verdana"/>
          <w:b/>
          <w:bCs/>
          <w:sz w:val="20"/>
          <w:szCs w:val="20"/>
        </w:rPr>
        <w:t>wsparcie psychologiczne</w:t>
      </w:r>
      <w:r w:rsidRPr="001C0915">
        <w:rPr>
          <w:rFonts w:ascii="Verdana" w:hAnsi="Verdana"/>
          <w:sz w:val="20"/>
          <w:szCs w:val="20"/>
        </w:rPr>
        <w:t xml:space="preserve"> (cotygodniowe grupowe spotkania z psychologiem), minimum 2 godziny w tygodniu, prowadzone przez psychologa.</w:t>
      </w:r>
    </w:p>
    <w:p w14:paraId="39E7A870" w14:textId="44ADCA0A" w:rsidR="00936BD7" w:rsidRPr="001C0915" w:rsidRDefault="00936BD7">
      <w:pPr>
        <w:pStyle w:val="Akapitzlist"/>
        <w:numPr>
          <w:ilvl w:val="0"/>
          <w:numId w:val="24"/>
        </w:numPr>
        <w:spacing w:after="160" w:line="259" w:lineRule="auto"/>
        <w:ind w:left="1134" w:hanging="425"/>
        <w:rPr>
          <w:rFonts w:ascii="Verdana" w:hAnsi="Verdana"/>
          <w:sz w:val="20"/>
          <w:szCs w:val="20"/>
        </w:rPr>
      </w:pPr>
      <w:r w:rsidRPr="001C0915">
        <w:rPr>
          <w:rFonts w:ascii="Verdana" w:hAnsi="Verdana"/>
          <w:b/>
          <w:bCs/>
          <w:sz w:val="20"/>
          <w:szCs w:val="20"/>
        </w:rPr>
        <w:t xml:space="preserve">indywidualne konsultacje </w:t>
      </w:r>
      <w:r w:rsidR="00290CC9" w:rsidRPr="001C0915">
        <w:rPr>
          <w:rFonts w:ascii="Verdana" w:hAnsi="Verdana"/>
          <w:b/>
          <w:bCs/>
          <w:sz w:val="20"/>
          <w:szCs w:val="20"/>
        </w:rPr>
        <w:t xml:space="preserve">psychologiczne </w:t>
      </w:r>
      <w:r w:rsidRPr="001C0915">
        <w:rPr>
          <w:rFonts w:ascii="Verdana" w:hAnsi="Verdana"/>
          <w:b/>
          <w:bCs/>
          <w:sz w:val="20"/>
          <w:szCs w:val="20"/>
        </w:rPr>
        <w:t xml:space="preserve">z osobami bezdomnymi </w:t>
      </w:r>
      <w:r w:rsidR="002D0941" w:rsidRPr="001C0915">
        <w:rPr>
          <w:rFonts w:ascii="Verdana" w:hAnsi="Verdana"/>
          <w:b/>
          <w:bCs/>
          <w:sz w:val="20"/>
          <w:szCs w:val="20"/>
        </w:rPr>
        <w:br/>
      </w:r>
      <w:r w:rsidRPr="001C0915">
        <w:rPr>
          <w:rFonts w:ascii="Verdana" w:hAnsi="Verdana"/>
          <w:b/>
          <w:bCs/>
          <w:sz w:val="20"/>
          <w:szCs w:val="20"/>
        </w:rPr>
        <w:t xml:space="preserve">w schronisku </w:t>
      </w:r>
      <w:r w:rsidRPr="001C0915">
        <w:rPr>
          <w:rFonts w:ascii="Verdana" w:hAnsi="Verdana"/>
          <w:sz w:val="20"/>
          <w:szCs w:val="20"/>
        </w:rPr>
        <w:t>w zależności od potrzeb,</w:t>
      </w:r>
    </w:p>
    <w:p w14:paraId="0735A62F" w14:textId="5A2CBA46" w:rsidR="00936BD7" w:rsidRPr="001C0915" w:rsidRDefault="00936BD7">
      <w:pPr>
        <w:pStyle w:val="Akapitzlist"/>
        <w:numPr>
          <w:ilvl w:val="0"/>
          <w:numId w:val="24"/>
        </w:numPr>
        <w:spacing w:after="160" w:line="259" w:lineRule="auto"/>
        <w:ind w:left="1134" w:hanging="425"/>
        <w:rPr>
          <w:rFonts w:ascii="Verdana" w:hAnsi="Verdana"/>
          <w:sz w:val="20"/>
          <w:szCs w:val="20"/>
        </w:rPr>
      </w:pPr>
      <w:r w:rsidRPr="001C0915">
        <w:rPr>
          <w:rFonts w:ascii="Verdana" w:hAnsi="Verdana"/>
          <w:b/>
          <w:bCs/>
          <w:sz w:val="20"/>
          <w:szCs w:val="20"/>
        </w:rPr>
        <w:t>pomoc w dostępie do opieki medycznej</w:t>
      </w:r>
      <w:r w:rsidRPr="001C0915">
        <w:rPr>
          <w:rFonts w:ascii="Verdana" w:hAnsi="Verdana"/>
          <w:sz w:val="20"/>
          <w:szCs w:val="20"/>
        </w:rPr>
        <w:t xml:space="preserve"> (asystowanie w rejestracji do lekarzy specjalistów, organizowanie transportu do przychodni dla osób </w:t>
      </w:r>
      <w:r w:rsidR="002D0941" w:rsidRPr="001C0915">
        <w:rPr>
          <w:rFonts w:ascii="Verdana" w:hAnsi="Verdana"/>
          <w:sz w:val="20"/>
          <w:szCs w:val="20"/>
        </w:rPr>
        <w:br/>
      </w:r>
      <w:r w:rsidRPr="001C0915">
        <w:rPr>
          <w:rFonts w:ascii="Verdana" w:hAnsi="Verdana"/>
          <w:sz w:val="20"/>
          <w:szCs w:val="20"/>
        </w:rPr>
        <w:t xml:space="preserve">o ograniczonej mobilności, przypominanie o wizytach lekarskich) w wymiarze dostosowanym do potrzeb. </w:t>
      </w:r>
    </w:p>
    <w:p w14:paraId="106235D7" w14:textId="77777777" w:rsidR="00EF2217" w:rsidRPr="001C0915" w:rsidRDefault="00EF2217">
      <w:pPr>
        <w:pStyle w:val="Akapitzlist"/>
        <w:numPr>
          <w:ilvl w:val="0"/>
          <w:numId w:val="26"/>
        </w:numPr>
        <w:spacing w:after="160" w:line="259" w:lineRule="auto"/>
        <w:ind w:left="709" w:hanging="283"/>
        <w:rPr>
          <w:rFonts w:ascii="Verdana" w:hAnsi="Verdana"/>
          <w:sz w:val="20"/>
          <w:szCs w:val="20"/>
        </w:rPr>
      </w:pPr>
      <w:r w:rsidRPr="001C0915">
        <w:rPr>
          <w:rFonts w:ascii="Verdana" w:hAnsi="Verdana"/>
          <w:b/>
          <w:bCs/>
          <w:sz w:val="20"/>
          <w:szCs w:val="20"/>
          <w:u w:val="single"/>
        </w:rPr>
        <w:t>Obszar społeczny</w:t>
      </w:r>
      <w:r w:rsidRPr="001C0915">
        <w:rPr>
          <w:rFonts w:ascii="Verdana" w:hAnsi="Verdana"/>
          <w:b/>
          <w:bCs/>
          <w:sz w:val="20"/>
          <w:szCs w:val="20"/>
        </w:rPr>
        <w:t>:</w:t>
      </w:r>
      <w:r w:rsidRPr="001C0915">
        <w:rPr>
          <w:rFonts w:ascii="Verdana" w:hAnsi="Verdana"/>
          <w:sz w:val="20"/>
          <w:szCs w:val="20"/>
        </w:rPr>
        <w:t xml:space="preserve"> Działania w obszarze społecznym mają na celu integrację mieszkańców ze społecznością oraz odbudowę kompetencji społecznych. Wykonawca zobowiązany jest prowadzić:</w:t>
      </w:r>
    </w:p>
    <w:p w14:paraId="22B83B1F" w14:textId="77777777" w:rsidR="00EF2217" w:rsidRPr="001C0915" w:rsidRDefault="00EF2217">
      <w:pPr>
        <w:pStyle w:val="Akapitzlist"/>
        <w:numPr>
          <w:ilvl w:val="0"/>
          <w:numId w:val="32"/>
        </w:numPr>
        <w:spacing w:after="0" w:line="240" w:lineRule="auto"/>
        <w:rPr>
          <w:rFonts w:ascii="Verdana" w:hAnsi="Verdana"/>
          <w:sz w:val="20"/>
          <w:szCs w:val="20"/>
        </w:rPr>
      </w:pPr>
      <w:bookmarkStart w:id="17" w:name="_Hlk199406109"/>
      <w:r w:rsidRPr="001C0915">
        <w:rPr>
          <w:rFonts w:ascii="Verdana" w:hAnsi="Verdana"/>
          <w:b/>
          <w:bCs/>
          <w:sz w:val="20"/>
          <w:szCs w:val="20"/>
        </w:rPr>
        <w:t xml:space="preserve">treningi i warsztaty umiejętności społecznych </w:t>
      </w:r>
      <w:bookmarkEnd w:id="17"/>
      <w:r w:rsidRPr="001C0915">
        <w:rPr>
          <w:rFonts w:ascii="Verdana" w:hAnsi="Verdana"/>
          <w:b/>
          <w:bCs/>
          <w:sz w:val="20"/>
          <w:szCs w:val="20"/>
        </w:rPr>
        <w:t xml:space="preserve">- </w:t>
      </w:r>
      <w:r w:rsidRPr="001C0915">
        <w:rPr>
          <w:rFonts w:ascii="Verdana" w:hAnsi="Verdana"/>
          <w:sz w:val="20"/>
          <w:szCs w:val="20"/>
        </w:rPr>
        <w:t>trening komunikacji interpersonalnej, rozwiązywania konfliktów, asertywności i zarządzania emocjami (zajęcia grupowe prowadzone przez terapeutę lub psychologa lub pracownika socjalnego) minimum 2 godziny w tygodniu,</w:t>
      </w:r>
    </w:p>
    <w:p w14:paraId="10C0C8B7" w14:textId="77777777" w:rsidR="00EF2217" w:rsidRPr="001C0915" w:rsidRDefault="00EF2217">
      <w:pPr>
        <w:pStyle w:val="Akapitzlist"/>
        <w:numPr>
          <w:ilvl w:val="0"/>
          <w:numId w:val="32"/>
        </w:numPr>
        <w:spacing w:after="0" w:line="240" w:lineRule="auto"/>
        <w:rPr>
          <w:rFonts w:ascii="Verdana" w:hAnsi="Verdana"/>
          <w:sz w:val="20"/>
          <w:szCs w:val="20"/>
        </w:rPr>
      </w:pPr>
      <w:r w:rsidRPr="001C0915">
        <w:rPr>
          <w:rFonts w:ascii="Verdana" w:hAnsi="Verdana"/>
          <w:b/>
          <w:bCs/>
          <w:sz w:val="20"/>
          <w:szCs w:val="20"/>
        </w:rPr>
        <w:t>grupy wsparcia</w:t>
      </w:r>
      <w:r w:rsidRPr="001C0915">
        <w:rPr>
          <w:rFonts w:ascii="Verdana" w:hAnsi="Verdana"/>
          <w:sz w:val="20"/>
          <w:szCs w:val="20"/>
        </w:rPr>
        <w:t xml:space="preserve"> – (spotkania mieszkańców z opiekunem, pracownikiem socjalnym lub terapeutą, gdzie mogą dzielić się problemami i wspólnie szukać rozwiązań) minimum 1,5 godziny  w tygodniu, </w:t>
      </w:r>
    </w:p>
    <w:p w14:paraId="56B00CA9" w14:textId="77777777" w:rsidR="00936BD7" w:rsidRPr="001C0915" w:rsidRDefault="00936BD7">
      <w:pPr>
        <w:pStyle w:val="Akapitzlist"/>
        <w:numPr>
          <w:ilvl w:val="0"/>
          <w:numId w:val="26"/>
        </w:numPr>
        <w:spacing w:after="160" w:line="259" w:lineRule="auto"/>
        <w:ind w:left="709" w:hanging="283"/>
        <w:rPr>
          <w:rFonts w:ascii="Verdana" w:hAnsi="Verdana"/>
          <w:sz w:val="20"/>
          <w:szCs w:val="20"/>
        </w:rPr>
      </w:pPr>
      <w:r w:rsidRPr="001C0915">
        <w:rPr>
          <w:rFonts w:ascii="Verdana" w:hAnsi="Verdana"/>
          <w:b/>
          <w:bCs/>
          <w:sz w:val="20"/>
          <w:szCs w:val="20"/>
          <w:u w:val="single"/>
        </w:rPr>
        <w:t>Obszar zawodowy</w:t>
      </w:r>
      <w:r w:rsidRPr="001C0915">
        <w:rPr>
          <w:rFonts w:ascii="Verdana" w:hAnsi="Verdana"/>
          <w:b/>
          <w:bCs/>
          <w:sz w:val="20"/>
          <w:szCs w:val="20"/>
        </w:rPr>
        <w:t>:</w:t>
      </w:r>
      <w:r w:rsidRPr="001C0915">
        <w:rPr>
          <w:rFonts w:ascii="Verdana" w:hAnsi="Verdana"/>
          <w:sz w:val="20"/>
          <w:szCs w:val="20"/>
        </w:rPr>
        <w:t xml:space="preserve"> Wykonawca zobowiązany jest: </w:t>
      </w:r>
    </w:p>
    <w:p w14:paraId="3AE28F27" w14:textId="129B5521" w:rsidR="00936BD7" w:rsidRPr="001C0915" w:rsidRDefault="00936BD7">
      <w:pPr>
        <w:pStyle w:val="Akapitzlist"/>
        <w:numPr>
          <w:ilvl w:val="0"/>
          <w:numId w:val="25"/>
        </w:numPr>
        <w:spacing w:after="160" w:line="259" w:lineRule="auto"/>
        <w:rPr>
          <w:rFonts w:ascii="Verdana" w:hAnsi="Verdana"/>
          <w:sz w:val="20"/>
          <w:szCs w:val="20"/>
        </w:rPr>
      </w:pPr>
      <w:r w:rsidRPr="001C0915">
        <w:rPr>
          <w:rFonts w:ascii="Verdana" w:hAnsi="Verdana"/>
          <w:b/>
          <w:bCs/>
          <w:sz w:val="20"/>
          <w:szCs w:val="20"/>
        </w:rPr>
        <w:t>organizować</w:t>
      </w:r>
      <w:r w:rsidRPr="001C0915">
        <w:rPr>
          <w:rFonts w:ascii="Verdana" w:hAnsi="Verdana"/>
          <w:sz w:val="20"/>
          <w:szCs w:val="20"/>
        </w:rPr>
        <w:t xml:space="preserve"> </w:t>
      </w:r>
      <w:r w:rsidRPr="001C0915">
        <w:rPr>
          <w:rFonts w:ascii="Verdana" w:hAnsi="Verdana"/>
          <w:b/>
          <w:bCs/>
          <w:sz w:val="20"/>
          <w:szCs w:val="20"/>
        </w:rPr>
        <w:t>warsztaty doradztwa zawodowego</w:t>
      </w:r>
      <w:r w:rsidRPr="001C0915">
        <w:rPr>
          <w:rFonts w:ascii="Verdana" w:hAnsi="Verdana"/>
          <w:sz w:val="20"/>
          <w:szCs w:val="20"/>
        </w:rPr>
        <w:t xml:space="preserve"> minimum 2 godziny </w:t>
      </w:r>
      <w:r w:rsidR="002D0941" w:rsidRPr="001C0915">
        <w:rPr>
          <w:rFonts w:ascii="Verdana" w:hAnsi="Verdana"/>
          <w:sz w:val="20"/>
          <w:szCs w:val="20"/>
        </w:rPr>
        <w:br/>
      </w:r>
      <w:r w:rsidRPr="001C0915">
        <w:rPr>
          <w:rFonts w:ascii="Verdana" w:hAnsi="Verdana"/>
          <w:sz w:val="20"/>
          <w:szCs w:val="20"/>
        </w:rPr>
        <w:t>w miesiącu,</w:t>
      </w:r>
    </w:p>
    <w:p w14:paraId="209AAA41" w14:textId="6C1D8CC1" w:rsidR="00936BD7" w:rsidRPr="001C0915" w:rsidRDefault="00936BD7" w:rsidP="00CF16E1">
      <w:pPr>
        <w:pStyle w:val="Akapitzlist"/>
        <w:numPr>
          <w:ilvl w:val="0"/>
          <w:numId w:val="25"/>
        </w:numPr>
        <w:spacing w:after="0" w:line="259" w:lineRule="auto"/>
        <w:ind w:left="1139" w:hanging="357"/>
        <w:rPr>
          <w:rFonts w:ascii="Verdana" w:hAnsi="Verdana"/>
          <w:sz w:val="20"/>
          <w:szCs w:val="20"/>
        </w:rPr>
      </w:pPr>
      <w:r w:rsidRPr="001C0915">
        <w:rPr>
          <w:rFonts w:ascii="Verdana" w:hAnsi="Verdana"/>
          <w:b/>
          <w:bCs/>
          <w:sz w:val="20"/>
          <w:szCs w:val="20"/>
        </w:rPr>
        <w:t xml:space="preserve">opracowywać indywidualne plany aktywizacji </w:t>
      </w:r>
      <w:r w:rsidRPr="001C0915">
        <w:rPr>
          <w:rFonts w:ascii="Verdana" w:hAnsi="Verdana"/>
          <w:sz w:val="20"/>
          <w:szCs w:val="20"/>
        </w:rPr>
        <w:t xml:space="preserve">zawodowej </w:t>
      </w:r>
      <w:r w:rsidR="002D0941" w:rsidRPr="001C0915">
        <w:rPr>
          <w:rFonts w:ascii="Verdana" w:hAnsi="Verdana"/>
          <w:sz w:val="20"/>
          <w:szCs w:val="20"/>
        </w:rPr>
        <w:br/>
      </w:r>
      <w:r w:rsidRPr="001C0915">
        <w:rPr>
          <w:rFonts w:ascii="Verdana" w:hAnsi="Verdana"/>
          <w:sz w:val="20"/>
          <w:szCs w:val="20"/>
        </w:rPr>
        <w:t>w Indywidualnych Programach Wychodzenia z Bezdomności oraz monitorowa</w:t>
      </w:r>
      <w:r w:rsidR="00290CC9" w:rsidRPr="001C0915">
        <w:rPr>
          <w:rFonts w:ascii="Verdana" w:hAnsi="Verdana"/>
          <w:sz w:val="20"/>
          <w:szCs w:val="20"/>
        </w:rPr>
        <w:t xml:space="preserve">ć </w:t>
      </w:r>
      <w:r w:rsidRPr="001C0915">
        <w:rPr>
          <w:rFonts w:ascii="Verdana" w:hAnsi="Verdana"/>
          <w:sz w:val="20"/>
          <w:szCs w:val="20"/>
        </w:rPr>
        <w:t>postępy mieszkańca w poszukiwaniu pracy i realizacji kontraktu socjalnego, uczestniczył w zespołach interdyscyplinarnych omawiających indywidualną sytuację osoby bezdomnej, minimum dla 10 osób.</w:t>
      </w:r>
    </w:p>
    <w:p w14:paraId="56EA9F10" w14:textId="4BC35F38" w:rsidR="00F85387" w:rsidRPr="001C0915" w:rsidRDefault="00F85387" w:rsidP="00F85387">
      <w:pPr>
        <w:pStyle w:val="Akapitzlist"/>
        <w:numPr>
          <w:ilvl w:val="0"/>
          <w:numId w:val="26"/>
        </w:numPr>
        <w:spacing w:after="0" w:line="259" w:lineRule="auto"/>
        <w:ind w:left="426" w:firstLine="0"/>
        <w:rPr>
          <w:rFonts w:ascii="Verdana" w:hAnsi="Verdana"/>
          <w:b/>
          <w:bCs/>
          <w:sz w:val="20"/>
          <w:szCs w:val="20"/>
          <w:u w:val="single"/>
        </w:rPr>
      </w:pPr>
      <w:r w:rsidRPr="001C0915">
        <w:rPr>
          <w:rFonts w:ascii="Verdana" w:hAnsi="Verdana"/>
          <w:b/>
          <w:bCs/>
          <w:sz w:val="20"/>
          <w:szCs w:val="20"/>
          <w:u w:val="single"/>
        </w:rPr>
        <w:t>Zgodnie ze złożoną ofertą:</w:t>
      </w:r>
    </w:p>
    <w:p w14:paraId="205D7B8A" w14:textId="353C9D82" w:rsidR="00F85387" w:rsidRPr="001C0915" w:rsidRDefault="00F85387" w:rsidP="00F85387">
      <w:pPr>
        <w:pStyle w:val="Akapitzlist"/>
        <w:numPr>
          <w:ilvl w:val="1"/>
          <w:numId w:val="46"/>
        </w:numPr>
        <w:spacing w:after="0" w:line="259" w:lineRule="auto"/>
        <w:rPr>
          <w:rFonts w:ascii="Verdana" w:hAnsi="Verdana"/>
          <w:sz w:val="20"/>
          <w:szCs w:val="20"/>
        </w:rPr>
      </w:pPr>
      <w:r w:rsidRPr="001C0915">
        <w:rPr>
          <w:rFonts w:ascii="Verdana" w:hAnsi="Verdana"/>
          <w:sz w:val="20"/>
          <w:szCs w:val="20"/>
        </w:rPr>
        <w:t>prowadzenia zajęć wspierających usamodzielnianie</w:t>
      </w:r>
      <w:r w:rsidR="00FB3965" w:rsidRPr="001C0915">
        <w:rPr>
          <w:rFonts w:ascii="Verdana" w:hAnsi="Verdana"/>
          <w:b/>
          <w:bCs/>
          <w:sz w:val="20"/>
          <w:szCs w:val="20"/>
        </w:rPr>
        <w:t>*</w:t>
      </w:r>
      <w:r w:rsidRPr="001C0915">
        <w:rPr>
          <w:rFonts w:ascii="Verdana" w:hAnsi="Verdana" w:cs="Arial"/>
          <w:sz w:val="20"/>
          <w:szCs w:val="20"/>
        </w:rPr>
        <w:t xml:space="preserve"> poprzez organizowanie przez Wykonawcę dodatkowych zajęć grupowych ukierunkowanych na rozwój praktycznych kompetencji życiowych, wspierających proces wychodzenia </w:t>
      </w:r>
      <w:r w:rsidRPr="001C0915">
        <w:rPr>
          <w:rFonts w:ascii="Verdana" w:hAnsi="Verdana" w:cs="Arial"/>
          <w:sz w:val="20"/>
          <w:szCs w:val="20"/>
        </w:rPr>
        <w:br/>
        <w:t>z bezdomności. (np. kontakt z instytucjami i urzędami, rozumienie umów najmu i pracy, planowanie wydatków, organizacja codziennych obowiązków, przygotowanie do samodzielnego mieszkania (np. rozliczanie opłat, utrzymanie lokalu) w ilości ………………</w:t>
      </w:r>
      <w:r w:rsidRPr="001C0915">
        <w:rPr>
          <w:rFonts w:ascii="Verdana" w:hAnsi="Verdana" w:cs="Arial"/>
          <w:b/>
          <w:bCs/>
          <w:sz w:val="20"/>
          <w:szCs w:val="20"/>
        </w:rPr>
        <w:t xml:space="preserve">* </w:t>
      </w:r>
      <w:r w:rsidRPr="001C0915">
        <w:rPr>
          <w:rFonts w:ascii="Verdana" w:hAnsi="Verdana" w:cs="Arial"/>
          <w:sz w:val="20"/>
          <w:szCs w:val="20"/>
        </w:rPr>
        <w:t>godzin miesięcznie,</w:t>
      </w:r>
    </w:p>
    <w:p w14:paraId="515FA5C7" w14:textId="60AF87DF" w:rsidR="00F85387" w:rsidRPr="001C0915" w:rsidRDefault="00F85387" w:rsidP="00F85387">
      <w:pPr>
        <w:pStyle w:val="Akapitzlist"/>
        <w:numPr>
          <w:ilvl w:val="1"/>
          <w:numId w:val="46"/>
        </w:numPr>
        <w:spacing w:after="0" w:line="259" w:lineRule="auto"/>
        <w:rPr>
          <w:rFonts w:ascii="Verdana" w:hAnsi="Verdana"/>
          <w:sz w:val="20"/>
          <w:szCs w:val="20"/>
        </w:rPr>
      </w:pPr>
      <w:r w:rsidRPr="001C0915">
        <w:rPr>
          <w:rFonts w:ascii="Verdana" w:hAnsi="Verdana" w:cs="Arial"/>
          <w:sz w:val="20"/>
          <w:szCs w:val="20"/>
        </w:rPr>
        <w:t xml:space="preserve">przeprowadzenia </w:t>
      </w:r>
      <w:r w:rsidRPr="001C0915">
        <w:rPr>
          <w:rFonts w:ascii="Verdana" w:hAnsi="Verdana"/>
          <w:sz w:val="20"/>
          <w:szCs w:val="20"/>
        </w:rPr>
        <w:t>dodatkowych działań w obszarze aktywizacji zawodowej</w:t>
      </w:r>
      <w:r w:rsidR="00FB3965" w:rsidRPr="001C0915">
        <w:rPr>
          <w:rFonts w:ascii="Verdana" w:hAnsi="Verdana"/>
          <w:b/>
          <w:bCs/>
          <w:sz w:val="20"/>
          <w:szCs w:val="20"/>
        </w:rPr>
        <w:t>*</w:t>
      </w:r>
      <w:r w:rsidR="00FB3965" w:rsidRPr="001C0915">
        <w:rPr>
          <w:rFonts w:ascii="Verdana" w:hAnsi="Verdana"/>
          <w:sz w:val="20"/>
          <w:szCs w:val="20"/>
        </w:rPr>
        <w:t xml:space="preserve"> </w:t>
      </w:r>
      <w:r w:rsidRPr="001C0915">
        <w:rPr>
          <w:rFonts w:ascii="Verdana" w:hAnsi="Verdana"/>
          <w:sz w:val="20"/>
          <w:szCs w:val="20"/>
        </w:rPr>
        <w:t>poprzez organizowanie przez Wykonawcę dodatkowych warsztatów lub zajęć wspierających aktywizację zawodową mieszkańców, wykraczających poza obowiązkowe minimum określone w wymaganiach Zamawiającego (tj. doradztwo zawodowe min. 2 godz./mies. i IPWB dla 10 osób, w ilości ……………..</w:t>
      </w:r>
      <w:r w:rsidRPr="001C0915">
        <w:rPr>
          <w:rFonts w:ascii="Verdana" w:hAnsi="Verdana"/>
          <w:b/>
          <w:bCs/>
          <w:sz w:val="20"/>
          <w:szCs w:val="20"/>
        </w:rPr>
        <w:t>*</w:t>
      </w:r>
      <w:r w:rsidRPr="001C0915">
        <w:rPr>
          <w:rFonts w:ascii="Verdana" w:hAnsi="Verdana"/>
          <w:sz w:val="20"/>
          <w:szCs w:val="20"/>
        </w:rPr>
        <w:t xml:space="preserve"> godzin miesięcznie,</w:t>
      </w:r>
    </w:p>
    <w:p w14:paraId="43C0175E" w14:textId="01FB792E" w:rsidR="00FB3965" w:rsidRPr="001C0915" w:rsidRDefault="00F85387" w:rsidP="00FB3965">
      <w:pPr>
        <w:pStyle w:val="Akapitzlist"/>
        <w:numPr>
          <w:ilvl w:val="1"/>
          <w:numId w:val="46"/>
        </w:numPr>
        <w:spacing w:after="0" w:line="259" w:lineRule="auto"/>
        <w:rPr>
          <w:rFonts w:ascii="Verdana" w:hAnsi="Verdana"/>
          <w:sz w:val="20"/>
          <w:szCs w:val="20"/>
        </w:rPr>
      </w:pPr>
      <w:r w:rsidRPr="001C0915">
        <w:rPr>
          <w:rFonts w:ascii="Verdana" w:hAnsi="Verdana"/>
          <w:sz w:val="20"/>
          <w:szCs w:val="20"/>
        </w:rPr>
        <w:t>Treningi edukacji cyfrowej</w:t>
      </w:r>
      <w:r w:rsidR="00FB3965" w:rsidRPr="001C0915">
        <w:rPr>
          <w:rFonts w:ascii="Verdana" w:hAnsi="Verdana"/>
          <w:b/>
          <w:bCs/>
          <w:sz w:val="20"/>
          <w:szCs w:val="20"/>
        </w:rPr>
        <w:t>*</w:t>
      </w:r>
      <w:r w:rsidRPr="001C0915">
        <w:rPr>
          <w:rFonts w:ascii="Verdana" w:hAnsi="Verdana"/>
          <w:sz w:val="20"/>
          <w:szCs w:val="20"/>
        </w:rPr>
        <w:t xml:space="preserve"> – poprzez organizację przez Wykonawcę cyklicznych treningów dla mieszkańców placówki, ukierunkowanych na rozwój umiejętności: (np. obsługa </w:t>
      </w:r>
      <w:proofErr w:type="spellStart"/>
      <w:r w:rsidRPr="001C0915">
        <w:rPr>
          <w:rFonts w:ascii="Verdana" w:hAnsi="Verdana"/>
          <w:sz w:val="20"/>
          <w:szCs w:val="20"/>
        </w:rPr>
        <w:t>smartfona</w:t>
      </w:r>
      <w:proofErr w:type="spellEnd"/>
      <w:r w:rsidRPr="001C0915">
        <w:rPr>
          <w:rFonts w:ascii="Verdana" w:hAnsi="Verdana"/>
          <w:sz w:val="20"/>
          <w:szCs w:val="20"/>
        </w:rPr>
        <w:t xml:space="preserve">, korzystanie z bankowości internetowej, logowanie do </w:t>
      </w:r>
      <w:proofErr w:type="spellStart"/>
      <w:r w:rsidRPr="001C0915">
        <w:rPr>
          <w:rFonts w:ascii="Verdana" w:hAnsi="Verdana"/>
          <w:sz w:val="20"/>
          <w:szCs w:val="20"/>
        </w:rPr>
        <w:t>ePUAP</w:t>
      </w:r>
      <w:proofErr w:type="spellEnd"/>
      <w:r w:rsidRPr="001C0915">
        <w:rPr>
          <w:rFonts w:ascii="Verdana" w:hAnsi="Verdana"/>
          <w:sz w:val="20"/>
          <w:szCs w:val="20"/>
        </w:rPr>
        <w:t>, zakładanie e-maila, korzystanie z portali urzędowych i mieszkaniowych, wyszukiwanie ofert pracy), w ilości …………..</w:t>
      </w:r>
      <w:r w:rsidRPr="001C0915">
        <w:rPr>
          <w:rFonts w:ascii="Verdana" w:hAnsi="Verdana"/>
          <w:b/>
          <w:bCs/>
          <w:sz w:val="20"/>
          <w:szCs w:val="20"/>
        </w:rPr>
        <w:t>*</w:t>
      </w:r>
      <w:r w:rsidRPr="001C0915">
        <w:rPr>
          <w:rFonts w:ascii="Verdana" w:hAnsi="Verdana"/>
          <w:sz w:val="20"/>
          <w:szCs w:val="20"/>
        </w:rPr>
        <w:t xml:space="preserve"> godzin miesięcznie,</w:t>
      </w:r>
    </w:p>
    <w:p w14:paraId="773D5E6B" w14:textId="405A7779" w:rsidR="00FB3965" w:rsidRPr="001C0915" w:rsidRDefault="00FB3965" w:rsidP="00FB3965">
      <w:pPr>
        <w:pStyle w:val="Akapitzlist"/>
        <w:numPr>
          <w:ilvl w:val="1"/>
          <w:numId w:val="46"/>
        </w:numPr>
        <w:spacing w:after="0" w:line="259" w:lineRule="auto"/>
        <w:rPr>
          <w:rFonts w:ascii="Verdana" w:hAnsi="Verdana"/>
          <w:sz w:val="20"/>
          <w:szCs w:val="20"/>
        </w:rPr>
      </w:pPr>
      <w:r w:rsidRPr="001C0915">
        <w:rPr>
          <w:rFonts w:ascii="Verdana" w:hAnsi="Verdana"/>
          <w:sz w:val="20"/>
          <w:szCs w:val="20"/>
        </w:rPr>
        <w:t xml:space="preserve">Spotkania </w:t>
      </w:r>
      <w:proofErr w:type="spellStart"/>
      <w:r w:rsidRPr="001C0915">
        <w:rPr>
          <w:rFonts w:ascii="Verdana" w:hAnsi="Verdana"/>
          <w:sz w:val="20"/>
          <w:szCs w:val="20"/>
        </w:rPr>
        <w:t>peer</w:t>
      </w:r>
      <w:proofErr w:type="spellEnd"/>
      <w:r w:rsidRPr="001C0915">
        <w:rPr>
          <w:rFonts w:ascii="Verdana" w:hAnsi="Verdana"/>
          <w:sz w:val="20"/>
          <w:szCs w:val="20"/>
        </w:rPr>
        <w:t xml:space="preserve"> suport</w:t>
      </w:r>
      <w:r w:rsidRPr="001C0915">
        <w:rPr>
          <w:rFonts w:ascii="Verdana" w:hAnsi="Verdana"/>
          <w:b/>
          <w:bCs/>
          <w:sz w:val="20"/>
          <w:szCs w:val="20"/>
        </w:rPr>
        <w:t>*</w:t>
      </w:r>
      <w:r w:rsidRPr="001C0915">
        <w:rPr>
          <w:rFonts w:ascii="Verdana" w:hAnsi="Verdana"/>
          <w:sz w:val="20"/>
          <w:szCs w:val="20"/>
        </w:rPr>
        <w:t xml:space="preserve"> (osoby z doświadczeniem bezdomności) – poprzez organizowanie spotkań typu </w:t>
      </w:r>
      <w:proofErr w:type="spellStart"/>
      <w:r w:rsidRPr="001C0915">
        <w:rPr>
          <w:rFonts w:ascii="Verdana" w:hAnsi="Verdana"/>
          <w:sz w:val="20"/>
          <w:szCs w:val="20"/>
        </w:rPr>
        <w:t>peer</w:t>
      </w:r>
      <w:proofErr w:type="spellEnd"/>
      <w:r w:rsidRPr="001C0915">
        <w:rPr>
          <w:rFonts w:ascii="Verdana" w:hAnsi="Verdana"/>
          <w:sz w:val="20"/>
          <w:szCs w:val="20"/>
        </w:rPr>
        <w:t xml:space="preserve"> </w:t>
      </w:r>
      <w:proofErr w:type="spellStart"/>
      <w:r w:rsidRPr="001C0915">
        <w:rPr>
          <w:rFonts w:ascii="Verdana" w:hAnsi="Verdana"/>
          <w:sz w:val="20"/>
          <w:szCs w:val="20"/>
        </w:rPr>
        <w:t>support</w:t>
      </w:r>
      <w:proofErr w:type="spellEnd"/>
      <w:r w:rsidRPr="001C0915">
        <w:rPr>
          <w:rFonts w:ascii="Verdana" w:hAnsi="Verdana"/>
          <w:sz w:val="20"/>
          <w:szCs w:val="20"/>
        </w:rPr>
        <w:t xml:space="preserve"> – tj. spotkań prowadzonych przez osoby, które w przeszłości doświadczyły bezdomności i aktualnie funkcjonują w sposób samodzielny (np. posiadają mieszkanie, są aktywne zawodowo, korzystają z mieszkalnictwa wspomaganego). Spotkania mogą mieć charakter </w:t>
      </w:r>
      <w:r w:rsidRPr="001C0915">
        <w:rPr>
          <w:rFonts w:ascii="Verdana" w:hAnsi="Verdana"/>
          <w:sz w:val="20"/>
          <w:szCs w:val="20"/>
        </w:rPr>
        <w:lastRenderedPageBreak/>
        <w:t xml:space="preserve">grupowy lub indywidualny, a ich celem winno być wzmocnienie motywacji mieszkańców do wychodzenia z bezdomności, dzielenie się doświadczeniem i realnymi przykładami przez osoby, które „wyszły na prostą” czy budowanie nadziei, poczucia sprawczości i zaufania, w ilości ………….. </w:t>
      </w:r>
      <w:r w:rsidRPr="001C0915">
        <w:rPr>
          <w:rFonts w:ascii="Verdana" w:hAnsi="Verdana"/>
          <w:b/>
          <w:bCs/>
          <w:sz w:val="20"/>
          <w:szCs w:val="20"/>
        </w:rPr>
        <w:t>*</w:t>
      </w:r>
      <w:r w:rsidRPr="001C0915">
        <w:rPr>
          <w:rFonts w:ascii="Verdana" w:hAnsi="Verdana"/>
          <w:sz w:val="20"/>
          <w:szCs w:val="20"/>
        </w:rPr>
        <w:t xml:space="preserve"> godzin miesięcznie</w:t>
      </w:r>
    </w:p>
    <w:p w14:paraId="29D2F34C" w14:textId="28E07DB2" w:rsidR="00FB3965" w:rsidRPr="001C0915" w:rsidRDefault="00FB3965" w:rsidP="00FB3965">
      <w:pPr>
        <w:spacing w:after="0" w:line="259" w:lineRule="auto"/>
        <w:ind w:left="720"/>
        <w:rPr>
          <w:rFonts w:ascii="Verdana" w:hAnsi="Verdana"/>
          <w:b/>
          <w:bCs/>
          <w:i/>
          <w:iCs/>
          <w:sz w:val="20"/>
          <w:szCs w:val="20"/>
        </w:rPr>
      </w:pPr>
      <w:r w:rsidRPr="001C0915">
        <w:rPr>
          <w:rFonts w:ascii="Verdana" w:hAnsi="Verdana"/>
          <w:b/>
          <w:bCs/>
          <w:i/>
          <w:iCs/>
          <w:sz w:val="20"/>
          <w:szCs w:val="20"/>
        </w:rPr>
        <w:t>*Zgodnie ze złożoną ofertą</w:t>
      </w:r>
    </w:p>
    <w:p w14:paraId="5C2AD9ED" w14:textId="77777777" w:rsidR="005D07A0" w:rsidRPr="001C0915" w:rsidRDefault="005D07A0" w:rsidP="005D07A0">
      <w:pPr>
        <w:pStyle w:val="Akapitzlist"/>
        <w:numPr>
          <w:ilvl w:val="0"/>
          <w:numId w:val="27"/>
        </w:numPr>
        <w:spacing w:after="0" w:line="259" w:lineRule="auto"/>
        <w:rPr>
          <w:rFonts w:ascii="Verdana" w:hAnsi="Verdana"/>
          <w:sz w:val="20"/>
          <w:szCs w:val="20"/>
        </w:rPr>
      </w:pPr>
      <w:r w:rsidRPr="001C0915">
        <w:rPr>
          <w:rFonts w:ascii="Verdana" w:hAnsi="Verdana"/>
          <w:sz w:val="20"/>
          <w:szCs w:val="20"/>
        </w:rPr>
        <w:t xml:space="preserve">Wykonawca zobowiązuje się do prowadzenia działalności, której głównym celem jest społeczna i zawodowa integracja osób </w:t>
      </w:r>
      <w:proofErr w:type="spellStart"/>
      <w:r w:rsidRPr="001C0915">
        <w:rPr>
          <w:rFonts w:ascii="Verdana" w:hAnsi="Verdana"/>
          <w:sz w:val="20"/>
          <w:szCs w:val="20"/>
        </w:rPr>
        <w:t>defaworyzowanych</w:t>
      </w:r>
      <w:proofErr w:type="spellEnd"/>
      <w:r w:rsidRPr="001C0915">
        <w:rPr>
          <w:rFonts w:ascii="Verdana" w:hAnsi="Verdana"/>
          <w:sz w:val="20"/>
          <w:szCs w:val="20"/>
        </w:rPr>
        <w:t xml:space="preserve"> przez cały okres obowiązywania umowy.</w:t>
      </w:r>
    </w:p>
    <w:p w14:paraId="2BF49D41" w14:textId="62417E49" w:rsidR="005D07A0" w:rsidRPr="001C0915" w:rsidRDefault="005D07A0" w:rsidP="005D07A0">
      <w:pPr>
        <w:pStyle w:val="Akapitzlist"/>
        <w:numPr>
          <w:ilvl w:val="0"/>
          <w:numId w:val="27"/>
        </w:numPr>
        <w:spacing w:after="0" w:line="259" w:lineRule="auto"/>
        <w:rPr>
          <w:rFonts w:ascii="Verdana" w:hAnsi="Verdana"/>
          <w:sz w:val="20"/>
          <w:szCs w:val="20"/>
        </w:rPr>
      </w:pPr>
      <w:r w:rsidRPr="001C0915">
        <w:rPr>
          <w:rFonts w:ascii="Verdana" w:hAnsi="Verdana"/>
          <w:sz w:val="20"/>
          <w:szCs w:val="20"/>
        </w:rPr>
        <w:t xml:space="preserve">Wykonawca zobowiązuje się do utrzymania procentowego wskaźnika zatrudnienia osób </w:t>
      </w:r>
      <w:proofErr w:type="spellStart"/>
      <w:r w:rsidRPr="001C0915">
        <w:rPr>
          <w:rFonts w:ascii="Verdana" w:hAnsi="Verdana"/>
          <w:sz w:val="20"/>
          <w:szCs w:val="20"/>
        </w:rPr>
        <w:t>defaworyzowanych</w:t>
      </w:r>
      <w:proofErr w:type="spellEnd"/>
      <w:r w:rsidRPr="001C0915">
        <w:rPr>
          <w:rFonts w:ascii="Verdana" w:hAnsi="Verdana"/>
          <w:sz w:val="20"/>
          <w:szCs w:val="20"/>
        </w:rPr>
        <w:t xml:space="preserve"> na poziomie co najmniej 30% ogółu osób zatrudnionych </w:t>
      </w:r>
      <w:r w:rsidRPr="001C0915">
        <w:rPr>
          <w:rFonts w:ascii="Verdana" w:hAnsi="Verdana"/>
          <w:sz w:val="20"/>
          <w:szCs w:val="20"/>
        </w:rPr>
        <w:br/>
        <w:t>u wykonawcy przez cały okres obowiązywania umowy.</w:t>
      </w:r>
    </w:p>
    <w:p w14:paraId="4E1E1D35" w14:textId="35D0F285" w:rsidR="005D07A0" w:rsidRPr="001C0915" w:rsidRDefault="005D07A0" w:rsidP="005D07A0">
      <w:pPr>
        <w:pStyle w:val="Akapitzlist"/>
        <w:numPr>
          <w:ilvl w:val="0"/>
          <w:numId w:val="27"/>
        </w:numPr>
        <w:spacing w:after="0" w:line="259" w:lineRule="auto"/>
        <w:rPr>
          <w:rFonts w:ascii="Verdana" w:hAnsi="Verdana"/>
          <w:sz w:val="20"/>
          <w:szCs w:val="20"/>
        </w:rPr>
      </w:pPr>
      <w:r w:rsidRPr="001C0915">
        <w:rPr>
          <w:rFonts w:ascii="Verdana" w:hAnsi="Verdana"/>
          <w:sz w:val="20"/>
          <w:szCs w:val="20"/>
        </w:rPr>
        <w:t xml:space="preserve">Wykonawca zobowiązuje się do przekazywania zamawiającemu informacji na temat odsetka osób </w:t>
      </w:r>
      <w:proofErr w:type="spellStart"/>
      <w:r w:rsidRPr="001C0915">
        <w:rPr>
          <w:rFonts w:ascii="Verdana" w:hAnsi="Verdana"/>
          <w:sz w:val="20"/>
          <w:szCs w:val="20"/>
        </w:rPr>
        <w:t>defaworyzowanych</w:t>
      </w:r>
      <w:proofErr w:type="spellEnd"/>
      <w:r w:rsidRPr="001C0915">
        <w:rPr>
          <w:rFonts w:ascii="Verdana" w:hAnsi="Verdana"/>
          <w:sz w:val="20"/>
          <w:szCs w:val="20"/>
        </w:rPr>
        <w:t xml:space="preserve"> zatrudnionych u wykonawcy z miesięczną fakturą oraz na każde żądanie zamawiającego.</w:t>
      </w:r>
    </w:p>
    <w:p w14:paraId="5600B7A2" w14:textId="77777777" w:rsidR="002D0941" w:rsidRPr="001C0915" w:rsidRDefault="002D0941" w:rsidP="005C0AE7">
      <w:pPr>
        <w:spacing w:after="0"/>
        <w:jc w:val="center"/>
        <w:rPr>
          <w:rFonts w:ascii="Verdana" w:hAnsi="Verdana"/>
          <w:b/>
          <w:sz w:val="20"/>
          <w:szCs w:val="20"/>
        </w:rPr>
      </w:pPr>
    </w:p>
    <w:p w14:paraId="08F9D82D" w14:textId="1BB7702E" w:rsidR="00AA6E50" w:rsidRPr="001C0915" w:rsidRDefault="003D642C" w:rsidP="005C0AE7">
      <w:pPr>
        <w:spacing w:after="0"/>
        <w:jc w:val="center"/>
        <w:rPr>
          <w:rFonts w:ascii="Verdana" w:hAnsi="Verdana"/>
          <w:b/>
          <w:sz w:val="20"/>
          <w:szCs w:val="20"/>
        </w:rPr>
      </w:pPr>
      <w:r w:rsidRPr="001C0915">
        <w:rPr>
          <w:rFonts w:ascii="Verdana" w:hAnsi="Verdana"/>
          <w:b/>
          <w:sz w:val="20"/>
          <w:szCs w:val="20"/>
        </w:rPr>
        <w:t xml:space="preserve">§ </w:t>
      </w:r>
      <w:r w:rsidR="002B6FCF" w:rsidRPr="001C0915">
        <w:rPr>
          <w:rFonts w:ascii="Verdana" w:hAnsi="Verdana"/>
          <w:b/>
          <w:bCs/>
          <w:sz w:val="20"/>
          <w:szCs w:val="20"/>
        </w:rPr>
        <w:t>3</w:t>
      </w:r>
      <w:r w:rsidRPr="001C0915">
        <w:rPr>
          <w:rFonts w:ascii="Verdana" w:hAnsi="Verdana"/>
          <w:b/>
          <w:sz w:val="20"/>
          <w:szCs w:val="20"/>
        </w:rPr>
        <w:t>- Termin</w:t>
      </w:r>
    </w:p>
    <w:p w14:paraId="1DBB4566" w14:textId="7491A607" w:rsidR="003D642C" w:rsidRPr="001C0915" w:rsidRDefault="003D642C">
      <w:pPr>
        <w:pStyle w:val="Akapitzlist"/>
        <w:numPr>
          <w:ilvl w:val="0"/>
          <w:numId w:val="4"/>
        </w:numPr>
        <w:spacing w:after="0"/>
        <w:ind w:left="426" w:hanging="284"/>
        <w:rPr>
          <w:rFonts w:ascii="Verdana" w:hAnsi="Verdana"/>
          <w:sz w:val="20"/>
          <w:szCs w:val="20"/>
        </w:rPr>
      </w:pPr>
      <w:r w:rsidRPr="001C0915">
        <w:rPr>
          <w:rFonts w:ascii="Verdana" w:hAnsi="Verdana"/>
          <w:sz w:val="20"/>
          <w:szCs w:val="20"/>
        </w:rPr>
        <w:t>Umowa zostaje zawarta na czas:</w:t>
      </w:r>
      <w:r w:rsidR="00936A58" w:rsidRPr="001C0915">
        <w:rPr>
          <w:rFonts w:ascii="Verdana" w:hAnsi="Verdana"/>
          <w:sz w:val="20"/>
          <w:szCs w:val="20"/>
        </w:rPr>
        <w:t xml:space="preserve"> </w:t>
      </w:r>
      <w:r w:rsidR="005250DD" w:rsidRPr="001C0915">
        <w:rPr>
          <w:rFonts w:ascii="Verdana" w:hAnsi="Verdana"/>
          <w:b/>
          <w:bCs/>
          <w:sz w:val="20"/>
          <w:szCs w:val="20"/>
        </w:rPr>
        <w:t>od dnia 01.</w:t>
      </w:r>
      <w:r w:rsidR="006F7D77" w:rsidRPr="001C0915">
        <w:rPr>
          <w:rFonts w:ascii="Verdana" w:hAnsi="Verdana"/>
          <w:b/>
          <w:bCs/>
          <w:sz w:val="20"/>
          <w:szCs w:val="20"/>
        </w:rPr>
        <w:t>10</w:t>
      </w:r>
      <w:r w:rsidR="005250DD" w:rsidRPr="001C0915">
        <w:rPr>
          <w:rFonts w:ascii="Verdana" w:hAnsi="Verdana"/>
          <w:b/>
          <w:bCs/>
          <w:sz w:val="20"/>
          <w:szCs w:val="20"/>
        </w:rPr>
        <w:t>.202</w:t>
      </w:r>
      <w:r w:rsidR="00AF46FA" w:rsidRPr="001C0915">
        <w:rPr>
          <w:rFonts w:ascii="Verdana" w:hAnsi="Verdana"/>
          <w:b/>
          <w:bCs/>
          <w:sz w:val="20"/>
          <w:szCs w:val="20"/>
        </w:rPr>
        <w:t>5</w:t>
      </w:r>
      <w:r w:rsidR="00174C8F" w:rsidRPr="001C0915">
        <w:rPr>
          <w:rFonts w:ascii="Verdana" w:hAnsi="Verdana"/>
          <w:b/>
          <w:bCs/>
          <w:sz w:val="20"/>
          <w:szCs w:val="20"/>
        </w:rPr>
        <w:t xml:space="preserve"> </w:t>
      </w:r>
      <w:r w:rsidR="002348A0" w:rsidRPr="001C0915">
        <w:rPr>
          <w:rFonts w:ascii="Verdana" w:hAnsi="Verdana"/>
          <w:b/>
          <w:bCs/>
          <w:sz w:val="20"/>
          <w:szCs w:val="20"/>
        </w:rPr>
        <w:t>r.</w:t>
      </w:r>
      <w:r w:rsidR="005250DD" w:rsidRPr="001C0915">
        <w:rPr>
          <w:rFonts w:ascii="Verdana" w:hAnsi="Verdana"/>
          <w:b/>
          <w:bCs/>
          <w:sz w:val="20"/>
          <w:szCs w:val="20"/>
        </w:rPr>
        <w:t xml:space="preserve"> do 3</w:t>
      </w:r>
      <w:r w:rsidR="00174C8F" w:rsidRPr="001C0915">
        <w:rPr>
          <w:rFonts w:ascii="Verdana" w:hAnsi="Verdana"/>
          <w:b/>
          <w:bCs/>
          <w:sz w:val="20"/>
          <w:szCs w:val="20"/>
        </w:rPr>
        <w:t>0</w:t>
      </w:r>
      <w:r w:rsidR="005250DD" w:rsidRPr="001C0915">
        <w:rPr>
          <w:rFonts w:ascii="Verdana" w:hAnsi="Verdana"/>
          <w:b/>
          <w:bCs/>
          <w:sz w:val="20"/>
          <w:szCs w:val="20"/>
        </w:rPr>
        <w:t>.</w:t>
      </w:r>
      <w:r w:rsidR="006F7D77" w:rsidRPr="001C0915">
        <w:rPr>
          <w:rFonts w:ascii="Verdana" w:hAnsi="Verdana"/>
          <w:b/>
          <w:bCs/>
          <w:sz w:val="20"/>
          <w:szCs w:val="20"/>
        </w:rPr>
        <w:t>09</w:t>
      </w:r>
      <w:r w:rsidR="005250DD" w:rsidRPr="001C0915">
        <w:rPr>
          <w:rFonts w:ascii="Verdana" w:hAnsi="Verdana"/>
          <w:b/>
          <w:bCs/>
          <w:sz w:val="20"/>
          <w:szCs w:val="20"/>
        </w:rPr>
        <w:t>.202</w:t>
      </w:r>
      <w:r w:rsidR="00AF46FA" w:rsidRPr="001C0915">
        <w:rPr>
          <w:rFonts w:ascii="Verdana" w:hAnsi="Verdana"/>
          <w:b/>
          <w:bCs/>
          <w:sz w:val="20"/>
          <w:szCs w:val="20"/>
        </w:rPr>
        <w:t>7</w:t>
      </w:r>
      <w:r w:rsidR="00174C8F" w:rsidRPr="001C0915">
        <w:rPr>
          <w:rFonts w:ascii="Verdana" w:hAnsi="Verdana"/>
          <w:b/>
          <w:bCs/>
          <w:sz w:val="20"/>
          <w:szCs w:val="20"/>
        </w:rPr>
        <w:t xml:space="preserve"> </w:t>
      </w:r>
      <w:r w:rsidR="002348A0" w:rsidRPr="001C0915">
        <w:rPr>
          <w:rFonts w:ascii="Verdana" w:hAnsi="Verdana"/>
          <w:b/>
          <w:bCs/>
          <w:sz w:val="20"/>
          <w:szCs w:val="20"/>
        </w:rPr>
        <w:t>r.</w:t>
      </w:r>
      <w:r w:rsidR="005250DD" w:rsidRPr="001C0915">
        <w:rPr>
          <w:rFonts w:ascii="Verdana" w:hAnsi="Verdana"/>
          <w:sz w:val="20"/>
          <w:szCs w:val="20"/>
        </w:rPr>
        <w:t xml:space="preserve"> </w:t>
      </w:r>
      <w:r w:rsidR="002D0941" w:rsidRPr="001C0915">
        <w:rPr>
          <w:rFonts w:ascii="Verdana" w:hAnsi="Verdana"/>
          <w:sz w:val="20"/>
          <w:szCs w:val="20"/>
        </w:rPr>
        <w:br/>
      </w:r>
      <w:r w:rsidR="00AF46FA" w:rsidRPr="001C0915">
        <w:rPr>
          <w:rFonts w:ascii="Verdana" w:hAnsi="Verdana"/>
          <w:sz w:val="20"/>
          <w:szCs w:val="20"/>
        </w:rPr>
        <w:t>z możliwością przedłużenia na podstawie prawa opcji do 30.0</w:t>
      </w:r>
      <w:r w:rsidR="00CF16E1" w:rsidRPr="001C0915">
        <w:rPr>
          <w:rFonts w:ascii="Verdana" w:hAnsi="Verdana"/>
          <w:sz w:val="20"/>
          <w:szCs w:val="20"/>
        </w:rPr>
        <w:t>9</w:t>
      </w:r>
      <w:r w:rsidR="00AF46FA" w:rsidRPr="001C0915">
        <w:rPr>
          <w:rFonts w:ascii="Verdana" w:hAnsi="Verdana"/>
          <w:sz w:val="20"/>
          <w:szCs w:val="20"/>
        </w:rPr>
        <w:t>.2028 r.</w:t>
      </w:r>
    </w:p>
    <w:p w14:paraId="0E261EC3" w14:textId="77777777" w:rsidR="00AA6E50" w:rsidRPr="001C0915" w:rsidRDefault="00AA6E50" w:rsidP="005C0AE7">
      <w:pPr>
        <w:tabs>
          <w:tab w:val="left" w:pos="426"/>
        </w:tabs>
        <w:spacing w:after="0"/>
        <w:ind w:left="0"/>
        <w:rPr>
          <w:rFonts w:ascii="Verdana" w:hAnsi="Verdana"/>
          <w:b/>
          <w:sz w:val="20"/>
          <w:szCs w:val="20"/>
        </w:rPr>
      </w:pPr>
    </w:p>
    <w:p w14:paraId="52B1B324" w14:textId="1DF722E4" w:rsidR="00AA6E50" w:rsidRPr="001C0915" w:rsidRDefault="003D642C" w:rsidP="005C0AE7">
      <w:pPr>
        <w:tabs>
          <w:tab w:val="left" w:pos="426"/>
        </w:tabs>
        <w:spacing w:after="0"/>
        <w:jc w:val="center"/>
        <w:rPr>
          <w:rFonts w:ascii="Verdana" w:hAnsi="Verdana"/>
          <w:b/>
          <w:sz w:val="20"/>
          <w:szCs w:val="20"/>
        </w:rPr>
      </w:pPr>
      <w:r w:rsidRPr="001C0915">
        <w:rPr>
          <w:rFonts w:ascii="Verdana" w:hAnsi="Verdana"/>
          <w:b/>
          <w:sz w:val="20"/>
          <w:szCs w:val="20"/>
        </w:rPr>
        <w:t xml:space="preserve">§ </w:t>
      </w:r>
      <w:r w:rsidR="002B6FCF" w:rsidRPr="001C0915">
        <w:rPr>
          <w:rFonts w:ascii="Verdana" w:hAnsi="Verdana"/>
          <w:b/>
          <w:sz w:val="20"/>
          <w:szCs w:val="20"/>
        </w:rPr>
        <w:t>4</w:t>
      </w:r>
      <w:r w:rsidRPr="001C0915">
        <w:rPr>
          <w:rFonts w:ascii="Verdana" w:hAnsi="Verdana"/>
          <w:b/>
          <w:sz w:val="20"/>
          <w:szCs w:val="20"/>
        </w:rPr>
        <w:t xml:space="preserve"> -  Wynagrodzenie</w:t>
      </w:r>
    </w:p>
    <w:p w14:paraId="648013F8" w14:textId="3851D09F" w:rsidR="00D666AC" w:rsidRPr="001C0915" w:rsidRDefault="0093636B" w:rsidP="00503B48">
      <w:pPr>
        <w:pStyle w:val="Akapitzlist"/>
        <w:numPr>
          <w:ilvl w:val="0"/>
          <w:numId w:val="20"/>
        </w:numPr>
        <w:rPr>
          <w:rFonts w:ascii="Verdana" w:hAnsi="Verdana" w:cs="Arial"/>
          <w:color w:val="000000"/>
          <w:sz w:val="20"/>
          <w:szCs w:val="20"/>
        </w:rPr>
      </w:pPr>
      <w:r w:rsidRPr="001C0915">
        <w:rPr>
          <w:rFonts w:ascii="Verdana" w:hAnsi="Verdana" w:cs="Arial"/>
          <w:color w:val="000000"/>
          <w:sz w:val="20"/>
          <w:szCs w:val="20"/>
        </w:rPr>
        <w:t>Łączne w</w:t>
      </w:r>
      <w:r w:rsidR="00503B48" w:rsidRPr="001C0915">
        <w:rPr>
          <w:rFonts w:ascii="Verdana" w:hAnsi="Verdana" w:cs="Arial"/>
          <w:color w:val="000000"/>
          <w:sz w:val="20"/>
          <w:szCs w:val="20"/>
        </w:rPr>
        <w:t>ynagrodzenie maksymalne podstawowe za realizację przedmiotu umowy ustala się na kwotę brutto: ………………………… zł (słownie: …………………… zł), w tym wartość netto w wysokości ………………………… zł i podatek VAT w wysokości ………………… zł., w tym:</w:t>
      </w:r>
    </w:p>
    <w:p w14:paraId="6231D8C7" w14:textId="1B7ACF70" w:rsidR="00503B48" w:rsidRPr="001C0915" w:rsidRDefault="00503B48" w:rsidP="00503B48">
      <w:pPr>
        <w:pStyle w:val="Default"/>
        <w:numPr>
          <w:ilvl w:val="0"/>
          <w:numId w:val="45"/>
        </w:numPr>
        <w:spacing w:line="240" w:lineRule="auto"/>
        <w:rPr>
          <w:rFonts w:ascii="Verdana" w:hAnsi="Verdana"/>
          <w:sz w:val="20"/>
          <w:szCs w:val="20"/>
        </w:rPr>
      </w:pPr>
      <w:r w:rsidRPr="001C0915">
        <w:rPr>
          <w:rFonts w:ascii="Verdana" w:hAnsi="Verdana"/>
          <w:b/>
          <w:bCs/>
          <w:sz w:val="20"/>
          <w:szCs w:val="20"/>
        </w:rPr>
        <w:t>Moduł A</w:t>
      </w:r>
      <w:r w:rsidRPr="001C0915">
        <w:rPr>
          <w:rFonts w:ascii="Verdana" w:hAnsi="Verdana"/>
          <w:sz w:val="20"/>
          <w:szCs w:val="20"/>
        </w:rPr>
        <w:t xml:space="preserve"> </w:t>
      </w:r>
      <w:r w:rsidR="0093636B" w:rsidRPr="001C0915">
        <w:rPr>
          <w:rFonts w:ascii="Verdana" w:hAnsi="Verdana"/>
          <w:sz w:val="20"/>
          <w:szCs w:val="20"/>
        </w:rPr>
        <w:t xml:space="preserve">– wynagrodzenie </w:t>
      </w:r>
      <w:r w:rsidRPr="001C0915">
        <w:rPr>
          <w:rFonts w:ascii="Verdana" w:hAnsi="Verdana"/>
          <w:sz w:val="20"/>
          <w:szCs w:val="20"/>
        </w:rPr>
        <w:t xml:space="preserve">maksymalne </w:t>
      </w:r>
      <w:r w:rsidR="0093636B" w:rsidRPr="001C0915">
        <w:rPr>
          <w:rFonts w:ascii="Verdana" w:hAnsi="Verdana"/>
          <w:sz w:val="20"/>
          <w:szCs w:val="20"/>
        </w:rPr>
        <w:t xml:space="preserve">podstawowe </w:t>
      </w:r>
      <w:r w:rsidRPr="001C0915">
        <w:rPr>
          <w:rFonts w:ascii="Verdana" w:hAnsi="Verdana"/>
          <w:sz w:val="20"/>
          <w:szCs w:val="20"/>
        </w:rPr>
        <w:t>ustalone za realizację przedmiotu umowy ustala się na kwotę brutto: ……………….…zł (słownie: …………………… zł), w tym wartość netto w wysokości ………………….. zł i podatek VAT w wysokości …………………...zł.</w:t>
      </w:r>
    </w:p>
    <w:p w14:paraId="1466B75F" w14:textId="71C40EF1" w:rsidR="00503B48" w:rsidRPr="001C0915" w:rsidRDefault="00503B48" w:rsidP="00503B48">
      <w:pPr>
        <w:pStyle w:val="Default"/>
        <w:numPr>
          <w:ilvl w:val="0"/>
          <w:numId w:val="45"/>
        </w:numPr>
        <w:spacing w:line="240" w:lineRule="auto"/>
        <w:rPr>
          <w:rFonts w:ascii="Verdana" w:hAnsi="Verdana"/>
          <w:sz w:val="20"/>
          <w:szCs w:val="20"/>
        </w:rPr>
      </w:pPr>
      <w:r w:rsidRPr="001C0915">
        <w:rPr>
          <w:rFonts w:ascii="Verdana" w:hAnsi="Verdana"/>
          <w:b/>
          <w:bCs/>
          <w:sz w:val="20"/>
          <w:szCs w:val="20"/>
        </w:rPr>
        <w:t>Moduł B</w:t>
      </w:r>
      <w:r w:rsidRPr="001C0915">
        <w:rPr>
          <w:rFonts w:ascii="Verdana" w:hAnsi="Verdana"/>
          <w:sz w:val="20"/>
          <w:szCs w:val="20"/>
        </w:rPr>
        <w:t xml:space="preserve"> </w:t>
      </w:r>
      <w:r w:rsidR="0093636B" w:rsidRPr="001C0915">
        <w:rPr>
          <w:rFonts w:ascii="Verdana" w:hAnsi="Verdana"/>
          <w:sz w:val="20"/>
          <w:szCs w:val="20"/>
        </w:rPr>
        <w:t xml:space="preserve">– wynagrodzenie </w:t>
      </w:r>
      <w:r w:rsidRPr="001C0915">
        <w:rPr>
          <w:rFonts w:ascii="Verdana" w:hAnsi="Verdana"/>
          <w:sz w:val="20"/>
          <w:szCs w:val="20"/>
        </w:rPr>
        <w:t xml:space="preserve">maksymalne </w:t>
      </w:r>
      <w:r w:rsidR="0093636B" w:rsidRPr="001C0915">
        <w:rPr>
          <w:rFonts w:ascii="Verdana" w:hAnsi="Verdana"/>
          <w:sz w:val="20"/>
          <w:szCs w:val="20"/>
        </w:rPr>
        <w:t xml:space="preserve">podstawowe </w:t>
      </w:r>
      <w:r w:rsidRPr="001C0915">
        <w:rPr>
          <w:rFonts w:ascii="Verdana" w:hAnsi="Verdana"/>
          <w:sz w:val="20"/>
          <w:szCs w:val="20"/>
        </w:rPr>
        <w:t>ustalone za realizację przedmiotu umowy ustala się na kwotę brutto: ……………….…zł (słownie: …………………… zł), w tym wartość netto w wysokości ………………….. zł i podatek VAT w wysokości …………………...zł.</w:t>
      </w:r>
    </w:p>
    <w:p w14:paraId="4A856357" w14:textId="334382C1" w:rsidR="00503B48" w:rsidRPr="001C0915" w:rsidRDefault="000328D7" w:rsidP="00503B48">
      <w:pPr>
        <w:pStyle w:val="Akapitzlist"/>
        <w:numPr>
          <w:ilvl w:val="0"/>
          <w:numId w:val="20"/>
        </w:numPr>
        <w:rPr>
          <w:rFonts w:ascii="Verdana" w:hAnsi="Verdana" w:cs="Arial"/>
          <w:color w:val="000000"/>
          <w:sz w:val="20"/>
          <w:szCs w:val="20"/>
        </w:rPr>
      </w:pPr>
      <w:r w:rsidRPr="001C0915">
        <w:rPr>
          <w:rFonts w:ascii="Verdana" w:hAnsi="Verdana" w:cs="Arial"/>
          <w:color w:val="000000"/>
          <w:sz w:val="20"/>
          <w:szCs w:val="20"/>
        </w:rPr>
        <w:t>Łączne w</w:t>
      </w:r>
      <w:r w:rsidR="00503B48" w:rsidRPr="001C0915">
        <w:rPr>
          <w:rFonts w:ascii="Verdana" w:hAnsi="Verdana" w:cs="Arial"/>
          <w:color w:val="000000"/>
          <w:sz w:val="20"/>
          <w:szCs w:val="20"/>
        </w:rPr>
        <w:t>ynagrodzenie maksymalne (z prawem opcji opisanym w §</w:t>
      </w:r>
      <w:r w:rsidR="001E536E" w:rsidRPr="001C0915">
        <w:rPr>
          <w:rFonts w:ascii="Verdana" w:hAnsi="Verdana" w:cs="Arial"/>
          <w:color w:val="000000"/>
          <w:sz w:val="20"/>
          <w:szCs w:val="20"/>
        </w:rPr>
        <w:t>7</w:t>
      </w:r>
      <w:r w:rsidR="00503B48" w:rsidRPr="001C0915">
        <w:rPr>
          <w:rFonts w:ascii="Verdana" w:hAnsi="Verdana" w:cs="Arial"/>
          <w:color w:val="000000"/>
          <w:sz w:val="20"/>
          <w:szCs w:val="20"/>
        </w:rPr>
        <w:t xml:space="preserve"> niniejszej umowy) ustalone za realizację przedmiotu umowy ustala się na kwotę brutto: ………………………… zł (słownie: …………………… zł), w tym wartość netto w wysokości ………………………… zł </w:t>
      </w:r>
      <w:r w:rsidR="00503B48" w:rsidRPr="001C0915">
        <w:rPr>
          <w:rFonts w:ascii="Verdana" w:hAnsi="Verdana" w:cs="Arial"/>
          <w:color w:val="000000"/>
          <w:sz w:val="20"/>
          <w:szCs w:val="20"/>
        </w:rPr>
        <w:br/>
        <w:t>i podatek VAT w wysokości ………………… zł., w tym:</w:t>
      </w:r>
    </w:p>
    <w:p w14:paraId="7CD6DF92" w14:textId="65736DD6" w:rsidR="00CA2287" w:rsidRPr="001C0915" w:rsidRDefault="001D483B">
      <w:pPr>
        <w:pStyle w:val="Default"/>
        <w:numPr>
          <w:ilvl w:val="0"/>
          <w:numId w:val="21"/>
        </w:numPr>
        <w:spacing w:line="240" w:lineRule="auto"/>
        <w:rPr>
          <w:rFonts w:ascii="Verdana" w:hAnsi="Verdana"/>
          <w:sz w:val="20"/>
          <w:szCs w:val="20"/>
        </w:rPr>
      </w:pPr>
      <w:r w:rsidRPr="001C0915">
        <w:rPr>
          <w:rFonts w:ascii="Verdana" w:hAnsi="Verdana"/>
          <w:b/>
          <w:bCs/>
          <w:sz w:val="20"/>
          <w:szCs w:val="20"/>
        </w:rPr>
        <w:t xml:space="preserve">Moduł A </w:t>
      </w:r>
      <w:r w:rsidR="00D666AC" w:rsidRPr="001C0915">
        <w:rPr>
          <w:rFonts w:ascii="Verdana" w:hAnsi="Verdana"/>
          <w:b/>
          <w:bCs/>
          <w:sz w:val="20"/>
          <w:szCs w:val="20"/>
        </w:rPr>
        <w:t>(</w:t>
      </w:r>
      <w:r w:rsidR="0093636B" w:rsidRPr="001C0915">
        <w:rPr>
          <w:rFonts w:ascii="Verdana" w:hAnsi="Verdana"/>
          <w:b/>
          <w:bCs/>
          <w:sz w:val="20"/>
          <w:szCs w:val="20"/>
        </w:rPr>
        <w:t xml:space="preserve">wynagrodzenie </w:t>
      </w:r>
      <w:r w:rsidR="00D666AC" w:rsidRPr="001C0915">
        <w:rPr>
          <w:rFonts w:ascii="Verdana" w:hAnsi="Verdana"/>
          <w:b/>
          <w:bCs/>
          <w:sz w:val="20"/>
          <w:szCs w:val="20"/>
        </w:rPr>
        <w:t>z prawem opcji opisanym w §</w:t>
      </w:r>
      <w:r w:rsidR="001E536E" w:rsidRPr="001C0915">
        <w:rPr>
          <w:rFonts w:ascii="Verdana" w:hAnsi="Verdana"/>
          <w:b/>
          <w:bCs/>
          <w:sz w:val="20"/>
          <w:szCs w:val="20"/>
        </w:rPr>
        <w:t>7</w:t>
      </w:r>
      <w:r w:rsidR="00D666AC" w:rsidRPr="001C0915">
        <w:rPr>
          <w:rFonts w:ascii="Verdana" w:hAnsi="Verdana"/>
          <w:b/>
          <w:bCs/>
          <w:sz w:val="20"/>
          <w:szCs w:val="20"/>
        </w:rPr>
        <w:t xml:space="preserve"> niniejszej umowy)</w:t>
      </w:r>
      <w:r w:rsidR="00D666AC" w:rsidRPr="001C0915">
        <w:rPr>
          <w:rFonts w:ascii="Verdana" w:hAnsi="Verdana"/>
          <w:sz w:val="20"/>
          <w:szCs w:val="20"/>
        </w:rPr>
        <w:t xml:space="preserve"> ustalone za realizację przedmiotu umowy ustala się na kwotę brutto: ……………….…zł (słownie: …………………… zł), w tym wartość netto w wysokości ………………….. zł i podatek VAT w wysokości …………………...zł.</w:t>
      </w:r>
    </w:p>
    <w:p w14:paraId="2657C6D5" w14:textId="3A3A26C7" w:rsidR="001D483B" w:rsidRPr="001C0915" w:rsidRDefault="001D483B" w:rsidP="001D483B">
      <w:pPr>
        <w:pStyle w:val="Default"/>
        <w:numPr>
          <w:ilvl w:val="0"/>
          <w:numId w:val="21"/>
        </w:numPr>
        <w:spacing w:line="240" w:lineRule="auto"/>
        <w:rPr>
          <w:rFonts w:ascii="Verdana" w:hAnsi="Verdana"/>
          <w:sz w:val="20"/>
          <w:szCs w:val="20"/>
        </w:rPr>
      </w:pPr>
      <w:r w:rsidRPr="001C0915">
        <w:rPr>
          <w:rFonts w:ascii="Verdana" w:hAnsi="Verdana"/>
          <w:b/>
          <w:bCs/>
          <w:sz w:val="20"/>
          <w:szCs w:val="20"/>
        </w:rPr>
        <w:t>Moduł B (</w:t>
      </w:r>
      <w:r w:rsidR="0093636B" w:rsidRPr="001C0915">
        <w:rPr>
          <w:rFonts w:ascii="Verdana" w:hAnsi="Verdana"/>
          <w:b/>
          <w:bCs/>
          <w:sz w:val="20"/>
          <w:szCs w:val="20"/>
        </w:rPr>
        <w:t xml:space="preserve">wynagrodzenie </w:t>
      </w:r>
      <w:r w:rsidRPr="001C0915">
        <w:rPr>
          <w:rFonts w:ascii="Verdana" w:hAnsi="Verdana"/>
          <w:b/>
          <w:bCs/>
          <w:sz w:val="20"/>
          <w:szCs w:val="20"/>
        </w:rPr>
        <w:t>z prawem opcji opisanym w §</w:t>
      </w:r>
      <w:r w:rsidR="001E536E" w:rsidRPr="001C0915">
        <w:rPr>
          <w:rFonts w:ascii="Verdana" w:hAnsi="Verdana"/>
          <w:b/>
          <w:bCs/>
          <w:sz w:val="20"/>
          <w:szCs w:val="20"/>
        </w:rPr>
        <w:t>7</w:t>
      </w:r>
      <w:r w:rsidRPr="001C0915">
        <w:rPr>
          <w:rFonts w:ascii="Verdana" w:hAnsi="Verdana"/>
          <w:b/>
          <w:bCs/>
          <w:sz w:val="20"/>
          <w:szCs w:val="20"/>
        </w:rPr>
        <w:t xml:space="preserve"> niniejszej umowy)</w:t>
      </w:r>
      <w:r w:rsidRPr="001C0915">
        <w:rPr>
          <w:rFonts w:ascii="Verdana" w:hAnsi="Verdana"/>
          <w:sz w:val="20"/>
          <w:szCs w:val="20"/>
        </w:rPr>
        <w:t xml:space="preserve"> ustalone za realizację przedmiotu umowy ustala się na kwotę brutto: ……………….…zł (słownie: …………………… zł), w tym wartość netto w wysokości ………………….. zł i podatek VAT w wysokości …………………...zł.</w:t>
      </w:r>
    </w:p>
    <w:p w14:paraId="1F3AD738" w14:textId="0D2F865D" w:rsidR="00EF2217" w:rsidRPr="001C0915" w:rsidRDefault="00EF2217" w:rsidP="007A6E9B">
      <w:pPr>
        <w:pStyle w:val="Tekstkomentarza"/>
        <w:numPr>
          <w:ilvl w:val="0"/>
          <w:numId w:val="20"/>
        </w:numPr>
        <w:spacing w:after="0"/>
        <w:rPr>
          <w:rFonts w:ascii="Verdana" w:hAnsi="Verdana"/>
        </w:rPr>
      </w:pPr>
      <w:r w:rsidRPr="001C0915">
        <w:rPr>
          <w:rFonts w:ascii="Verdana" w:hAnsi="Verdana"/>
        </w:rPr>
        <w:t>W przypadku obniżenia stawki podatku od towarów i usług wynagrodzenie wskazane w ust. 1 niniejszej umowy ulegnie stosownemu obniżeniu, z tym, że kwota netto obliczona z uwzględnieniem obowiązującej w dacie zawarcia niniejszej umowy stawki podatku od towarów i usług nie ulegnie zmianie.</w:t>
      </w:r>
    </w:p>
    <w:p w14:paraId="2F5F530A" w14:textId="77777777" w:rsidR="00EF2217" w:rsidRPr="001C0915" w:rsidRDefault="00EF2217" w:rsidP="007A6E9B">
      <w:pPr>
        <w:pStyle w:val="Tekstkomentarza"/>
        <w:numPr>
          <w:ilvl w:val="0"/>
          <w:numId w:val="20"/>
        </w:numPr>
        <w:spacing w:after="0"/>
        <w:ind w:left="426" w:hanging="426"/>
        <w:rPr>
          <w:rFonts w:ascii="Verdana" w:hAnsi="Verdana"/>
        </w:rPr>
      </w:pPr>
      <w:r w:rsidRPr="001C0915">
        <w:rPr>
          <w:rFonts w:ascii="Verdana" w:hAnsi="Verdana"/>
        </w:rPr>
        <w:t>Wynagrodzenie należne Wykonawcy zostanie ustalone z zastosowaniem stawki VAT obowiązującej w chwili powstania obowiązku podatkowego, z zastrzeżeniem ust. 11.</w:t>
      </w:r>
    </w:p>
    <w:p w14:paraId="77017C59" w14:textId="77777777" w:rsidR="00EF2217" w:rsidRPr="001C0915" w:rsidRDefault="00EF2217" w:rsidP="007A6E9B">
      <w:pPr>
        <w:pStyle w:val="Tekstkomentarza"/>
        <w:numPr>
          <w:ilvl w:val="0"/>
          <w:numId w:val="20"/>
        </w:numPr>
        <w:spacing w:after="0"/>
        <w:ind w:left="426" w:hanging="426"/>
        <w:rPr>
          <w:rFonts w:ascii="Verdana" w:hAnsi="Verdana"/>
        </w:rPr>
      </w:pPr>
      <w:r w:rsidRPr="001C0915">
        <w:rPr>
          <w:rFonts w:ascii="Verdana" w:hAnsi="Verdana"/>
        </w:rPr>
        <w:t xml:space="preserve">W przypadku zmiany stawki VAT, wysokości minimalnego wynagrodzenia za pracę ustalonego na podstawie art. 2 ust. 3–5 ustawy z dnia 10 października 2002r. o minimalnym wynagrodzeniu za pracę, zasad podlegania ubezpieczeniom społecznym lub ubezpieczeniu zdrowotnemu albo wysokości stawki składki na ubezpieczenia społeczne lub zdrowotne – jeżeli zmiany te będą miały wpływ na koszty wykonania </w:t>
      </w:r>
      <w:r w:rsidRPr="001C0915">
        <w:rPr>
          <w:rFonts w:ascii="Verdana" w:hAnsi="Verdana"/>
        </w:rPr>
        <w:lastRenderedPageBreak/>
        <w:t>zamówienia Wykonawcy, każda ze stron w celu dokonania zmiany wynagrodzenia może wystąpić z takim żądaniem do drugiej strony Umowy.</w:t>
      </w:r>
    </w:p>
    <w:p w14:paraId="0F0C5ABF" w14:textId="3A2B210C" w:rsidR="00EF2217" w:rsidRPr="001C0915" w:rsidRDefault="00EF2217" w:rsidP="007A6E9B">
      <w:pPr>
        <w:pStyle w:val="Tekstkomentarza"/>
        <w:numPr>
          <w:ilvl w:val="0"/>
          <w:numId w:val="20"/>
        </w:numPr>
        <w:spacing w:after="0"/>
        <w:ind w:left="426" w:hanging="426"/>
        <w:rPr>
          <w:rFonts w:ascii="Verdana" w:hAnsi="Verdana"/>
        </w:rPr>
      </w:pPr>
      <w:r w:rsidRPr="001C0915">
        <w:rPr>
          <w:rFonts w:ascii="Verdana" w:hAnsi="Verdana"/>
        </w:rPr>
        <w:t xml:space="preserve">Do wniosku o zmianę wynagrodzenia z powodu okoliczności, o których mowa w ust. </w:t>
      </w:r>
      <w:r w:rsidR="007A6E9B" w:rsidRPr="001C0915">
        <w:rPr>
          <w:rFonts w:ascii="Verdana" w:hAnsi="Verdana"/>
        </w:rPr>
        <w:t>5</w:t>
      </w:r>
      <w:r w:rsidRPr="001C0915">
        <w:rPr>
          <w:rFonts w:ascii="Verdana" w:hAnsi="Verdana"/>
        </w:rPr>
        <w:t xml:space="preserve"> należy dołączyć listę pracowników zaangażowanych w realizację Umowy oraz oświadczenie o braku zaległości w opłacaniu składek na ubezpieczenie społeczne i zdrowotne oraz o wypłacie wynagrodzeń pracownikom oraz osobom fizycznym, z którymi zawarto umowy cywilno-prawne.</w:t>
      </w:r>
    </w:p>
    <w:p w14:paraId="680200F7" w14:textId="3BA6EB55" w:rsidR="00EF2217" w:rsidRPr="001C0915" w:rsidRDefault="00EF2217" w:rsidP="007A6E9B">
      <w:pPr>
        <w:pStyle w:val="Tekstkomentarza"/>
        <w:numPr>
          <w:ilvl w:val="0"/>
          <w:numId w:val="20"/>
        </w:numPr>
        <w:spacing w:after="0"/>
        <w:ind w:left="426" w:hanging="426"/>
        <w:rPr>
          <w:rFonts w:ascii="Verdana" w:hAnsi="Verdana"/>
        </w:rPr>
      </w:pPr>
      <w:r w:rsidRPr="001C0915">
        <w:rPr>
          <w:rFonts w:ascii="Verdana" w:hAnsi="Verdana"/>
        </w:rPr>
        <w:t xml:space="preserve">Lista, o której mowa w ust. </w:t>
      </w:r>
      <w:r w:rsidR="007A6E9B" w:rsidRPr="001C0915">
        <w:rPr>
          <w:rFonts w:ascii="Verdana" w:hAnsi="Verdana"/>
        </w:rPr>
        <w:t>6</w:t>
      </w:r>
      <w:r w:rsidRPr="001C0915">
        <w:rPr>
          <w:rFonts w:ascii="Verdana" w:hAnsi="Verdana"/>
        </w:rPr>
        <w:t xml:space="preserve"> musi zawierać szczegółowe dane dla każdej osoby zaangażowanej w realizację Umowy, w tym pełnioną funkcję, zakres wykonywanych prac przy realizacji zamówienia, rodzaj zawartej z nią umowy, wysokość dotychczas wypłacanego wynagrodzenia oraz wynagrodzenia wypłacanego po zmianie przepisów wraz z należnymi składkami na ubezpieczenie społeczne i zdrowotne.</w:t>
      </w:r>
    </w:p>
    <w:p w14:paraId="2FEBEAAF" w14:textId="265F445B" w:rsidR="00EF2217" w:rsidRPr="001C0915" w:rsidRDefault="00EF2217" w:rsidP="007A6E9B">
      <w:pPr>
        <w:pStyle w:val="Tekstkomentarza"/>
        <w:numPr>
          <w:ilvl w:val="0"/>
          <w:numId w:val="20"/>
        </w:numPr>
        <w:spacing w:after="0"/>
        <w:ind w:left="426" w:hanging="426"/>
        <w:rPr>
          <w:rFonts w:ascii="Verdana" w:hAnsi="Verdana"/>
        </w:rPr>
      </w:pPr>
      <w:r w:rsidRPr="001C0915">
        <w:rPr>
          <w:rFonts w:ascii="Verdana" w:hAnsi="Verdana"/>
        </w:rPr>
        <w:t xml:space="preserve">Wykonawca jest zobowiązany do przedłożenia listy osób zaangażowanych do realizacji zamówienia wraz z podaniem danych, o których mowa w ust. </w:t>
      </w:r>
      <w:r w:rsidR="007A6E9B" w:rsidRPr="001C0915">
        <w:rPr>
          <w:rFonts w:ascii="Verdana" w:hAnsi="Verdana"/>
        </w:rPr>
        <w:t>7</w:t>
      </w:r>
      <w:r w:rsidRPr="001C0915">
        <w:rPr>
          <w:rFonts w:ascii="Verdana" w:hAnsi="Verdana"/>
        </w:rPr>
        <w:t>, również na wniosek Zamawiającego, w terminie przez niego wskazanym we wniosku.</w:t>
      </w:r>
    </w:p>
    <w:p w14:paraId="08970515" w14:textId="0E969A06" w:rsidR="00EF2217" w:rsidRPr="001C0915" w:rsidRDefault="00EF2217" w:rsidP="007A6E9B">
      <w:pPr>
        <w:pStyle w:val="Tekstkomentarza"/>
        <w:numPr>
          <w:ilvl w:val="0"/>
          <w:numId w:val="20"/>
        </w:numPr>
        <w:spacing w:after="0"/>
        <w:ind w:left="426" w:hanging="426"/>
        <w:rPr>
          <w:rFonts w:ascii="Verdana" w:hAnsi="Verdana"/>
        </w:rPr>
      </w:pPr>
      <w:r w:rsidRPr="001C0915">
        <w:rPr>
          <w:rFonts w:ascii="Verdana" w:hAnsi="Verdana"/>
        </w:rPr>
        <w:t xml:space="preserve">Zmiana wynagrodzenia w związku z wystąpieniem okoliczności, o których mowa w ust. </w:t>
      </w:r>
      <w:r w:rsidR="007A6E9B" w:rsidRPr="001C0915">
        <w:rPr>
          <w:rFonts w:ascii="Verdana" w:hAnsi="Verdana"/>
        </w:rPr>
        <w:t>5</w:t>
      </w:r>
      <w:r w:rsidRPr="001C0915">
        <w:rPr>
          <w:rFonts w:ascii="Verdana" w:hAnsi="Verdana"/>
        </w:rPr>
        <w:t xml:space="preserve"> będzie uznana za zaakceptowaną przez drugą stronę jeżeli w terminie 14 dni od dnia przedłożenia jej żądania takiej zmiany druga strona nie przekaże pisemnych zastrzeżeń.</w:t>
      </w:r>
    </w:p>
    <w:p w14:paraId="38EA91ED" w14:textId="7CA0EA81" w:rsidR="00EF2217" w:rsidRPr="001C0915" w:rsidRDefault="00EF2217" w:rsidP="007A6E9B">
      <w:pPr>
        <w:pStyle w:val="Tekstkomentarza"/>
        <w:numPr>
          <w:ilvl w:val="0"/>
          <w:numId w:val="20"/>
        </w:numPr>
        <w:spacing w:after="0"/>
        <w:ind w:left="426" w:hanging="426"/>
        <w:rPr>
          <w:rFonts w:ascii="Verdana" w:hAnsi="Verdana"/>
        </w:rPr>
      </w:pPr>
      <w:r w:rsidRPr="001C0915">
        <w:rPr>
          <w:rFonts w:ascii="Verdana" w:hAnsi="Verdana"/>
        </w:rPr>
        <w:t xml:space="preserve">Strony zgłoszą w terminie określonym w ust. 8 pisemne zastrzeżenia do zasadności propozycji zmiany wynagrodzenia, jeżeli żądanie będzie bezzasadne, zmiany, </w:t>
      </w:r>
      <w:r w:rsidR="007B5E34" w:rsidRPr="001C0915">
        <w:rPr>
          <w:rFonts w:ascii="Verdana" w:hAnsi="Verdana"/>
        </w:rPr>
        <w:br/>
      </w:r>
      <w:r w:rsidRPr="001C0915">
        <w:rPr>
          <w:rFonts w:ascii="Verdana" w:hAnsi="Verdana"/>
        </w:rPr>
        <w:t xml:space="preserve">o których mowa w ust. </w:t>
      </w:r>
      <w:r w:rsidR="007A6E9B" w:rsidRPr="001C0915">
        <w:rPr>
          <w:rFonts w:ascii="Verdana" w:hAnsi="Verdana"/>
        </w:rPr>
        <w:t>4</w:t>
      </w:r>
      <w:r w:rsidRPr="001C0915">
        <w:rPr>
          <w:rFonts w:ascii="Verdana" w:hAnsi="Verdana"/>
        </w:rPr>
        <w:t xml:space="preserve"> nie wpłyną na koszt wykonania zamówienia Wykonawcy, zostaną przedstawione nierzetelne dane lub żądanie będzie zawierało omyłki i błędy rachunkowe.</w:t>
      </w:r>
    </w:p>
    <w:p w14:paraId="19ECFD27" w14:textId="7D5B31F4" w:rsidR="00EF2217" w:rsidRPr="001C0915" w:rsidRDefault="00EF2217" w:rsidP="007A6E9B">
      <w:pPr>
        <w:pStyle w:val="Tekstkomentarza"/>
        <w:numPr>
          <w:ilvl w:val="0"/>
          <w:numId w:val="20"/>
        </w:numPr>
        <w:spacing w:after="0"/>
        <w:ind w:left="426" w:hanging="426"/>
        <w:rPr>
          <w:rFonts w:ascii="Verdana" w:hAnsi="Verdana"/>
        </w:rPr>
      </w:pPr>
      <w:r w:rsidRPr="001C0915">
        <w:rPr>
          <w:rFonts w:ascii="Verdana" w:hAnsi="Verdana"/>
        </w:rPr>
        <w:t xml:space="preserve">Zmiana wynagrodzenia należnego Wykonawcy na skutek okoliczności, o których mowa w ust. </w:t>
      </w:r>
      <w:r w:rsidR="007A6E9B" w:rsidRPr="001C0915">
        <w:rPr>
          <w:rFonts w:ascii="Verdana" w:hAnsi="Verdana"/>
        </w:rPr>
        <w:t>5</w:t>
      </w:r>
      <w:r w:rsidRPr="001C0915">
        <w:rPr>
          <w:rFonts w:ascii="Verdana" w:hAnsi="Verdana"/>
        </w:rPr>
        <w:t xml:space="preserve"> zostanie dokonania od dnia wejścia w życie przepisów powodujących zmiany płacy minimalnej, zasad podlegania ubezpieczeniom społecznym lub ubezpieczeniu zdrowotnemu albo wysokości stawki składki na ubezpieczenia społeczne lub zdrowotne, nie wcześniej jednak niż od daty, w której zmiany te wywołały wpływ na koszt wykonania zamówienia przez Wykonawcę. </w:t>
      </w:r>
    </w:p>
    <w:p w14:paraId="33B882A8" w14:textId="47312B21" w:rsidR="00EF2217" w:rsidRPr="001C0915" w:rsidRDefault="00EF2217" w:rsidP="007A6E9B">
      <w:pPr>
        <w:pStyle w:val="Tekstkomentarza"/>
        <w:numPr>
          <w:ilvl w:val="0"/>
          <w:numId w:val="20"/>
        </w:numPr>
        <w:spacing w:after="0"/>
        <w:ind w:left="426" w:hanging="426"/>
        <w:rPr>
          <w:rFonts w:ascii="Verdana" w:hAnsi="Verdana"/>
        </w:rPr>
      </w:pPr>
      <w:r w:rsidRPr="001C0915">
        <w:rPr>
          <w:rFonts w:ascii="Verdana" w:hAnsi="Verdana"/>
        </w:rPr>
        <w:t xml:space="preserve">Zmiana wynagrodzenia Wykonawcy, w związku ze zmianą stawki VAT, o której mowa w ust. </w:t>
      </w:r>
      <w:r w:rsidR="007A6E9B" w:rsidRPr="001C0915">
        <w:rPr>
          <w:rFonts w:ascii="Verdana" w:hAnsi="Verdana"/>
        </w:rPr>
        <w:t>4</w:t>
      </w:r>
      <w:r w:rsidRPr="001C0915">
        <w:rPr>
          <w:rFonts w:ascii="Verdana" w:hAnsi="Verdana"/>
        </w:rPr>
        <w:t xml:space="preserve">, a także zmiana wynagrodzenia w sytuacji opisanej w ust. </w:t>
      </w:r>
      <w:r w:rsidR="007A6E9B" w:rsidRPr="001C0915">
        <w:rPr>
          <w:rFonts w:ascii="Verdana" w:hAnsi="Verdana"/>
        </w:rPr>
        <w:t>5</w:t>
      </w:r>
      <w:r w:rsidRPr="001C0915">
        <w:rPr>
          <w:rFonts w:ascii="Verdana" w:hAnsi="Verdana"/>
        </w:rPr>
        <w:t xml:space="preserve"> wymaga formy aneksu. W przypadku zwiększenia wynagrodzenia na skutek okoliczności, o których mowa w ust. </w:t>
      </w:r>
      <w:r w:rsidR="007A6E9B" w:rsidRPr="001C0915">
        <w:rPr>
          <w:rFonts w:ascii="Verdana" w:hAnsi="Verdana"/>
        </w:rPr>
        <w:t>4</w:t>
      </w:r>
      <w:r w:rsidRPr="001C0915">
        <w:rPr>
          <w:rFonts w:ascii="Verdana" w:hAnsi="Verdana"/>
        </w:rPr>
        <w:t xml:space="preserve"> i </w:t>
      </w:r>
      <w:r w:rsidR="007A6E9B" w:rsidRPr="001C0915">
        <w:rPr>
          <w:rFonts w:ascii="Verdana" w:hAnsi="Verdana"/>
        </w:rPr>
        <w:t>5</w:t>
      </w:r>
      <w:r w:rsidRPr="001C0915">
        <w:rPr>
          <w:rFonts w:ascii="Verdana" w:hAnsi="Verdana"/>
        </w:rPr>
        <w:t xml:space="preserve"> Wykonawca, do dnia podpisania aneksu, zobowiązany jest do wystawiania faktur VAT w dotychczasowej wysokości brutto. Faktury korygujące VAT do wysokości różnicy wynagrodzenia obliczonego z zastosowaniem zwiększonych składników wynagrodzenia Wykonawca wystawi po podpisaniu aneksu zwiększającego wynagrodzenie Wykonawcy. W przypadku zmniejszenia stawki podatku VAT Wykonawca wystawi fakturę stosując obowiązującą stawkę podatku VAT w dniu powstania obowiązku podatkowego stosownie obniżając wynagrodzenie brutto.</w:t>
      </w:r>
    </w:p>
    <w:p w14:paraId="4879376E" w14:textId="5D9A879D" w:rsidR="00EF2217" w:rsidRPr="001C0915" w:rsidRDefault="00EF2217" w:rsidP="007A6E9B">
      <w:pPr>
        <w:pStyle w:val="Tekstkomentarza"/>
        <w:numPr>
          <w:ilvl w:val="0"/>
          <w:numId w:val="20"/>
        </w:numPr>
        <w:spacing w:after="0"/>
        <w:ind w:left="426" w:hanging="426"/>
        <w:rPr>
          <w:rFonts w:ascii="Verdana" w:hAnsi="Verdana"/>
        </w:rPr>
      </w:pPr>
      <w:r w:rsidRPr="001C0915">
        <w:rPr>
          <w:rFonts w:ascii="Verdana" w:hAnsi="Verdana"/>
        </w:rPr>
        <w:t xml:space="preserve">W przypadku wprowadzenia Zamawiającego w błąd, co do rzeczywistego stanu przedstawionego we wniosku, o którym mowa w ust. </w:t>
      </w:r>
      <w:r w:rsidR="007A6E9B" w:rsidRPr="001C0915">
        <w:rPr>
          <w:rFonts w:ascii="Verdana" w:hAnsi="Verdana"/>
        </w:rPr>
        <w:t>5</w:t>
      </w:r>
      <w:r w:rsidRPr="001C0915">
        <w:rPr>
          <w:rFonts w:ascii="Verdana" w:hAnsi="Verdana"/>
        </w:rPr>
        <w:t>, aneks zwiększający wynagrodzenie na podstawie błędnych danych traci moc, a obowiązującym wynagrodzeniem będzie to, które zostało ustalone przed zawarciem tego aneksu. Wszelkie płatności dokonane na podstawie tego aneksu przez Zamawiającego na rzecz Wykonawcy ponad kwotę wynagrodzenia obowiązującego przed datą zawarcia aneksu podlegają zwrotowi na rzecz Zamawiającego, w terminie 14 dni od daty wezwania Wykonawcy do zwrotu nienależnego świadczenia.</w:t>
      </w:r>
    </w:p>
    <w:p w14:paraId="6D504CFA" w14:textId="6F150AEB" w:rsidR="00EF2217" w:rsidRPr="001C0915" w:rsidRDefault="00EF2217" w:rsidP="007A6E9B">
      <w:pPr>
        <w:pStyle w:val="Tekstkomentarza"/>
        <w:numPr>
          <w:ilvl w:val="0"/>
          <w:numId w:val="20"/>
        </w:numPr>
        <w:spacing w:after="0"/>
        <w:ind w:left="426" w:hanging="426"/>
        <w:rPr>
          <w:rFonts w:ascii="Verdana" w:hAnsi="Verdana"/>
        </w:rPr>
      </w:pPr>
      <w:r w:rsidRPr="001C0915">
        <w:rPr>
          <w:rFonts w:ascii="Verdana" w:hAnsi="Verdana"/>
        </w:rPr>
        <w:t xml:space="preserve">Zasady, o których mowa w ust. </w:t>
      </w:r>
      <w:r w:rsidR="007A6E9B" w:rsidRPr="001C0915">
        <w:rPr>
          <w:rFonts w:ascii="Verdana" w:hAnsi="Verdana"/>
        </w:rPr>
        <w:t>5</w:t>
      </w:r>
      <w:r w:rsidRPr="001C0915">
        <w:rPr>
          <w:rFonts w:ascii="Verdana" w:hAnsi="Verdana"/>
        </w:rPr>
        <w:t>-1</w:t>
      </w:r>
      <w:r w:rsidR="007A6E9B" w:rsidRPr="001C0915">
        <w:rPr>
          <w:rFonts w:ascii="Verdana" w:hAnsi="Verdana"/>
        </w:rPr>
        <w:t>3</w:t>
      </w:r>
      <w:r w:rsidRPr="001C0915">
        <w:rPr>
          <w:rFonts w:ascii="Verdana" w:hAnsi="Verdana"/>
        </w:rPr>
        <w:t xml:space="preserve"> będą miały odpowiednie zastosowanie w przypadku zmian organizacyjno-prawnych mających wpływ na istnienie lub wysokość zobowiązania Wykonawcy w zakresie podatku od towarów i usług, za wyjątkiem zmian powodujących zwiększenie wynagrodzenia brutto</w:t>
      </w:r>
    </w:p>
    <w:p w14:paraId="79FEA41B" w14:textId="3CA600BE" w:rsidR="00EF2217" w:rsidRPr="001C0915" w:rsidRDefault="00EF2217" w:rsidP="00EF2217">
      <w:pPr>
        <w:spacing w:after="0"/>
        <w:ind w:left="0"/>
        <w:rPr>
          <w:rFonts w:ascii="Verdana" w:hAnsi="Verdana"/>
          <w:b/>
          <w:sz w:val="20"/>
          <w:szCs w:val="20"/>
        </w:rPr>
      </w:pPr>
    </w:p>
    <w:p w14:paraId="7CFD7EF6" w14:textId="4C8C9399" w:rsidR="009C5843" w:rsidRPr="001C0915" w:rsidRDefault="009C5843" w:rsidP="009C5843">
      <w:pPr>
        <w:spacing w:after="0"/>
        <w:ind w:left="0"/>
        <w:jc w:val="center"/>
        <w:rPr>
          <w:rFonts w:ascii="Verdana" w:hAnsi="Verdana"/>
          <w:b/>
          <w:sz w:val="20"/>
          <w:szCs w:val="20"/>
        </w:rPr>
      </w:pPr>
      <w:r w:rsidRPr="001C0915">
        <w:rPr>
          <w:rFonts w:ascii="Verdana" w:hAnsi="Verdana"/>
          <w:b/>
          <w:sz w:val="20"/>
          <w:szCs w:val="20"/>
        </w:rPr>
        <w:t xml:space="preserve">§ </w:t>
      </w:r>
      <w:r w:rsidR="002B6FCF" w:rsidRPr="001C0915">
        <w:rPr>
          <w:rFonts w:ascii="Verdana" w:hAnsi="Verdana"/>
          <w:b/>
          <w:sz w:val="20"/>
          <w:szCs w:val="20"/>
        </w:rPr>
        <w:t>5</w:t>
      </w:r>
      <w:r w:rsidRPr="001C0915">
        <w:rPr>
          <w:rFonts w:ascii="Verdana" w:hAnsi="Verdana"/>
          <w:b/>
          <w:sz w:val="20"/>
          <w:szCs w:val="20"/>
        </w:rPr>
        <w:t xml:space="preserve"> - Sposób dokonywania rozliczeń i płatności</w:t>
      </w:r>
    </w:p>
    <w:p w14:paraId="23FC9735" w14:textId="77777777" w:rsidR="009C5843" w:rsidRPr="001C0915" w:rsidRDefault="009C5843" w:rsidP="009C5843">
      <w:pPr>
        <w:pStyle w:val="Akapitzlist"/>
        <w:numPr>
          <w:ilvl w:val="0"/>
          <w:numId w:val="5"/>
        </w:numPr>
        <w:suppressAutoHyphens/>
        <w:spacing w:after="0"/>
        <w:ind w:left="284"/>
        <w:rPr>
          <w:rFonts w:ascii="Verdana" w:hAnsi="Verdana"/>
          <w:sz w:val="20"/>
          <w:szCs w:val="20"/>
        </w:rPr>
      </w:pPr>
      <w:r w:rsidRPr="001C0915">
        <w:rPr>
          <w:rFonts w:ascii="Verdana" w:hAnsi="Verdana"/>
          <w:sz w:val="20"/>
          <w:szCs w:val="20"/>
        </w:rPr>
        <w:t>Należność z tytułu wykonania Umowy będzie wypłacona Wykonawcy przez Zlecającego na podstawie faktur oraz dokumentów:</w:t>
      </w:r>
    </w:p>
    <w:p w14:paraId="2C419F33" w14:textId="2CC30CE3" w:rsidR="009C5843" w:rsidRPr="001C0915" w:rsidRDefault="009C5843">
      <w:pPr>
        <w:pStyle w:val="Akapitzlist"/>
        <w:numPr>
          <w:ilvl w:val="0"/>
          <w:numId w:val="34"/>
        </w:numPr>
        <w:suppressAutoHyphens/>
        <w:spacing w:after="0"/>
        <w:ind w:left="426" w:firstLine="0"/>
        <w:rPr>
          <w:rFonts w:ascii="Verdana" w:hAnsi="Verdana"/>
          <w:sz w:val="20"/>
          <w:szCs w:val="20"/>
        </w:rPr>
      </w:pPr>
      <w:r w:rsidRPr="001C0915">
        <w:rPr>
          <w:rFonts w:ascii="Verdana" w:hAnsi="Verdana"/>
          <w:sz w:val="20"/>
          <w:szCs w:val="20"/>
        </w:rPr>
        <w:t>listy obecności (załącznik nr 4),</w:t>
      </w:r>
    </w:p>
    <w:p w14:paraId="6C854449" w14:textId="77777777" w:rsidR="009C5843" w:rsidRPr="001C0915" w:rsidRDefault="009C5843">
      <w:pPr>
        <w:pStyle w:val="Akapitzlist"/>
        <w:numPr>
          <w:ilvl w:val="0"/>
          <w:numId w:val="34"/>
        </w:numPr>
        <w:suppressAutoHyphens/>
        <w:spacing w:after="0"/>
        <w:ind w:left="426" w:firstLine="0"/>
        <w:rPr>
          <w:rFonts w:ascii="Verdana" w:hAnsi="Verdana"/>
          <w:sz w:val="20"/>
          <w:szCs w:val="20"/>
        </w:rPr>
      </w:pPr>
      <w:r w:rsidRPr="001C0915">
        <w:rPr>
          <w:rFonts w:ascii="Verdana" w:hAnsi="Verdana"/>
          <w:sz w:val="20"/>
          <w:szCs w:val="20"/>
        </w:rPr>
        <w:lastRenderedPageBreak/>
        <w:t xml:space="preserve">rozliczenia za zapewnienie tymczasowego schronienia </w:t>
      </w:r>
      <w:r w:rsidRPr="001C0915">
        <w:rPr>
          <w:rFonts w:ascii="Verdana" w:hAnsi="Verdana" w:cstheme="minorHAnsi"/>
          <w:sz w:val="20"/>
          <w:szCs w:val="20"/>
        </w:rPr>
        <w:t>w schronisku osobom bezdomnym mężczyznom kierowanym przez Ośrodek Pomocy Społecznej w Gliwicach (załącznik nr 5)</w:t>
      </w:r>
      <w:r w:rsidRPr="001C0915">
        <w:rPr>
          <w:rFonts w:ascii="Verdana" w:hAnsi="Verdana"/>
          <w:sz w:val="20"/>
          <w:szCs w:val="20"/>
        </w:rPr>
        <w:t>.</w:t>
      </w:r>
    </w:p>
    <w:p w14:paraId="36F2D9DC" w14:textId="7D9129A2" w:rsidR="00CF16E1" w:rsidRPr="001C0915" w:rsidRDefault="00CF16E1">
      <w:pPr>
        <w:pStyle w:val="Akapitzlist"/>
        <w:numPr>
          <w:ilvl w:val="0"/>
          <w:numId w:val="34"/>
        </w:numPr>
        <w:suppressAutoHyphens/>
        <w:spacing w:after="0"/>
        <w:ind w:left="426" w:firstLine="0"/>
        <w:rPr>
          <w:rFonts w:ascii="Verdana" w:hAnsi="Verdana"/>
          <w:sz w:val="20"/>
          <w:szCs w:val="20"/>
        </w:rPr>
      </w:pPr>
      <w:r w:rsidRPr="001C0915">
        <w:rPr>
          <w:rFonts w:ascii="Verdana" w:hAnsi="Verdana"/>
          <w:sz w:val="20"/>
          <w:szCs w:val="20"/>
        </w:rPr>
        <w:t xml:space="preserve">raport z realizacji zadań wymienionych w </w:t>
      </w:r>
      <w:r w:rsidRPr="001C0915">
        <w:rPr>
          <w:rFonts w:ascii="Verdana" w:hAnsi="Verdana"/>
          <w:b/>
          <w:sz w:val="20"/>
          <w:szCs w:val="20"/>
        </w:rPr>
        <w:t xml:space="preserve">§ </w:t>
      </w:r>
      <w:r w:rsidR="001E536E" w:rsidRPr="001C0915">
        <w:rPr>
          <w:rFonts w:ascii="Verdana" w:hAnsi="Verdana"/>
          <w:b/>
          <w:sz w:val="20"/>
          <w:szCs w:val="20"/>
        </w:rPr>
        <w:t>2</w:t>
      </w:r>
      <w:r w:rsidRPr="001C0915">
        <w:rPr>
          <w:rFonts w:ascii="Verdana" w:hAnsi="Verdana"/>
          <w:b/>
          <w:sz w:val="20"/>
          <w:szCs w:val="20"/>
        </w:rPr>
        <w:t xml:space="preserve"> </w:t>
      </w:r>
      <w:r w:rsidR="00290CC9" w:rsidRPr="001C0915">
        <w:rPr>
          <w:rFonts w:ascii="Verdana" w:hAnsi="Verdana"/>
          <w:sz w:val="20"/>
          <w:szCs w:val="20"/>
        </w:rPr>
        <w:t>ust.</w:t>
      </w:r>
      <w:r w:rsidRPr="001C0915">
        <w:rPr>
          <w:rFonts w:ascii="Verdana" w:hAnsi="Verdana"/>
          <w:sz w:val="20"/>
          <w:szCs w:val="20"/>
        </w:rPr>
        <w:t xml:space="preserve"> 3 pkt</w:t>
      </w:r>
      <w:r w:rsidR="007B5E34" w:rsidRPr="001C0915">
        <w:rPr>
          <w:rFonts w:ascii="Verdana" w:hAnsi="Verdana"/>
          <w:sz w:val="20"/>
          <w:szCs w:val="20"/>
        </w:rPr>
        <w:t xml:space="preserve">. </w:t>
      </w:r>
      <w:r w:rsidRPr="001C0915">
        <w:rPr>
          <w:rFonts w:ascii="Verdana" w:hAnsi="Verdana"/>
          <w:sz w:val="20"/>
          <w:szCs w:val="20"/>
        </w:rPr>
        <w:t>17 (załącznik</w:t>
      </w:r>
      <w:r w:rsidR="00290CC9" w:rsidRPr="001C0915">
        <w:rPr>
          <w:rFonts w:ascii="Verdana" w:hAnsi="Verdana"/>
          <w:sz w:val="20"/>
          <w:szCs w:val="20"/>
        </w:rPr>
        <w:t xml:space="preserve"> nr 7</w:t>
      </w:r>
      <w:r w:rsidRPr="001C0915">
        <w:rPr>
          <w:rFonts w:ascii="Verdana" w:hAnsi="Verdana"/>
          <w:sz w:val="20"/>
          <w:szCs w:val="20"/>
        </w:rPr>
        <w:t>)</w:t>
      </w:r>
      <w:r w:rsidR="00290CC9" w:rsidRPr="001C0915">
        <w:rPr>
          <w:rFonts w:ascii="Verdana" w:hAnsi="Verdana"/>
          <w:sz w:val="20"/>
          <w:szCs w:val="20"/>
        </w:rPr>
        <w:t>.</w:t>
      </w:r>
    </w:p>
    <w:p w14:paraId="4F999FC7" w14:textId="77777777" w:rsidR="009C5843" w:rsidRPr="001C0915" w:rsidRDefault="009C5843" w:rsidP="009C5843">
      <w:pPr>
        <w:pStyle w:val="Akapitzlist"/>
        <w:numPr>
          <w:ilvl w:val="0"/>
          <w:numId w:val="5"/>
        </w:numPr>
        <w:suppressAutoHyphens/>
        <w:spacing w:after="0"/>
        <w:ind w:left="284"/>
        <w:rPr>
          <w:rFonts w:ascii="Verdana" w:hAnsi="Verdana"/>
          <w:sz w:val="20"/>
          <w:szCs w:val="20"/>
        </w:rPr>
      </w:pPr>
      <w:r w:rsidRPr="001C0915">
        <w:rPr>
          <w:rFonts w:ascii="Verdana" w:hAnsi="Verdana"/>
          <w:sz w:val="20"/>
          <w:szCs w:val="20"/>
        </w:rPr>
        <w:t xml:space="preserve">Płatność faktur będzie dokonywana przez Zlecającego przelewem z rachunku bankowego na rachunek Wykonawcy w banku: ........................................ nr rachunku: ................................... w terminie do 21 dni, a ostatnia w terminie 30 dni od daty wpływu faktury do siedziby Zlecającego. </w:t>
      </w:r>
    </w:p>
    <w:p w14:paraId="4DB5E30D" w14:textId="56C14518" w:rsidR="00A760E5" w:rsidRPr="001C0915" w:rsidRDefault="00A760E5">
      <w:pPr>
        <w:pStyle w:val="Akapitzlist"/>
        <w:numPr>
          <w:ilvl w:val="0"/>
          <w:numId w:val="5"/>
        </w:numPr>
        <w:suppressAutoHyphens/>
        <w:spacing w:after="0"/>
        <w:ind w:left="284"/>
        <w:rPr>
          <w:rFonts w:ascii="Verdana" w:hAnsi="Verdana"/>
          <w:sz w:val="20"/>
          <w:szCs w:val="20"/>
        </w:rPr>
      </w:pPr>
      <w:r w:rsidRPr="001C0915">
        <w:rPr>
          <w:rFonts w:ascii="Verdana" w:hAnsi="Verdana"/>
          <w:sz w:val="20"/>
          <w:szCs w:val="20"/>
        </w:rPr>
        <w:t>Termin zapłaty, o którym mowa w ust. 2, liczony będzie od daty dostarczenia do siedziby Zamawiającego faktury Wykonawcy z naliczonym podatkiem VAT/faktury Wykonawcy. Faktura nie może zostać przekazana wcześniej niż dokumenty</w:t>
      </w:r>
      <w:r w:rsidR="00A80803" w:rsidRPr="001C0915">
        <w:rPr>
          <w:rFonts w:ascii="Verdana" w:hAnsi="Verdana"/>
          <w:sz w:val="20"/>
          <w:szCs w:val="20"/>
        </w:rPr>
        <w:t>,</w:t>
      </w:r>
      <w:r w:rsidRPr="001C0915">
        <w:rPr>
          <w:rFonts w:ascii="Verdana" w:hAnsi="Verdana"/>
          <w:sz w:val="20"/>
          <w:szCs w:val="20"/>
        </w:rPr>
        <w:t xml:space="preserve"> o których mowa w § </w:t>
      </w:r>
      <w:r w:rsidR="001E536E" w:rsidRPr="001C0915">
        <w:rPr>
          <w:rFonts w:ascii="Verdana" w:hAnsi="Verdana"/>
          <w:sz w:val="20"/>
          <w:szCs w:val="20"/>
        </w:rPr>
        <w:t>5</w:t>
      </w:r>
      <w:r w:rsidRPr="001C0915">
        <w:rPr>
          <w:rFonts w:ascii="Verdana" w:hAnsi="Verdana"/>
          <w:sz w:val="20"/>
          <w:szCs w:val="20"/>
        </w:rPr>
        <w:t xml:space="preserve"> ust.1 niniejszej umowy.</w:t>
      </w:r>
    </w:p>
    <w:p w14:paraId="56F435E3" w14:textId="77777777" w:rsidR="000A140F" w:rsidRPr="001C0915" w:rsidRDefault="000A140F">
      <w:pPr>
        <w:pStyle w:val="Akapitzlist"/>
        <w:numPr>
          <w:ilvl w:val="0"/>
          <w:numId w:val="5"/>
        </w:numPr>
        <w:suppressAutoHyphens/>
        <w:spacing w:after="0"/>
        <w:ind w:left="284"/>
        <w:rPr>
          <w:rFonts w:ascii="Verdana" w:hAnsi="Verdana"/>
          <w:sz w:val="20"/>
          <w:szCs w:val="20"/>
        </w:rPr>
      </w:pPr>
      <w:r w:rsidRPr="001C0915">
        <w:rPr>
          <w:rFonts w:ascii="Verdana" w:hAnsi="Verdana"/>
          <w:sz w:val="20"/>
          <w:szCs w:val="20"/>
        </w:rPr>
        <w:t>W przypadku, gdy wystąpią jakiekolwiek błędy/nieścisłości w rozliczeniu, Wykonawca zobowiązany jest do ich usunięcia/wyjaśnienia i w przypadku wystawienia faktury korygującej -termin płatności o którym mowa w ust. 2 rozpoczyna bieg od daty wpływu faktury korygującej do siedziby Zamawiającego.</w:t>
      </w:r>
    </w:p>
    <w:p w14:paraId="41810C67" w14:textId="77777777" w:rsidR="003D642C" w:rsidRPr="001C0915" w:rsidRDefault="003D642C">
      <w:pPr>
        <w:pStyle w:val="Akapitzlist"/>
        <w:numPr>
          <w:ilvl w:val="0"/>
          <w:numId w:val="5"/>
        </w:numPr>
        <w:suppressAutoHyphens/>
        <w:spacing w:after="0"/>
        <w:ind w:left="284"/>
        <w:rPr>
          <w:rFonts w:ascii="Verdana" w:hAnsi="Verdana"/>
          <w:sz w:val="20"/>
          <w:szCs w:val="20"/>
        </w:rPr>
      </w:pPr>
      <w:r w:rsidRPr="001C0915">
        <w:rPr>
          <w:rFonts w:ascii="Verdana" w:hAnsi="Verdana"/>
          <w:sz w:val="20"/>
          <w:szCs w:val="20"/>
        </w:rPr>
        <w:t xml:space="preserve">Za dzień zapłaty uważany będzie dzień obciążenia rachunku bankowego Zamawiającego. </w:t>
      </w:r>
    </w:p>
    <w:p w14:paraId="78E08B4C" w14:textId="624CB9FD" w:rsidR="008F65E2" w:rsidRPr="001C0915" w:rsidRDefault="003D642C">
      <w:pPr>
        <w:pStyle w:val="Akapitzlist"/>
        <w:numPr>
          <w:ilvl w:val="0"/>
          <w:numId w:val="5"/>
        </w:numPr>
        <w:suppressAutoHyphens/>
        <w:spacing w:after="0"/>
        <w:ind w:left="284"/>
        <w:rPr>
          <w:rFonts w:ascii="Verdana" w:hAnsi="Verdana"/>
          <w:sz w:val="20"/>
          <w:szCs w:val="20"/>
        </w:rPr>
      </w:pPr>
      <w:r w:rsidRPr="001C0915">
        <w:rPr>
          <w:rFonts w:ascii="Verdana" w:hAnsi="Verdana"/>
          <w:sz w:val="20"/>
          <w:szCs w:val="20"/>
        </w:rPr>
        <w:t>Wykonawca oświadcza, że wskazany rachunek jest rachunkiem firmowym/ osobistym*.</w:t>
      </w:r>
    </w:p>
    <w:p w14:paraId="4D61FDAB" w14:textId="466A58E1" w:rsidR="003D642C" w:rsidRPr="001C0915" w:rsidRDefault="003D642C">
      <w:pPr>
        <w:pStyle w:val="Akapitzlist"/>
        <w:numPr>
          <w:ilvl w:val="0"/>
          <w:numId w:val="5"/>
        </w:numPr>
        <w:suppressAutoHyphens/>
        <w:spacing w:after="0"/>
        <w:ind w:left="284"/>
        <w:rPr>
          <w:rFonts w:ascii="Verdana" w:hAnsi="Verdana"/>
          <w:sz w:val="20"/>
          <w:szCs w:val="20"/>
        </w:rPr>
      </w:pPr>
      <w:r w:rsidRPr="001C0915">
        <w:rPr>
          <w:rFonts w:ascii="Verdana" w:hAnsi="Verdana"/>
          <w:sz w:val="20"/>
          <w:szCs w:val="20"/>
        </w:rPr>
        <w:t xml:space="preserve">Faktury należy wystawiać na: </w:t>
      </w:r>
    </w:p>
    <w:p w14:paraId="434D6728" w14:textId="0DDE5D2A" w:rsidR="003D642C" w:rsidRPr="001C0915" w:rsidRDefault="003D642C" w:rsidP="005C0AE7">
      <w:pPr>
        <w:pStyle w:val="Akapitzlist"/>
        <w:spacing w:after="0"/>
        <w:ind w:left="284"/>
        <w:jc w:val="center"/>
        <w:rPr>
          <w:rFonts w:ascii="Verdana" w:hAnsi="Verdana"/>
          <w:b/>
          <w:sz w:val="20"/>
          <w:szCs w:val="20"/>
        </w:rPr>
      </w:pPr>
      <w:r w:rsidRPr="001C0915">
        <w:rPr>
          <w:rFonts w:ascii="Verdana" w:hAnsi="Verdana"/>
          <w:b/>
          <w:sz w:val="20"/>
          <w:szCs w:val="20"/>
        </w:rPr>
        <w:t xml:space="preserve">Nabywca: Gliwice-miasto na prawach powiatu, 44-100 Gliwice, </w:t>
      </w:r>
      <w:r w:rsidR="00AB78A1" w:rsidRPr="001C0915">
        <w:rPr>
          <w:rFonts w:ascii="Verdana" w:hAnsi="Verdana"/>
          <w:b/>
          <w:sz w:val="20"/>
          <w:szCs w:val="20"/>
        </w:rPr>
        <w:br/>
      </w:r>
      <w:r w:rsidRPr="001C0915">
        <w:rPr>
          <w:rFonts w:ascii="Verdana" w:hAnsi="Verdana"/>
          <w:b/>
          <w:sz w:val="20"/>
          <w:szCs w:val="20"/>
        </w:rPr>
        <w:t xml:space="preserve">ul. Zwycięstwa 21, </w:t>
      </w:r>
      <w:r w:rsidRPr="001C0915">
        <w:rPr>
          <w:rFonts w:ascii="Verdana" w:hAnsi="Verdana"/>
          <w:b/>
          <w:sz w:val="20"/>
          <w:szCs w:val="20"/>
        </w:rPr>
        <w:br/>
        <w:t>NIP 631-100-66-40</w:t>
      </w:r>
    </w:p>
    <w:p w14:paraId="0B7B41CD" w14:textId="34AFC136" w:rsidR="003D642C" w:rsidRPr="001C0915" w:rsidRDefault="003D642C" w:rsidP="005C0AE7">
      <w:pPr>
        <w:pStyle w:val="Akapitzlist"/>
        <w:spacing w:after="0"/>
        <w:ind w:left="284"/>
        <w:jc w:val="center"/>
        <w:rPr>
          <w:rFonts w:ascii="Verdana" w:hAnsi="Verdana"/>
          <w:b/>
          <w:sz w:val="20"/>
          <w:szCs w:val="20"/>
        </w:rPr>
      </w:pPr>
      <w:r w:rsidRPr="001C0915">
        <w:rPr>
          <w:rFonts w:ascii="Verdana" w:hAnsi="Verdana"/>
          <w:b/>
          <w:sz w:val="20"/>
          <w:szCs w:val="20"/>
        </w:rPr>
        <w:t xml:space="preserve">Odbiorca: Ośrodek Pomocy Społecznej w Gliwicach </w:t>
      </w:r>
      <w:r w:rsidR="00AB78A1" w:rsidRPr="001C0915">
        <w:rPr>
          <w:rFonts w:ascii="Verdana" w:hAnsi="Verdana"/>
          <w:b/>
          <w:sz w:val="20"/>
          <w:szCs w:val="20"/>
        </w:rPr>
        <w:br/>
      </w:r>
      <w:r w:rsidRPr="001C0915">
        <w:rPr>
          <w:rFonts w:ascii="Verdana" w:hAnsi="Verdana"/>
          <w:b/>
          <w:sz w:val="20"/>
          <w:szCs w:val="20"/>
        </w:rPr>
        <w:t xml:space="preserve">ul. Górnych Wałów 9 </w:t>
      </w:r>
      <w:r w:rsidR="00AB78A1" w:rsidRPr="001C0915">
        <w:rPr>
          <w:rFonts w:ascii="Verdana" w:hAnsi="Verdana"/>
          <w:b/>
          <w:sz w:val="20"/>
          <w:szCs w:val="20"/>
        </w:rPr>
        <w:br/>
      </w:r>
      <w:r w:rsidRPr="001C0915">
        <w:rPr>
          <w:rFonts w:ascii="Verdana" w:hAnsi="Verdana"/>
          <w:b/>
          <w:sz w:val="20"/>
          <w:szCs w:val="20"/>
        </w:rPr>
        <w:t>44-100 Gliwice</w:t>
      </w:r>
    </w:p>
    <w:p w14:paraId="129807E7" w14:textId="77777777" w:rsidR="003D642C" w:rsidRPr="001C0915" w:rsidRDefault="003D642C">
      <w:pPr>
        <w:pStyle w:val="Akapitzlist"/>
        <w:numPr>
          <w:ilvl w:val="0"/>
          <w:numId w:val="5"/>
        </w:numPr>
        <w:suppressAutoHyphens/>
        <w:spacing w:after="0"/>
        <w:ind w:left="284"/>
        <w:rPr>
          <w:rFonts w:ascii="Verdana" w:hAnsi="Verdana"/>
          <w:sz w:val="20"/>
          <w:szCs w:val="20"/>
        </w:rPr>
      </w:pPr>
      <w:r w:rsidRPr="001C0915">
        <w:rPr>
          <w:rFonts w:ascii="Verdana" w:hAnsi="Verdana"/>
          <w:sz w:val="20"/>
          <w:szCs w:val="20"/>
        </w:rPr>
        <w:t>Zamawiający oświadcza, że jest płatnikiem podatku VAT- NIP 631-100-66-40.</w:t>
      </w:r>
    </w:p>
    <w:p w14:paraId="6D73E5C2" w14:textId="77777777" w:rsidR="003D642C" w:rsidRPr="001C0915" w:rsidRDefault="003D642C">
      <w:pPr>
        <w:pStyle w:val="Akapitzlist"/>
        <w:numPr>
          <w:ilvl w:val="0"/>
          <w:numId w:val="5"/>
        </w:numPr>
        <w:suppressAutoHyphens/>
        <w:spacing w:after="0"/>
        <w:ind w:left="284"/>
        <w:rPr>
          <w:rFonts w:ascii="Verdana" w:hAnsi="Verdana"/>
          <w:sz w:val="20"/>
          <w:szCs w:val="20"/>
        </w:rPr>
      </w:pPr>
      <w:r w:rsidRPr="001C0915">
        <w:rPr>
          <w:rFonts w:ascii="Verdana" w:hAnsi="Verdana"/>
          <w:sz w:val="20"/>
          <w:szCs w:val="20"/>
        </w:rPr>
        <w:t>Zamawiający nie wyraża zgody na obrót wierzytelnościami wynikającymi z niniejszej umowy.</w:t>
      </w:r>
    </w:p>
    <w:p w14:paraId="12423033" w14:textId="77777777" w:rsidR="003D642C" w:rsidRPr="001C0915" w:rsidRDefault="003D642C">
      <w:pPr>
        <w:pStyle w:val="Akapitzlist"/>
        <w:numPr>
          <w:ilvl w:val="0"/>
          <w:numId w:val="5"/>
        </w:numPr>
        <w:suppressAutoHyphens/>
        <w:spacing w:after="0"/>
        <w:ind w:left="284"/>
        <w:rPr>
          <w:rFonts w:ascii="Verdana" w:hAnsi="Verdana"/>
          <w:sz w:val="20"/>
          <w:szCs w:val="20"/>
        </w:rPr>
      </w:pPr>
      <w:r w:rsidRPr="001C0915">
        <w:rPr>
          <w:rFonts w:ascii="Verdana" w:hAnsi="Verdana"/>
          <w:sz w:val="20"/>
          <w:szCs w:val="20"/>
        </w:rPr>
        <w:t xml:space="preserve">Zamawiający może dokonać zapłaty należności w formie podzielonej płatności. </w:t>
      </w:r>
    </w:p>
    <w:p w14:paraId="103FDD96" w14:textId="2B7B2252" w:rsidR="003D642C" w:rsidRPr="001C0915" w:rsidRDefault="003D642C">
      <w:pPr>
        <w:pStyle w:val="Akapitzlist"/>
        <w:numPr>
          <w:ilvl w:val="0"/>
          <w:numId w:val="5"/>
        </w:numPr>
        <w:suppressAutoHyphens/>
        <w:spacing w:after="0"/>
        <w:ind w:left="284"/>
        <w:rPr>
          <w:rFonts w:ascii="Verdana" w:hAnsi="Verdana"/>
          <w:sz w:val="20"/>
          <w:szCs w:val="20"/>
        </w:rPr>
      </w:pPr>
      <w:r w:rsidRPr="001C0915">
        <w:rPr>
          <w:rFonts w:ascii="Verdana" w:hAnsi="Verdana"/>
          <w:sz w:val="20"/>
          <w:szCs w:val="20"/>
        </w:rPr>
        <w:t>W przypadku realizacji przez Zamawiającego płatności, o której mowa w ust.</w:t>
      </w:r>
      <w:r w:rsidR="00A60E6B" w:rsidRPr="001C0915">
        <w:rPr>
          <w:rFonts w:ascii="Verdana" w:hAnsi="Verdana"/>
          <w:sz w:val="20"/>
          <w:szCs w:val="20"/>
        </w:rPr>
        <w:t xml:space="preserve"> </w:t>
      </w:r>
      <w:r w:rsidR="00F17200" w:rsidRPr="001C0915">
        <w:rPr>
          <w:rFonts w:ascii="Verdana" w:hAnsi="Verdana"/>
          <w:sz w:val="20"/>
          <w:szCs w:val="20"/>
        </w:rPr>
        <w:t>1</w:t>
      </w:r>
      <w:r w:rsidR="00D14DDD" w:rsidRPr="001C0915">
        <w:rPr>
          <w:rFonts w:ascii="Verdana" w:hAnsi="Verdana"/>
          <w:sz w:val="20"/>
          <w:szCs w:val="20"/>
        </w:rPr>
        <w:t>0</w:t>
      </w:r>
      <w:r w:rsidR="00F17200" w:rsidRPr="001C0915">
        <w:rPr>
          <w:rFonts w:ascii="Verdana" w:hAnsi="Verdana"/>
          <w:sz w:val="20"/>
          <w:szCs w:val="20"/>
        </w:rPr>
        <w:t xml:space="preserve"> </w:t>
      </w:r>
      <w:r w:rsidRPr="001C0915">
        <w:rPr>
          <w:rFonts w:ascii="Verdana" w:hAnsi="Verdana"/>
          <w:sz w:val="20"/>
          <w:szCs w:val="20"/>
        </w:rPr>
        <w:t xml:space="preserve">Zamawiający przekaże wartość netto zobowiązania wskazaną na fakturze przelewem na rachunek bankowy Wykonawcy w banku …………………………………………… – nr rachunku: ………………………………………… </w:t>
      </w:r>
      <w:r w:rsidRPr="001C0915">
        <w:rPr>
          <w:rFonts w:ascii="Verdana" w:hAnsi="Verdana"/>
          <w:sz w:val="20"/>
          <w:szCs w:val="20"/>
        </w:rPr>
        <w:br/>
        <w:t xml:space="preserve">w terminie określonym w § </w:t>
      </w:r>
      <w:r w:rsidR="001E536E" w:rsidRPr="001C0915">
        <w:rPr>
          <w:rFonts w:ascii="Verdana" w:hAnsi="Verdana"/>
          <w:sz w:val="20"/>
          <w:szCs w:val="20"/>
        </w:rPr>
        <w:t>5</w:t>
      </w:r>
      <w:r w:rsidRPr="001C0915">
        <w:rPr>
          <w:rFonts w:ascii="Verdana" w:hAnsi="Verdana"/>
          <w:sz w:val="20"/>
          <w:szCs w:val="20"/>
        </w:rPr>
        <w:t xml:space="preserve"> ust. 2</w:t>
      </w:r>
      <w:r w:rsidR="00A60E6B" w:rsidRPr="001C0915">
        <w:rPr>
          <w:rFonts w:ascii="Verdana" w:hAnsi="Verdana"/>
          <w:sz w:val="20"/>
          <w:szCs w:val="20"/>
        </w:rPr>
        <w:t xml:space="preserve"> niniejszej umowy</w:t>
      </w:r>
      <w:r w:rsidRPr="001C0915">
        <w:rPr>
          <w:rFonts w:ascii="Verdana" w:hAnsi="Verdana"/>
          <w:sz w:val="20"/>
          <w:szCs w:val="20"/>
        </w:rPr>
        <w:t>, zaś wartość podatku VAT zobowiązania wskazaną na fakturze na osobny rachunek Wykonawcy.</w:t>
      </w:r>
    </w:p>
    <w:p w14:paraId="7D247AC9" w14:textId="1335B53B" w:rsidR="003D642C" w:rsidRPr="001C0915" w:rsidRDefault="003D642C">
      <w:pPr>
        <w:pStyle w:val="Akapitzlist"/>
        <w:numPr>
          <w:ilvl w:val="0"/>
          <w:numId w:val="5"/>
        </w:numPr>
        <w:suppressAutoHyphens/>
        <w:spacing w:after="0"/>
        <w:ind w:left="284"/>
        <w:rPr>
          <w:rFonts w:ascii="Verdana" w:hAnsi="Verdana"/>
          <w:sz w:val="20"/>
          <w:szCs w:val="20"/>
        </w:rPr>
      </w:pPr>
      <w:r w:rsidRPr="001C0915">
        <w:rPr>
          <w:rFonts w:ascii="Verdana" w:hAnsi="Verdana"/>
          <w:sz w:val="20"/>
          <w:szCs w:val="20"/>
        </w:rPr>
        <w:t xml:space="preserve">Wynagrodzenie zostanie przekazane na konto ……………………………………….…………………… </w:t>
      </w:r>
      <w:r w:rsidRPr="001C0915">
        <w:rPr>
          <w:rFonts w:ascii="Verdana" w:hAnsi="Verdana"/>
          <w:sz w:val="20"/>
          <w:szCs w:val="20"/>
        </w:rPr>
        <w:br/>
        <w:t>w terminie określonym w §</w:t>
      </w:r>
      <w:r w:rsidR="00F17200" w:rsidRPr="001C0915">
        <w:rPr>
          <w:rFonts w:ascii="Verdana" w:hAnsi="Verdana"/>
          <w:sz w:val="20"/>
          <w:szCs w:val="20"/>
        </w:rPr>
        <w:t xml:space="preserve"> </w:t>
      </w:r>
      <w:r w:rsidR="001E536E" w:rsidRPr="001C0915">
        <w:rPr>
          <w:rFonts w:ascii="Verdana" w:hAnsi="Verdana"/>
          <w:sz w:val="20"/>
          <w:szCs w:val="20"/>
        </w:rPr>
        <w:t>5</w:t>
      </w:r>
      <w:r w:rsidRPr="001C0915">
        <w:rPr>
          <w:rFonts w:ascii="Verdana" w:hAnsi="Verdana"/>
          <w:sz w:val="20"/>
          <w:szCs w:val="20"/>
        </w:rPr>
        <w:t xml:space="preserve"> ust.</w:t>
      </w:r>
      <w:r w:rsidR="00A86629" w:rsidRPr="001C0915">
        <w:rPr>
          <w:rFonts w:ascii="Verdana" w:hAnsi="Verdana"/>
          <w:sz w:val="20"/>
          <w:szCs w:val="20"/>
        </w:rPr>
        <w:t xml:space="preserve"> 2</w:t>
      </w:r>
      <w:r w:rsidR="00A60E6B" w:rsidRPr="001C0915">
        <w:rPr>
          <w:rFonts w:ascii="Verdana" w:hAnsi="Verdana"/>
          <w:sz w:val="20"/>
          <w:szCs w:val="20"/>
        </w:rPr>
        <w:t xml:space="preserve"> niniejszej umowy</w:t>
      </w:r>
      <w:r w:rsidRPr="001C0915">
        <w:rPr>
          <w:rFonts w:ascii="Verdana" w:hAnsi="Verdana"/>
          <w:sz w:val="20"/>
          <w:szCs w:val="20"/>
        </w:rPr>
        <w:t xml:space="preserve"> od daty:</w:t>
      </w:r>
    </w:p>
    <w:p w14:paraId="7B87732B" w14:textId="48D16FF7" w:rsidR="003D642C" w:rsidRPr="001C0915" w:rsidRDefault="003D642C" w:rsidP="00AE7183">
      <w:pPr>
        <w:pStyle w:val="Akapitzlist"/>
        <w:numPr>
          <w:ilvl w:val="0"/>
          <w:numId w:val="14"/>
        </w:numPr>
        <w:pBdr>
          <w:top w:val="none" w:sz="0" w:space="0" w:color="000000"/>
          <w:left w:val="none" w:sz="0" w:space="0" w:color="000000"/>
          <w:bottom w:val="none" w:sz="0" w:space="0" w:color="000000"/>
          <w:right w:val="none" w:sz="0" w:space="0" w:color="000000"/>
        </w:pBdr>
        <w:suppressAutoHyphens/>
        <w:textAlignment w:val="baseline"/>
        <w:rPr>
          <w:rFonts w:ascii="Verdana" w:hAnsi="Verdana"/>
          <w:sz w:val="20"/>
          <w:szCs w:val="20"/>
        </w:rPr>
      </w:pPr>
      <w:r w:rsidRPr="001C0915">
        <w:rPr>
          <w:rFonts w:ascii="Verdana" w:hAnsi="Verdana"/>
          <w:sz w:val="20"/>
          <w:szCs w:val="20"/>
        </w:rPr>
        <w:t xml:space="preserve">dostarczenia </w:t>
      </w:r>
      <w:r w:rsidR="00AE7183" w:rsidRPr="001C0915">
        <w:rPr>
          <w:rFonts w:ascii="Verdana" w:hAnsi="Verdana"/>
          <w:sz w:val="20"/>
          <w:szCs w:val="20"/>
        </w:rPr>
        <w:t xml:space="preserve">dokumentów, o których mowa w ust. 1 </w:t>
      </w:r>
      <w:r w:rsidRPr="001C0915">
        <w:rPr>
          <w:rFonts w:ascii="Verdana" w:hAnsi="Verdana"/>
          <w:sz w:val="20"/>
          <w:szCs w:val="20"/>
        </w:rPr>
        <w:t>w wersji papierowej do siedziby Zamawiającego</w:t>
      </w:r>
    </w:p>
    <w:p w14:paraId="165A2618" w14:textId="77777777" w:rsidR="003D642C" w:rsidRPr="001C0915" w:rsidRDefault="003D642C" w:rsidP="005C0AE7">
      <w:pPr>
        <w:spacing w:after="0"/>
        <w:rPr>
          <w:rFonts w:ascii="Verdana" w:hAnsi="Verdana"/>
          <w:sz w:val="20"/>
          <w:szCs w:val="20"/>
        </w:rPr>
      </w:pPr>
      <w:r w:rsidRPr="001C0915">
        <w:rPr>
          <w:rFonts w:ascii="Verdana" w:hAnsi="Verdana"/>
          <w:sz w:val="20"/>
          <w:szCs w:val="20"/>
        </w:rPr>
        <w:t>lub</w:t>
      </w:r>
    </w:p>
    <w:p w14:paraId="1B7428BC" w14:textId="4BB35337" w:rsidR="003D642C" w:rsidRPr="001C0915" w:rsidRDefault="003D642C" w:rsidP="00AE7183">
      <w:pPr>
        <w:pStyle w:val="Akapitzlist"/>
        <w:numPr>
          <w:ilvl w:val="0"/>
          <w:numId w:val="14"/>
        </w:numPr>
        <w:rPr>
          <w:rFonts w:ascii="Verdana" w:hAnsi="Verdana"/>
          <w:sz w:val="20"/>
          <w:szCs w:val="20"/>
        </w:rPr>
      </w:pPr>
      <w:r w:rsidRPr="001C0915">
        <w:rPr>
          <w:rFonts w:ascii="Verdana" w:hAnsi="Verdana"/>
          <w:sz w:val="20"/>
          <w:szCs w:val="20"/>
        </w:rPr>
        <w:t xml:space="preserve">wpływu </w:t>
      </w:r>
      <w:r w:rsidR="00AE7183" w:rsidRPr="001C0915">
        <w:rPr>
          <w:rFonts w:ascii="Verdana" w:hAnsi="Verdana"/>
          <w:sz w:val="20"/>
          <w:szCs w:val="20"/>
        </w:rPr>
        <w:t xml:space="preserve">dokumentów, o których mowa w ust. 1 </w:t>
      </w:r>
      <w:r w:rsidRPr="001C0915">
        <w:rPr>
          <w:rFonts w:ascii="Verdana" w:hAnsi="Verdana"/>
          <w:sz w:val="20"/>
          <w:szCs w:val="20"/>
        </w:rPr>
        <w:t xml:space="preserve">ze wskazanego przez Wykonawcę jego adresu poczty elektronicznej:............... na adres poczty elektronicznej Zamawiającego: </w:t>
      </w:r>
      <w:hyperlink r:id="rId8" w:history="1">
        <w:r w:rsidR="00AE7183" w:rsidRPr="001C0915">
          <w:rPr>
            <w:rStyle w:val="Hipercze"/>
            <w:rFonts w:ascii="Verdana" w:hAnsi="Verdana"/>
            <w:sz w:val="20"/>
            <w:szCs w:val="20"/>
          </w:rPr>
          <w:t>ops@ops.gliwice.eu</w:t>
        </w:r>
      </w:hyperlink>
      <w:r w:rsidRPr="001C0915">
        <w:rPr>
          <w:rFonts w:ascii="Verdana" w:hAnsi="Verdana"/>
          <w:sz w:val="20"/>
          <w:szCs w:val="20"/>
        </w:rPr>
        <w:t>.</w:t>
      </w:r>
    </w:p>
    <w:p w14:paraId="24EACA4B" w14:textId="18400B7A" w:rsidR="00AE7183" w:rsidRPr="001C0915" w:rsidRDefault="00AE7183" w:rsidP="00AE7183">
      <w:pPr>
        <w:pStyle w:val="Akapitzlist"/>
        <w:numPr>
          <w:ilvl w:val="0"/>
          <w:numId w:val="14"/>
        </w:numPr>
        <w:rPr>
          <w:rFonts w:ascii="Verdana" w:hAnsi="Verdana"/>
          <w:sz w:val="20"/>
          <w:szCs w:val="20"/>
        </w:rPr>
      </w:pPr>
      <w:r w:rsidRPr="001C0915">
        <w:rPr>
          <w:rFonts w:ascii="Verdana" w:hAnsi="Verdana"/>
          <w:sz w:val="20"/>
          <w:szCs w:val="20"/>
        </w:rPr>
        <w:t xml:space="preserve">dostarczenia prawidłowo i zasadnie wystawionych dokumentów, o których mowa </w:t>
      </w:r>
      <w:r w:rsidR="00A91144" w:rsidRPr="001C0915">
        <w:rPr>
          <w:rFonts w:ascii="Verdana" w:hAnsi="Verdana"/>
          <w:sz w:val="20"/>
          <w:szCs w:val="20"/>
        </w:rPr>
        <w:br/>
      </w:r>
      <w:r w:rsidRPr="001C0915">
        <w:rPr>
          <w:rFonts w:ascii="Verdana" w:hAnsi="Verdana"/>
          <w:sz w:val="20"/>
          <w:szCs w:val="20"/>
        </w:rPr>
        <w:t>w ust. 1 za pośrednictwem systemu teleinformatycznego, o którym mowa w ustawie o elektronicznym fakturowaniu w zamówieniach publicznych, koncesjach na roboty budowlane lub usługi oraz partnerstwie publiczno-prywatnym,</w:t>
      </w:r>
    </w:p>
    <w:p w14:paraId="524B68BF" w14:textId="751246EC" w:rsidR="003D642C" w:rsidRPr="001C0915" w:rsidRDefault="003D642C" w:rsidP="005C0AE7">
      <w:pPr>
        <w:spacing w:after="0"/>
        <w:ind w:left="360"/>
        <w:rPr>
          <w:rFonts w:ascii="Verdana" w:hAnsi="Verdana"/>
          <w:sz w:val="20"/>
          <w:szCs w:val="20"/>
        </w:rPr>
      </w:pPr>
      <w:r w:rsidRPr="001C0915">
        <w:rPr>
          <w:rFonts w:ascii="Verdana" w:hAnsi="Verdana"/>
          <w:sz w:val="20"/>
          <w:szCs w:val="20"/>
        </w:rPr>
        <w:lastRenderedPageBreak/>
        <w:t xml:space="preserve">Jeżeli </w:t>
      </w:r>
      <w:r w:rsidR="00AE7183" w:rsidRPr="001C0915">
        <w:rPr>
          <w:rFonts w:ascii="Verdana" w:hAnsi="Verdana"/>
          <w:sz w:val="20"/>
          <w:szCs w:val="20"/>
        </w:rPr>
        <w:t>dokumenty</w:t>
      </w:r>
      <w:r w:rsidRPr="001C0915">
        <w:rPr>
          <w:rFonts w:ascii="Verdana" w:hAnsi="Verdana"/>
          <w:sz w:val="20"/>
          <w:szCs w:val="20"/>
        </w:rPr>
        <w:t xml:space="preserve"> o któr</w:t>
      </w:r>
      <w:r w:rsidR="00AE7183" w:rsidRPr="001C0915">
        <w:rPr>
          <w:rFonts w:ascii="Verdana" w:hAnsi="Verdana"/>
          <w:sz w:val="20"/>
          <w:szCs w:val="20"/>
        </w:rPr>
        <w:t xml:space="preserve">ych </w:t>
      </w:r>
      <w:r w:rsidRPr="001C0915">
        <w:rPr>
          <w:rFonts w:ascii="Verdana" w:hAnsi="Verdana"/>
          <w:sz w:val="20"/>
          <w:szCs w:val="20"/>
        </w:rPr>
        <w:t>mowa w lit. b)</w:t>
      </w:r>
      <w:r w:rsidR="00AE7183" w:rsidRPr="001C0915">
        <w:rPr>
          <w:rFonts w:ascii="Verdana" w:hAnsi="Verdana"/>
          <w:sz w:val="20"/>
          <w:szCs w:val="20"/>
        </w:rPr>
        <w:t xml:space="preserve"> oraz c)</w:t>
      </w:r>
      <w:r w:rsidRPr="001C0915">
        <w:rPr>
          <w:rFonts w:ascii="Verdana" w:hAnsi="Verdana"/>
          <w:sz w:val="20"/>
          <w:szCs w:val="20"/>
        </w:rPr>
        <w:t>, wpłyn</w:t>
      </w:r>
      <w:r w:rsidR="00AE7183" w:rsidRPr="001C0915">
        <w:rPr>
          <w:rFonts w:ascii="Verdana" w:hAnsi="Verdana"/>
          <w:sz w:val="20"/>
          <w:szCs w:val="20"/>
        </w:rPr>
        <w:t>ą</w:t>
      </w:r>
      <w:r w:rsidRPr="001C0915">
        <w:rPr>
          <w:rFonts w:ascii="Verdana" w:hAnsi="Verdana"/>
          <w:sz w:val="20"/>
          <w:szCs w:val="20"/>
        </w:rPr>
        <w:t xml:space="preserve"> w sobotę, w dniu uznanym ustawowo za wolny od pracy bądź w dniu roboczym po godzinach pracy Ośrodka Pomocy Społecznej w</w:t>
      </w:r>
      <w:r w:rsidR="00AE7183" w:rsidRPr="001C0915">
        <w:rPr>
          <w:rFonts w:ascii="Verdana" w:hAnsi="Verdana"/>
          <w:sz w:val="20"/>
          <w:szCs w:val="20"/>
        </w:rPr>
        <w:t> </w:t>
      </w:r>
      <w:r w:rsidRPr="001C0915">
        <w:rPr>
          <w:rFonts w:ascii="Verdana" w:hAnsi="Verdana"/>
          <w:sz w:val="20"/>
          <w:szCs w:val="20"/>
        </w:rPr>
        <w:t xml:space="preserve">Gliwicach przyjmuje się, że </w:t>
      </w:r>
      <w:r w:rsidR="00AE7183" w:rsidRPr="001C0915">
        <w:rPr>
          <w:rFonts w:ascii="Verdana" w:hAnsi="Verdana"/>
          <w:sz w:val="20"/>
          <w:szCs w:val="20"/>
        </w:rPr>
        <w:t>dokumenty</w:t>
      </w:r>
      <w:r w:rsidRPr="001C0915">
        <w:rPr>
          <w:rFonts w:ascii="Verdana" w:hAnsi="Verdana"/>
          <w:sz w:val="20"/>
          <w:szCs w:val="20"/>
        </w:rPr>
        <w:t xml:space="preserve"> wpłynę</w:t>
      </w:r>
      <w:r w:rsidR="00AE7183" w:rsidRPr="001C0915">
        <w:rPr>
          <w:rFonts w:ascii="Verdana" w:hAnsi="Verdana"/>
          <w:sz w:val="20"/>
          <w:szCs w:val="20"/>
        </w:rPr>
        <w:t>ły</w:t>
      </w:r>
      <w:r w:rsidRPr="001C0915">
        <w:rPr>
          <w:rFonts w:ascii="Verdana" w:hAnsi="Verdana"/>
          <w:sz w:val="20"/>
          <w:szCs w:val="20"/>
        </w:rPr>
        <w:t xml:space="preserve"> w pierwszym dniu roboczym, następującym po dniu wpływu. Godziny pracy Ośrodka Pomocy Społecznej w Gliwicach są dostępne na stronie internetowej Ośrodka: ops.bip.gliwice.eu.</w:t>
      </w:r>
    </w:p>
    <w:p w14:paraId="31FE46EC" w14:textId="41448FE8" w:rsidR="003D642C" w:rsidRPr="001C0915" w:rsidRDefault="003D642C">
      <w:pPr>
        <w:pStyle w:val="Akapitzlist"/>
        <w:numPr>
          <w:ilvl w:val="0"/>
          <w:numId w:val="5"/>
        </w:numPr>
        <w:suppressAutoHyphens/>
        <w:spacing w:after="0"/>
        <w:ind w:left="284"/>
        <w:rPr>
          <w:rFonts w:ascii="Verdana" w:hAnsi="Verdana"/>
          <w:sz w:val="20"/>
          <w:szCs w:val="20"/>
        </w:rPr>
      </w:pPr>
      <w:r w:rsidRPr="001C0915">
        <w:rPr>
          <w:rFonts w:ascii="Verdana" w:hAnsi="Verdana" w:cs="Verdana"/>
          <w:sz w:val="20"/>
          <w:szCs w:val="20"/>
        </w:rPr>
        <w:t xml:space="preserve">W przypadku rozbieżności pomiędzy terminem płatności wskazanym w dokumentach księgowych (np. fakturach, rachunkach, notach odsetkowych), a wskazanym </w:t>
      </w:r>
      <w:r w:rsidR="00541E76" w:rsidRPr="001C0915">
        <w:rPr>
          <w:rFonts w:ascii="Verdana" w:hAnsi="Verdana" w:cs="Verdana"/>
          <w:sz w:val="20"/>
          <w:szCs w:val="20"/>
        </w:rPr>
        <w:br/>
      </w:r>
      <w:r w:rsidRPr="001C0915">
        <w:rPr>
          <w:rFonts w:ascii="Verdana" w:hAnsi="Verdana" w:cs="Verdana"/>
          <w:sz w:val="20"/>
          <w:szCs w:val="20"/>
        </w:rPr>
        <w:t>w niniejszej umowie przyjmuje się, że prawidłowo podano termin określony w umowie.</w:t>
      </w:r>
    </w:p>
    <w:p w14:paraId="02F395EB" w14:textId="1A85472C" w:rsidR="003D642C" w:rsidRPr="001C0915" w:rsidRDefault="003D642C">
      <w:pPr>
        <w:pStyle w:val="Akapitzlist"/>
        <w:numPr>
          <w:ilvl w:val="0"/>
          <w:numId w:val="5"/>
        </w:numPr>
        <w:suppressAutoHyphens/>
        <w:spacing w:after="0"/>
        <w:ind w:left="284"/>
        <w:rPr>
          <w:rFonts w:ascii="Verdana" w:hAnsi="Verdana"/>
          <w:sz w:val="20"/>
          <w:szCs w:val="20"/>
        </w:rPr>
      </w:pPr>
      <w:r w:rsidRPr="001C0915">
        <w:rPr>
          <w:rFonts w:ascii="Verdana" w:hAnsi="Verdana" w:cs="Verdana"/>
          <w:sz w:val="20"/>
          <w:szCs w:val="20"/>
        </w:rPr>
        <w:t>Wszelkie usługi wykraczające poza przedmiot świadczenia określony w § 1</w:t>
      </w:r>
      <w:r w:rsidR="00A60E6B" w:rsidRPr="001C0915">
        <w:rPr>
          <w:rFonts w:ascii="Verdana" w:hAnsi="Verdana" w:cs="Verdana"/>
          <w:sz w:val="20"/>
          <w:szCs w:val="20"/>
        </w:rPr>
        <w:t xml:space="preserve"> </w:t>
      </w:r>
      <w:r w:rsidR="00A60E6B" w:rsidRPr="001C0915">
        <w:rPr>
          <w:rFonts w:ascii="Verdana" w:hAnsi="Verdana"/>
          <w:sz w:val="20"/>
          <w:szCs w:val="20"/>
        </w:rPr>
        <w:t>niniejszej umowy</w:t>
      </w:r>
      <w:r w:rsidRPr="001C0915">
        <w:rPr>
          <w:rFonts w:ascii="Verdana" w:hAnsi="Verdana" w:cs="Verdana"/>
          <w:sz w:val="20"/>
          <w:szCs w:val="20"/>
        </w:rPr>
        <w:t>, z</w:t>
      </w:r>
      <w:r w:rsidR="00A60E6B" w:rsidRPr="001C0915">
        <w:rPr>
          <w:rFonts w:ascii="Verdana" w:hAnsi="Verdana" w:cs="Verdana"/>
          <w:sz w:val="20"/>
          <w:szCs w:val="20"/>
        </w:rPr>
        <w:t> </w:t>
      </w:r>
      <w:r w:rsidRPr="001C0915">
        <w:rPr>
          <w:rFonts w:ascii="Verdana" w:hAnsi="Verdana" w:cs="Verdana"/>
          <w:sz w:val="20"/>
          <w:szCs w:val="20"/>
        </w:rPr>
        <w:t>którymi wiąże się dodatkowe wynagrodzenie, mogą być wykonywane jedynie po uprzedniej zgodzie Zamawiającego wyrażonej w formie pisemnej pod rygorem nieważności, przez osoby upoważnione do zaciągania zobowiązań finansowych w imieniu Zamawiającego. Brak zgody udzielonej w przewidzianej formie pozbawia Wykonawcę roszczenia o dodatkowe wynagrodzenie.</w:t>
      </w:r>
    </w:p>
    <w:p w14:paraId="544FCA9D" w14:textId="77777777" w:rsidR="000B4FAF" w:rsidRPr="001C0915" w:rsidRDefault="000B4FAF">
      <w:pPr>
        <w:pStyle w:val="Akapitzlist"/>
        <w:numPr>
          <w:ilvl w:val="0"/>
          <w:numId w:val="5"/>
        </w:numPr>
        <w:rPr>
          <w:rFonts w:ascii="Verdana" w:hAnsi="Verdana"/>
          <w:sz w:val="20"/>
          <w:szCs w:val="20"/>
        </w:rPr>
      </w:pPr>
      <w:r w:rsidRPr="001C0915">
        <w:rPr>
          <w:rFonts w:ascii="Verdana" w:hAnsi="Verdana"/>
          <w:sz w:val="20"/>
          <w:szCs w:val="20"/>
        </w:rPr>
        <w:t>Zobowiązuje się Wystawcę faktury do wpisywania w treści faktury numeru umowy oraz numeru NIP płatnika podatku dochodowego od osób fizycznych- NIP: 631-13-31-802.</w:t>
      </w:r>
    </w:p>
    <w:p w14:paraId="5DDCE9E8" w14:textId="77777777" w:rsidR="000B4FAF" w:rsidRPr="001C0915" w:rsidRDefault="000B4FAF" w:rsidP="005C0AE7">
      <w:pPr>
        <w:pStyle w:val="Akapitzlist"/>
        <w:suppressAutoHyphens/>
        <w:spacing w:after="0"/>
        <w:ind w:left="284"/>
        <w:rPr>
          <w:rFonts w:ascii="Verdana" w:hAnsi="Verdana"/>
          <w:sz w:val="20"/>
          <w:szCs w:val="20"/>
        </w:rPr>
      </w:pPr>
    </w:p>
    <w:p w14:paraId="77C136CC" w14:textId="57085158" w:rsidR="000F5BF4" w:rsidRPr="001C0915" w:rsidRDefault="000F5BF4" w:rsidP="000F5BF4">
      <w:pPr>
        <w:pStyle w:val="Tekstpodstawowywcity31"/>
        <w:tabs>
          <w:tab w:val="left" w:pos="426"/>
        </w:tabs>
        <w:autoSpaceDN w:val="0"/>
        <w:spacing w:line="300" w:lineRule="auto"/>
        <w:contextualSpacing/>
        <w:jc w:val="center"/>
        <w:rPr>
          <w:rFonts w:ascii="Verdana" w:hAnsi="Verdana"/>
          <w:b/>
          <w:bCs/>
          <w:color w:val="auto"/>
          <w:sz w:val="20"/>
        </w:rPr>
      </w:pPr>
      <w:r w:rsidRPr="001C0915">
        <w:rPr>
          <w:rFonts w:ascii="Verdana" w:hAnsi="Verdana"/>
          <w:b/>
          <w:bCs/>
          <w:color w:val="auto"/>
          <w:sz w:val="20"/>
        </w:rPr>
        <w:t xml:space="preserve">§ </w:t>
      </w:r>
      <w:r w:rsidR="002B6FCF" w:rsidRPr="001C0915">
        <w:rPr>
          <w:rFonts w:ascii="Verdana" w:hAnsi="Verdana"/>
          <w:b/>
          <w:bCs/>
          <w:color w:val="auto"/>
          <w:sz w:val="20"/>
        </w:rPr>
        <w:t>6</w:t>
      </w:r>
      <w:r w:rsidRPr="001C0915">
        <w:rPr>
          <w:rFonts w:ascii="Verdana" w:hAnsi="Verdana"/>
          <w:b/>
          <w:bCs/>
          <w:color w:val="auto"/>
          <w:sz w:val="20"/>
        </w:rPr>
        <w:t xml:space="preserve"> - Klauzule waloryzacyjne</w:t>
      </w:r>
    </w:p>
    <w:p w14:paraId="4A603A47" w14:textId="6C8FCCB3" w:rsidR="000F5BF4" w:rsidRPr="001C0915" w:rsidRDefault="000F5BF4" w:rsidP="000F5BF4">
      <w:pPr>
        <w:pStyle w:val="Tekstpodstawowywcity31"/>
        <w:tabs>
          <w:tab w:val="clear" w:pos="851"/>
          <w:tab w:val="left" w:pos="1134"/>
        </w:tabs>
        <w:autoSpaceDN w:val="0"/>
        <w:spacing w:line="300" w:lineRule="auto"/>
        <w:ind w:left="0" w:firstLine="0"/>
        <w:contextualSpacing/>
        <w:rPr>
          <w:rFonts w:ascii="Verdana" w:hAnsi="Verdana"/>
          <w:color w:val="auto"/>
          <w:sz w:val="20"/>
        </w:rPr>
      </w:pPr>
      <w:r w:rsidRPr="001C0915">
        <w:rPr>
          <w:rFonts w:ascii="Verdana" w:hAnsi="Verdana"/>
          <w:color w:val="auto"/>
          <w:sz w:val="20"/>
        </w:rPr>
        <w:t>Zgodnie z art. 439 ust. 1 ustawy z dnia 19 września 2019r. Prawo zamówień publicznych, Strony przewidują możliwość zmiany wysokości wynagrodzenia określonego w §</w:t>
      </w:r>
      <w:r w:rsidR="00E9516E" w:rsidRPr="001C0915">
        <w:rPr>
          <w:rFonts w:ascii="Verdana" w:hAnsi="Verdana"/>
          <w:color w:val="auto"/>
          <w:sz w:val="20"/>
        </w:rPr>
        <w:t xml:space="preserve"> </w:t>
      </w:r>
      <w:r w:rsidR="001E536E" w:rsidRPr="001C0915">
        <w:rPr>
          <w:rFonts w:ascii="Verdana" w:hAnsi="Verdana"/>
          <w:color w:val="auto"/>
          <w:sz w:val="20"/>
        </w:rPr>
        <w:t>4</w:t>
      </w:r>
      <w:r w:rsidRPr="001C0915">
        <w:rPr>
          <w:rFonts w:ascii="Verdana" w:hAnsi="Verdana"/>
          <w:color w:val="auto"/>
          <w:sz w:val="20"/>
        </w:rPr>
        <w:t xml:space="preserve"> ust. 1</w:t>
      </w:r>
      <w:r w:rsidR="00E9516E" w:rsidRPr="001C0915">
        <w:rPr>
          <w:rFonts w:ascii="Verdana" w:hAnsi="Verdana"/>
          <w:color w:val="auto"/>
          <w:sz w:val="20"/>
        </w:rPr>
        <w:t xml:space="preserve"> </w:t>
      </w:r>
      <w:r w:rsidRPr="001C0915">
        <w:rPr>
          <w:rFonts w:ascii="Verdana" w:hAnsi="Verdana"/>
          <w:color w:val="auto"/>
          <w:sz w:val="20"/>
        </w:rPr>
        <w:t>umowy (dalej: wynagrodzenie) w przypadku zmiany cen materiałów lub kosztów związanych z realizacją zamówienia na zasadach określonych poniżej.</w:t>
      </w:r>
    </w:p>
    <w:p w14:paraId="68A88D88" w14:textId="77777777" w:rsidR="000F5BF4" w:rsidRPr="001C0915" w:rsidRDefault="000F5BF4">
      <w:pPr>
        <w:pStyle w:val="Tekstpodstawowywcity31"/>
        <w:numPr>
          <w:ilvl w:val="0"/>
          <w:numId w:val="22"/>
        </w:numPr>
        <w:tabs>
          <w:tab w:val="clear" w:pos="851"/>
        </w:tabs>
        <w:autoSpaceDN w:val="0"/>
        <w:spacing w:after="0" w:line="300" w:lineRule="auto"/>
        <w:ind w:left="0" w:firstLine="66"/>
        <w:contextualSpacing/>
        <w:rPr>
          <w:rFonts w:ascii="Verdana" w:hAnsi="Verdana"/>
          <w:color w:val="auto"/>
          <w:sz w:val="20"/>
        </w:rPr>
      </w:pPr>
      <w:r w:rsidRPr="001C0915">
        <w:rPr>
          <w:rFonts w:ascii="Verdana" w:hAnsi="Verdana"/>
          <w:color w:val="auto"/>
          <w:sz w:val="20"/>
        </w:rPr>
        <w:t>Wynagrodzenie może być zmieniane dla oddania wzrostów lub spadków cen materiałów lub kosztów związanych z realizacją zamówienia.</w:t>
      </w:r>
    </w:p>
    <w:p w14:paraId="254A8F25" w14:textId="280B637F" w:rsidR="000F5BF4" w:rsidRPr="001C0915" w:rsidRDefault="000F5BF4">
      <w:pPr>
        <w:pStyle w:val="Tekstpodstawowywcity31"/>
        <w:numPr>
          <w:ilvl w:val="0"/>
          <w:numId w:val="22"/>
        </w:numPr>
        <w:tabs>
          <w:tab w:val="clear" w:pos="851"/>
        </w:tabs>
        <w:autoSpaceDN w:val="0"/>
        <w:spacing w:after="0" w:line="300" w:lineRule="auto"/>
        <w:ind w:left="0" w:firstLine="66"/>
        <w:contextualSpacing/>
        <w:rPr>
          <w:rFonts w:ascii="Verdana" w:hAnsi="Verdana"/>
          <w:color w:val="auto"/>
          <w:sz w:val="20"/>
        </w:rPr>
      </w:pPr>
      <w:r w:rsidRPr="001C0915">
        <w:rPr>
          <w:rFonts w:ascii="Verdana" w:hAnsi="Verdana"/>
          <w:color w:val="auto"/>
          <w:sz w:val="20"/>
        </w:rPr>
        <w:t xml:space="preserve">Podstawą do ustalenia poziomu zmiany </w:t>
      </w:r>
      <w:r w:rsidR="00A32B33" w:rsidRPr="001C0915">
        <w:rPr>
          <w:rFonts w:ascii="Verdana" w:hAnsi="Verdana"/>
          <w:color w:val="auto"/>
          <w:sz w:val="20"/>
        </w:rPr>
        <w:t>wynagrodzenia</w:t>
      </w:r>
      <w:r w:rsidRPr="001C0915">
        <w:rPr>
          <w:rFonts w:ascii="Verdana" w:hAnsi="Verdana"/>
          <w:color w:val="auto"/>
          <w:sz w:val="20"/>
        </w:rPr>
        <w:t xml:space="preserve"> materiałów lub kosztów związanych z realizacją zamówienia jest wskaźnik cen ogłaszany w komunikacie Prezesa Głównego Urzędu Statystycznego obowiązujący w miesiącu, w którym upłynął termin składania ofert.</w:t>
      </w:r>
    </w:p>
    <w:p w14:paraId="38625822" w14:textId="77777777" w:rsidR="000F5BF4" w:rsidRPr="001C0915" w:rsidRDefault="000F5BF4">
      <w:pPr>
        <w:pStyle w:val="Tekstpodstawowywcity31"/>
        <w:numPr>
          <w:ilvl w:val="0"/>
          <w:numId w:val="22"/>
        </w:numPr>
        <w:tabs>
          <w:tab w:val="clear" w:pos="851"/>
        </w:tabs>
        <w:autoSpaceDN w:val="0"/>
        <w:spacing w:after="0" w:line="300" w:lineRule="auto"/>
        <w:ind w:left="0" w:firstLine="66"/>
        <w:contextualSpacing/>
        <w:rPr>
          <w:rFonts w:ascii="Verdana" w:hAnsi="Verdana"/>
          <w:color w:val="auto"/>
          <w:sz w:val="20"/>
        </w:rPr>
      </w:pPr>
      <w:r w:rsidRPr="001C0915">
        <w:rPr>
          <w:rFonts w:ascii="Verdana" w:hAnsi="Verdana"/>
          <w:color w:val="auto"/>
          <w:sz w:val="20"/>
        </w:rPr>
        <w:t>Minimalny poziom zmiany cen materiałów lub kosztów wyliczony w oparciu o wskaźnik wskazany w ust. 2, uprawniający strony umowy do żądania zmiany wynagrodzenia wynosi 10%.</w:t>
      </w:r>
    </w:p>
    <w:p w14:paraId="2FDBD417" w14:textId="7B852636" w:rsidR="000F5BF4" w:rsidRPr="001C0915" w:rsidRDefault="000F5BF4">
      <w:pPr>
        <w:pStyle w:val="Tekstpodstawowywcity31"/>
        <w:numPr>
          <w:ilvl w:val="0"/>
          <w:numId w:val="22"/>
        </w:numPr>
        <w:tabs>
          <w:tab w:val="clear" w:pos="851"/>
        </w:tabs>
        <w:autoSpaceDN w:val="0"/>
        <w:spacing w:after="0" w:line="300" w:lineRule="auto"/>
        <w:ind w:left="0" w:firstLine="66"/>
        <w:contextualSpacing/>
        <w:rPr>
          <w:rFonts w:ascii="Verdana" w:hAnsi="Verdana"/>
          <w:color w:val="auto"/>
          <w:sz w:val="20"/>
        </w:rPr>
      </w:pPr>
      <w:r w:rsidRPr="001C0915">
        <w:rPr>
          <w:rFonts w:ascii="Verdana" w:hAnsi="Verdana"/>
          <w:color w:val="auto"/>
          <w:sz w:val="20"/>
        </w:rPr>
        <w:t>Maksymalna wartość zmiany wynagrodzenia, jaką dopuszcza Zamawiający wynosi 10% wartości netto wynagrodzenia, o którym mowa w §</w:t>
      </w:r>
      <w:r w:rsidR="00E9516E" w:rsidRPr="001C0915">
        <w:rPr>
          <w:rFonts w:ascii="Verdana" w:hAnsi="Verdana"/>
          <w:color w:val="auto"/>
          <w:sz w:val="20"/>
        </w:rPr>
        <w:t xml:space="preserve"> </w:t>
      </w:r>
      <w:r w:rsidR="001E536E" w:rsidRPr="001C0915">
        <w:rPr>
          <w:rFonts w:ascii="Verdana" w:hAnsi="Verdana"/>
          <w:color w:val="auto"/>
          <w:sz w:val="20"/>
        </w:rPr>
        <w:t>4</w:t>
      </w:r>
      <w:r w:rsidRPr="001C0915">
        <w:rPr>
          <w:rFonts w:ascii="Verdana" w:hAnsi="Verdana"/>
          <w:color w:val="auto"/>
          <w:sz w:val="20"/>
        </w:rPr>
        <w:t xml:space="preserve"> ust. 1 lub ust. 2 niniejszej umowy. Po osiągnięciu tej wartości przepisów niniejszego paragrafu nie stosuje się.</w:t>
      </w:r>
    </w:p>
    <w:p w14:paraId="1F6431A0" w14:textId="77777777" w:rsidR="000F5BF4" w:rsidRPr="001C0915" w:rsidRDefault="000F5BF4">
      <w:pPr>
        <w:pStyle w:val="Tekstpodstawowywcity31"/>
        <w:numPr>
          <w:ilvl w:val="0"/>
          <w:numId w:val="22"/>
        </w:numPr>
        <w:tabs>
          <w:tab w:val="clear" w:pos="851"/>
        </w:tabs>
        <w:autoSpaceDN w:val="0"/>
        <w:spacing w:after="0" w:line="300" w:lineRule="auto"/>
        <w:ind w:left="0" w:firstLine="66"/>
        <w:contextualSpacing/>
        <w:rPr>
          <w:rFonts w:ascii="Verdana" w:hAnsi="Verdana"/>
          <w:color w:val="auto"/>
          <w:sz w:val="20"/>
        </w:rPr>
      </w:pPr>
      <w:r w:rsidRPr="001C0915">
        <w:rPr>
          <w:rFonts w:ascii="Verdana" w:hAnsi="Verdana"/>
          <w:color w:val="auto"/>
          <w:sz w:val="20"/>
        </w:rPr>
        <w:t>Pierwsza zmiana, o której mowa w ust. 1 może zostać wprowadzona nie wcześniej niż po upływie 6 miesięcy od daty zawarcia umowy.</w:t>
      </w:r>
    </w:p>
    <w:p w14:paraId="61D09499" w14:textId="77777777" w:rsidR="000F5BF4" w:rsidRPr="001C0915" w:rsidRDefault="000F5BF4">
      <w:pPr>
        <w:pStyle w:val="Tekstpodstawowywcity31"/>
        <w:numPr>
          <w:ilvl w:val="0"/>
          <w:numId w:val="22"/>
        </w:numPr>
        <w:tabs>
          <w:tab w:val="clear" w:pos="851"/>
        </w:tabs>
        <w:autoSpaceDN w:val="0"/>
        <w:spacing w:after="0" w:line="300" w:lineRule="auto"/>
        <w:ind w:left="0" w:firstLine="66"/>
        <w:contextualSpacing/>
        <w:rPr>
          <w:rFonts w:ascii="Verdana" w:hAnsi="Verdana"/>
          <w:color w:val="auto"/>
          <w:sz w:val="20"/>
        </w:rPr>
      </w:pPr>
      <w:r w:rsidRPr="001C0915">
        <w:rPr>
          <w:rFonts w:ascii="Verdana" w:hAnsi="Verdana"/>
          <w:color w:val="auto"/>
          <w:sz w:val="20"/>
        </w:rPr>
        <w:t>Zmiany, o których mowa w ust. 1 mogą być wprowadzone wyłącznie, gdy zmiana cen materiałów lub kosztów ma realny wpływ na koszty wykonania zamówienia przez Wykonawcę. W przypadku ich wystąpienia Wykonawca może wystąpić do Zamawiającego z pisemnym wnioskiem o zmianę wynagrodzenia, przedkładając odpowiednie dokumenty potwierdzające zasadność złożenia wniosku. Wykonawca powinien wykazać ponad wszelką wątpliwość, że zaistniała zmiana ma bezpośredni i faktyczny wpływ na koszty wykonania zamówienia oraz podać dokładne wyliczenie kwoty wnioskowanej zmiany wynagrodzenia, przedstawiając rzeczywiste koszty ponoszone np. na podstawie zawartych umów i zapłaconych faktur.</w:t>
      </w:r>
    </w:p>
    <w:p w14:paraId="5E482207" w14:textId="77777777" w:rsidR="007976EA" w:rsidRPr="001C0915" w:rsidRDefault="007976EA" w:rsidP="007976EA">
      <w:pPr>
        <w:pStyle w:val="Tekstpodstawowywcity31"/>
        <w:tabs>
          <w:tab w:val="clear" w:pos="851"/>
        </w:tabs>
        <w:autoSpaceDN w:val="0"/>
        <w:spacing w:after="0" w:line="300" w:lineRule="auto"/>
        <w:ind w:left="66" w:firstLine="0"/>
        <w:contextualSpacing/>
        <w:rPr>
          <w:rFonts w:ascii="Verdana" w:hAnsi="Verdana"/>
          <w:color w:val="auto"/>
          <w:sz w:val="20"/>
        </w:rPr>
      </w:pPr>
    </w:p>
    <w:p w14:paraId="4968B39C" w14:textId="3B6AFC6E" w:rsidR="003A21FF" w:rsidRPr="001C0915" w:rsidRDefault="003A21FF" w:rsidP="003A21FF">
      <w:pPr>
        <w:jc w:val="center"/>
        <w:rPr>
          <w:rFonts w:ascii="Verdana" w:hAnsi="Verdana"/>
          <w:b/>
          <w:bCs/>
          <w:sz w:val="20"/>
          <w:szCs w:val="20"/>
        </w:rPr>
      </w:pPr>
      <w:r w:rsidRPr="001C0915">
        <w:rPr>
          <w:rFonts w:ascii="Verdana" w:hAnsi="Verdana"/>
          <w:b/>
          <w:bCs/>
          <w:sz w:val="20"/>
          <w:szCs w:val="20"/>
        </w:rPr>
        <w:lastRenderedPageBreak/>
        <w:t xml:space="preserve">§ </w:t>
      </w:r>
      <w:r w:rsidR="002B6FCF" w:rsidRPr="001C0915">
        <w:rPr>
          <w:rFonts w:ascii="Verdana" w:hAnsi="Verdana"/>
          <w:b/>
          <w:bCs/>
          <w:sz w:val="20"/>
          <w:szCs w:val="20"/>
        </w:rPr>
        <w:t>7</w:t>
      </w:r>
      <w:r w:rsidRPr="001C0915">
        <w:rPr>
          <w:rFonts w:ascii="Verdana" w:hAnsi="Verdana"/>
          <w:b/>
          <w:bCs/>
          <w:sz w:val="20"/>
          <w:szCs w:val="20"/>
        </w:rPr>
        <w:t xml:space="preserve"> - Prawo opcji</w:t>
      </w:r>
    </w:p>
    <w:p w14:paraId="7A37F87A" w14:textId="255FDFC0" w:rsidR="009C5843" w:rsidRPr="001C0915" w:rsidRDefault="009C5843">
      <w:pPr>
        <w:pStyle w:val="Akapitzlist"/>
        <w:numPr>
          <w:ilvl w:val="0"/>
          <w:numId w:val="39"/>
        </w:numPr>
        <w:autoSpaceDE w:val="0"/>
        <w:autoSpaceDN w:val="0"/>
        <w:adjustRightInd w:val="0"/>
        <w:ind w:left="284" w:hanging="284"/>
        <w:rPr>
          <w:rFonts w:ascii="Verdana" w:eastAsia="Calibri" w:hAnsi="Verdana"/>
          <w:sz w:val="20"/>
          <w:szCs w:val="20"/>
          <w:lang w:eastAsia="en-US"/>
        </w:rPr>
      </w:pPr>
      <w:bookmarkStart w:id="18" w:name="_Hlk198809693"/>
      <w:r w:rsidRPr="001C0915">
        <w:rPr>
          <w:rFonts w:ascii="Verdana" w:eastAsia="Calibri" w:hAnsi="Verdana"/>
          <w:sz w:val="20"/>
          <w:szCs w:val="20"/>
          <w:lang w:eastAsia="en-US"/>
        </w:rPr>
        <w:t xml:space="preserve">Zamawiający przewiduje możliwość jednokrotnego przedłużenia umowy na podstawie art. </w:t>
      </w:r>
      <w:r w:rsidR="00D82573" w:rsidRPr="001C0915">
        <w:rPr>
          <w:rFonts w:ascii="Verdana" w:eastAsia="Calibri" w:hAnsi="Verdana"/>
          <w:sz w:val="20"/>
          <w:szCs w:val="20"/>
          <w:lang w:eastAsia="en-US"/>
        </w:rPr>
        <w:t>441</w:t>
      </w:r>
      <w:r w:rsidRPr="001C0915">
        <w:rPr>
          <w:rFonts w:ascii="Verdana" w:eastAsia="Calibri" w:hAnsi="Verdana"/>
          <w:sz w:val="20"/>
          <w:szCs w:val="20"/>
          <w:lang w:eastAsia="en-US"/>
        </w:rPr>
        <w:t xml:space="preserve"> ustawy Prawo zamówień publicznych o okres do 12 miesięcy (tj. maksymalnie do łącznego okresu 3 lat), jeżeli:</w:t>
      </w:r>
    </w:p>
    <w:p w14:paraId="6A856302" w14:textId="77777777" w:rsidR="009C5843" w:rsidRPr="001C0915" w:rsidRDefault="009C5843" w:rsidP="00B97559">
      <w:pPr>
        <w:pStyle w:val="Akapitzlist"/>
        <w:numPr>
          <w:ilvl w:val="0"/>
          <w:numId w:val="30"/>
        </w:numPr>
        <w:spacing w:after="0" w:line="240" w:lineRule="auto"/>
        <w:ind w:left="709" w:hanging="425"/>
        <w:rPr>
          <w:rFonts w:ascii="Verdana" w:hAnsi="Verdana"/>
          <w:sz w:val="20"/>
          <w:szCs w:val="20"/>
        </w:rPr>
      </w:pPr>
      <w:bookmarkStart w:id="19" w:name="_Hlk201057493"/>
      <w:r w:rsidRPr="001C0915">
        <w:rPr>
          <w:rFonts w:ascii="Verdana" w:hAnsi="Verdana"/>
          <w:sz w:val="20"/>
          <w:szCs w:val="20"/>
        </w:rPr>
        <w:t>Zamawiający nie stwierdził rażących lub powtarzających się uchybień w realizacji usług;</w:t>
      </w:r>
    </w:p>
    <w:p w14:paraId="1A342EE0" w14:textId="77777777" w:rsidR="009C5843" w:rsidRPr="001C0915" w:rsidRDefault="009C5843" w:rsidP="00B97559">
      <w:pPr>
        <w:pStyle w:val="Akapitzlist"/>
        <w:numPr>
          <w:ilvl w:val="0"/>
          <w:numId w:val="30"/>
        </w:numPr>
        <w:spacing w:after="0" w:line="240" w:lineRule="auto"/>
        <w:ind w:left="709" w:hanging="425"/>
        <w:rPr>
          <w:rFonts w:ascii="Verdana" w:hAnsi="Verdana"/>
          <w:sz w:val="20"/>
          <w:szCs w:val="20"/>
        </w:rPr>
      </w:pPr>
      <w:r w:rsidRPr="001C0915">
        <w:rPr>
          <w:rFonts w:ascii="Verdana" w:hAnsi="Verdana"/>
          <w:sz w:val="20"/>
          <w:szCs w:val="20"/>
        </w:rPr>
        <w:t>Wykonawca terminowo i należycie wywiązywał się ze wszystkich obowiązków określonych w umowie;</w:t>
      </w:r>
    </w:p>
    <w:p w14:paraId="5EF71779" w14:textId="77777777" w:rsidR="009C5843" w:rsidRPr="001C0915" w:rsidRDefault="009C5843" w:rsidP="00B97559">
      <w:pPr>
        <w:pStyle w:val="Akapitzlist"/>
        <w:numPr>
          <w:ilvl w:val="0"/>
          <w:numId w:val="30"/>
        </w:numPr>
        <w:spacing w:after="0" w:line="240" w:lineRule="auto"/>
        <w:ind w:left="709" w:hanging="425"/>
        <w:rPr>
          <w:rFonts w:ascii="Verdana" w:hAnsi="Verdana"/>
          <w:sz w:val="20"/>
          <w:szCs w:val="20"/>
        </w:rPr>
      </w:pPr>
      <w:r w:rsidRPr="001C0915">
        <w:rPr>
          <w:rFonts w:ascii="Verdana" w:hAnsi="Verdana"/>
          <w:sz w:val="20"/>
          <w:szCs w:val="20"/>
        </w:rPr>
        <w:t>Zamawiający stwierdzi, że dalsze świadczenie usług przez tego samego wykonawcę leży w interesie publicznym z uwagi na ciągłość, efektywność i jakość realizacji.</w:t>
      </w:r>
    </w:p>
    <w:bookmarkEnd w:id="18"/>
    <w:bookmarkEnd w:id="19"/>
    <w:p w14:paraId="144587CB" w14:textId="77777777" w:rsidR="00753A26" w:rsidRPr="001C0915" w:rsidRDefault="00753A26">
      <w:pPr>
        <w:pStyle w:val="Akapitzlist"/>
        <w:numPr>
          <w:ilvl w:val="0"/>
          <w:numId w:val="39"/>
        </w:numPr>
        <w:autoSpaceDE w:val="0"/>
        <w:autoSpaceDN w:val="0"/>
        <w:adjustRightInd w:val="0"/>
        <w:ind w:left="284" w:hanging="284"/>
        <w:rPr>
          <w:rFonts w:ascii="Verdana" w:hAnsi="Verdana"/>
          <w:sz w:val="20"/>
          <w:szCs w:val="20"/>
        </w:rPr>
      </w:pPr>
      <w:r w:rsidRPr="001C0915">
        <w:rPr>
          <w:rFonts w:ascii="Verdana" w:eastAsia="Calibri" w:hAnsi="Verdana"/>
          <w:sz w:val="20"/>
          <w:szCs w:val="20"/>
          <w:lang w:eastAsia="en-US"/>
        </w:rPr>
        <w:t>Skorzystanie</w:t>
      </w:r>
      <w:r w:rsidRPr="001C0915">
        <w:rPr>
          <w:rFonts w:ascii="Verdana" w:hAnsi="Verdana"/>
          <w:sz w:val="20"/>
          <w:szCs w:val="20"/>
        </w:rPr>
        <w:t xml:space="preserve"> z prawa opcji nie zmodyfikuje ogólnego charakteru umowy. </w:t>
      </w:r>
    </w:p>
    <w:p w14:paraId="7D6EF865" w14:textId="449449DB" w:rsidR="003A21FF" w:rsidRPr="001C0915" w:rsidRDefault="003A21FF" w:rsidP="00541E76">
      <w:pPr>
        <w:pStyle w:val="Akapitzlist"/>
        <w:numPr>
          <w:ilvl w:val="0"/>
          <w:numId w:val="39"/>
        </w:numPr>
        <w:autoSpaceDE w:val="0"/>
        <w:autoSpaceDN w:val="0"/>
        <w:adjustRightInd w:val="0"/>
        <w:ind w:left="284" w:hanging="284"/>
        <w:rPr>
          <w:rFonts w:ascii="Verdana" w:hAnsi="Verdana"/>
          <w:sz w:val="20"/>
          <w:szCs w:val="20"/>
        </w:rPr>
      </w:pPr>
      <w:r w:rsidRPr="001C0915">
        <w:rPr>
          <w:rFonts w:ascii="Verdana" w:eastAsia="Calibri" w:hAnsi="Verdana"/>
          <w:sz w:val="20"/>
          <w:szCs w:val="20"/>
          <w:lang w:eastAsia="en-US"/>
        </w:rPr>
        <w:t>Zamówienie</w:t>
      </w:r>
      <w:r w:rsidRPr="001C0915">
        <w:rPr>
          <w:rFonts w:ascii="Verdana" w:hAnsi="Verdana"/>
          <w:sz w:val="20"/>
          <w:szCs w:val="20"/>
        </w:rPr>
        <w:t xml:space="preserve"> </w:t>
      </w:r>
      <w:r w:rsidRPr="001C0915">
        <w:rPr>
          <w:rFonts w:ascii="Verdana" w:eastAsia="Calibri" w:hAnsi="Verdana"/>
          <w:sz w:val="20"/>
          <w:szCs w:val="20"/>
          <w:lang w:eastAsia="en-US"/>
        </w:rPr>
        <w:t>realizowane</w:t>
      </w:r>
      <w:r w:rsidRPr="001C0915">
        <w:rPr>
          <w:rFonts w:ascii="Verdana" w:hAnsi="Verdana"/>
          <w:sz w:val="20"/>
          <w:szCs w:val="20"/>
        </w:rPr>
        <w:t xml:space="preserve"> w ramach opcji jest jednostronnym uprawnieniem Zamawiającego. W</w:t>
      </w:r>
      <w:r w:rsidR="009C5843" w:rsidRPr="001C0915">
        <w:rPr>
          <w:rFonts w:ascii="Verdana" w:hAnsi="Verdana"/>
          <w:sz w:val="20"/>
          <w:szCs w:val="20"/>
        </w:rPr>
        <w:t xml:space="preserve"> </w:t>
      </w:r>
      <w:r w:rsidRPr="001C0915">
        <w:rPr>
          <w:rFonts w:ascii="Verdana" w:hAnsi="Verdana"/>
          <w:sz w:val="20"/>
          <w:szCs w:val="20"/>
        </w:rPr>
        <w:t>przypadku nieskorzystania przez Zamawiającego z prawa opcji Wykonawcy nie przysługują żadne</w:t>
      </w:r>
      <w:r w:rsidR="00323B41" w:rsidRPr="001C0915">
        <w:rPr>
          <w:rFonts w:ascii="Verdana" w:hAnsi="Verdana"/>
          <w:sz w:val="20"/>
          <w:szCs w:val="20"/>
        </w:rPr>
        <w:t xml:space="preserve"> </w:t>
      </w:r>
      <w:r w:rsidRPr="001C0915">
        <w:rPr>
          <w:rFonts w:ascii="Verdana" w:hAnsi="Verdana"/>
          <w:sz w:val="20"/>
          <w:szCs w:val="20"/>
        </w:rPr>
        <w:t>roszczenia, w tym roszczenie o zapłatę wynagrodzenia za niezrealizowane zamówienie w ramach</w:t>
      </w:r>
      <w:r w:rsidR="00541E76" w:rsidRPr="001C0915">
        <w:rPr>
          <w:rFonts w:ascii="Verdana" w:hAnsi="Verdana"/>
          <w:sz w:val="20"/>
          <w:szCs w:val="20"/>
        </w:rPr>
        <w:t xml:space="preserve"> </w:t>
      </w:r>
      <w:r w:rsidRPr="001C0915">
        <w:rPr>
          <w:rFonts w:ascii="Verdana" w:eastAsia="Calibri" w:hAnsi="Verdana"/>
          <w:sz w:val="20"/>
          <w:szCs w:val="20"/>
          <w:lang w:eastAsia="en-US"/>
        </w:rPr>
        <w:t>prawa opcji.</w:t>
      </w:r>
    </w:p>
    <w:p w14:paraId="1064AF1F" w14:textId="62C285A4" w:rsidR="003A21FF" w:rsidRPr="001C0915" w:rsidRDefault="003A21FF">
      <w:pPr>
        <w:pStyle w:val="Akapitzlist"/>
        <w:numPr>
          <w:ilvl w:val="0"/>
          <w:numId w:val="39"/>
        </w:numPr>
        <w:autoSpaceDE w:val="0"/>
        <w:autoSpaceDN w:val="0"/>
        <w:adjustRightInd w:val="0"/>
        <w:ind w:left="284" w:hanging="284"/>
        <w:rPr>
          <w:rFonts w:ascii="Verdana" w:eastAsia="Calibri" w:hAnsi="Verdana"/>
          <w:sz w:val="20"/>
          <w:szCs w:val="20"/>
          <w:lang w:eastAsia="en-US"/>
        </w:rPr>
      </w:pPr>
      <w:r w:rsidRPr="001C0915">
        <w:rPr>
          <w:rFonts w:ascii="Verdana" w:eastAsia="Calibri" w:hAnsi="Verdana"/>
          <w:sz w:val="20"/>
          <w:szCs w:val="20"/>
          <w:lang w:eastAsia="en-US"/>
        </w:rPr>
        <w:t>Skorzystanie z prawa opcji będzie polegało na dalszym świadczeniu przez Wykonawcę usług</w:t>
      </w:r>
      <w:r w:rsidR="009C5843" w:rsidRPr="001C0915">
        <w:rPr>
          <w:rFonts w:ascii="Verdana" w:eastAsia="Calibri" w:hAnsi="Verdana"/>
          <w:sz w:val="20"/>
          <w:szCs w:val="20"/>
          <w:lang w:eastAsia="en-US"/>
        </w:rPr>
        <w:t xml:space="preserve"> </w:t>
      </w:r>
      <w:r w:rsidRPr="001C0915">
        <w:rPr>
          <w:rFonts w:ascii="Verdana" w:eastAsia="Calibri" w:hAnsi="Verdana"/>
          <w:sz w:val="20"/>
          <w:szCs w:val="20"/>
          <w:lang w:eastAsia="en-US"/>
        </w:rPr>
        <w:t>objętych przedmiotem Umowy określonym w § 1 przez okres, nie dłuższy niż 1</w:t>
      </w:r>
      <w:r w:rsidR="00034F98" w:rsidRPr="001C0915">
        <w:rPr>
          <w:rFonts w:ascii="Verdana" w:eastAsia="Calibri" w:hAnsi="Verdana"/>
          <w:sz w:val="20"/>
          <w:szCs w:val="20"/>
          <w:lang w:eastAsia="en-US"/>
        </w:rPr>
        <w:t>2</w:t>
      </w:r>
      <w:r w:rsidRPr="001C0915">
        <w:rPr>
          <w:rFonts w:ascii="Verdana" w:eastAsia="Calibri" w:hAnsi="Verdana"/>
          <w:sz w:val="20"/>
          <w:szCs w:val="20"/>
          <w:lang w:eastAsia="en-US"/>
        </w:rPr>
        <w:t xml:space="preserve"> miesięcy .</w:t>
      </w:r>
    </w:p>
    <w:p w14:paraId="4798B0E9" w14:textId="38B3F2ED" w:rsidR="003A21FF" w:rsidRPr="001C0915" w:rsidRDefault="003A21FF">
      <w:pPr>
        <w:pStyle w:val="Akapitzlist"/>
        <w:numPr>
          <w:ilvl w:val="0"/>
          <w:numId w:val="39"/>
        </w:numPr>
        <w:autoSpaceDE w:val="0"/>
        <w:autoSpaceDN w:val="0"/>
        <w:adjustRightInd w:val="0"/>
        <w:ind w:left="284" w:hanging="284"/>
        <w:rPr>
          <w:rFonts w:ascii="Verdana" w:eastAsia="Calibri" w:hAnsi="Verdana"/>
          <w:sz w:val="20"/>
          <w:szCs w:val="20"/>
          <w:lang w:eastAsia="en-US"/>
        </w:rPr>
      </w:pPr>
      <w:r w:rsidRPr="001C0915">
        <w:rPr>
          <w:rFonts w:ascii="Verdana" w:eastAsia="Calibri" w:hAnsi="Verdana"/>
          <w:sz w:val="20"/>
          <w:szCs w:val="20"/>
          <w:lang w:eastAsia="en-US"/>
        </w:rPr>
        <w:t>Zamawiający może zastosować prawo opcji po upływie pierwotnego terminu realizacji Umowy, z zastrzeżeniem ust. 4.</w:t>
      </w:r>
    </w:p>
    <w:p w14:paraId="3BCB4578" w14:textId="2D4B438E" w:rsidR="003A21FF" w:rsidRPr="001C0915" w:rsidRDefault="003A21FF">
      <w:pPr>
        <w:pStyle w:val="Akapitzlist"/>
        <w:numPr>
          <w:ilvl w:val="0"/>
          <w:numId w:val="39"/>
        </w:numPr>
        <w:autoSpaceDE w:val="0"/>
        <w:autoSpaceDN w:val="0"/>
        <w:adjustRightInd w:val="0"/>
        <w:ind w:left="284" w:hanging="284"/>
        <w:rPr>
          <w:rFonts w:ascii="Verdana" w:eastAsia="Calibri" w:hAnsi="Verdana"/>
          <w:sz w:val="20"/>
          <w:szCs w:val="20"/>
          <w:lang w:eastAsia="en-US"/>
        </w:rPr>
      </w:pPr>
      <w:r w:rsidRPr="001C0915">
        <w:rPr>
          <w:rFonts w:ascii="Verdana" w:eastAsia="Calibri" w:hAnsi="Verdana"/>
          <w:sz w:val="20"/>
          <w:szCs w:val="20"/>
          <w:lang w:eastAsia="en-US"/>
        </w:rPr>
        <w:t xml:space="preserve">Zamawiający skorzysta z prawa opcji nie wcześniej niż po upływie terminu określonego w § </w:t>
      </w:r>
      <w:r w:rsidR="001E536E" w:rsidRPr="001C0915">
        <w:rPr>
          <w:rFonts w:ascii="Verdana" w:eastAsia="Calibri" w:hAnsi="Verdana"/>
          <w:sz w:val="20"/>
          <w:szCs w:val="20"/>
          <w:lang w:eastAsia="en-US"/>
        </w:rPr>
        <w:t>3</w:t>
      </w:r>
      <w:r w:rsidR="009C5843" w:rsidRPr="001C0915">
        <w:rPr>
          <w:rFonts w:ascii="Verdana" w:eastAsia="Calibri" w:hAnsi="Verdana"/>
          <w:sz w:val="20"/>
          <w:szCs w:val="20"/>
          <w:lang w:eastAsia="en-US"/>
        </w:rPr>
        <w:t xml:space="preserve"> </w:t>
      </w:r>
      <w:r w:rsidRPr="001C0915">
        <w:rPr>
          <w:rFonts w:ascii="Verdana" w:eastAsia="Calibri" w:hAnsi="Verdana"/>
          <w:sz w:val="20"/>
          <w:szCs w:val="20"/>
          <w:lang w:eastAsia="en-US"/>
        </w:rPr>
        <w:t xml:space="preserve">ust. 1 </w:t>
      </w:r>
      <w:r w:rsidR="001E536E" w:rsidRPr="001C0915">
        <w:rPr>
          <w:rFonts w:ascii="Verdana" w:eastAsia="Calibri" w:hAnsi="Verdana"/>
          <w:sz w:val="20"/>
          <w:szCs w:val="20"/>
          <w:lang w:eastAsia="en-US"/>
        </w:rPr>
        <w:t>niniejszej u</w:t>
      </w:r>
      <w:r w:rsidRPr="001C0915">
        <w:rPr>
          <w:rFonts w:ascii="Verdana" w:eastAsia="Calibri" w:hAnsi="Verdana"/>
          <w:sz w:val="20"/>
          <w:szCs w:val="20"/>
          <w:lang w:eastAsia="en-US"/>
        </w:rPr>
        <w:t>mowy, przy czym o skorzystaniu z prawa opcji Zamawiający zawiadomi</w:t>
      </w:r>
      <w:r w:rsidR="00753A26" w:rsidRPr="001C0915">
        <w:rPr>
          <w:rFonts w:ascii="Verdana" w:eastAsia="Calibri" w:hAnsi="Verdana"/>
          <w:sz w:val="20"/>
          <w:szCs w:val="20"/>
          <w:lang w:eastAsia="en-US"/>
        </w:rPr>
        <w:t xml:space="preserve"> </w:t>
      </w:r>
      <w:r w:rsidRPr="001C0915">
        <w:rPr>
          <w:rFonts w:ascii="Verdana" w:eastAsia="Calibri" w:hAnsi="Verdana"/>
          <w:sz w:val="20"/>
          <w:szCs w:val="20"/>
          <w:lang w:eastAsia="en-US"/>
        </w:rPr>
        <w:t>Wykonawcę pisemnie, na miesiąc przed upływem terminu określonego w</w:t>
      </w:r>
      <w:r w:rsidR="001E536E" w:rsidRPr="001C0915">
        <w:rPr>
          <w:rFonts w:ascii="Verdana" w:eastAsia="Calibri" w:hAnsi="Verdana"/>
          <w:sz w:val="20"/>
          <w:szCs w:val="20"/>
          <w:lang w:eastAsia="en-US"/>
        </w:rPr>
        <w:t> </w:t>
      </w:r>
      <w:r w:rsidRPr="001C0915">
        <w:rPr>
          <w:rFonts w:ascii="Verdana" w:eastAsia="Calibri" w:hAnsi="Verdana"/>
          <w:sz w:val="20"/>
          <w:szCs w:val="20"/>
          <w:lang w:eastAsia="en-US"/>
        </w:rPr>
        <w:t>§</w:t>
      </w:r>
      <w:r w:rsidR="001E536E" w:rsidRPr="001C0915">
        <w:rPr>
          <w:rFonts w:ascii="Verdana" w:eastAsia="Calibri" w:hAnsi="Verdana"/>
          <w:sz w:val="20"/>
          <w:szCs w:val="20"/>
          <w:lang w:eastAsia="en-US"/>
        </w:rPr>
        <w:t> 3 </w:t>
      </w:r>
      <w:r w:rsidRPr="001C0915">
        <w:rPr>
          <w:rFonts w:ascii="Verdana" w:eastAsia="Calibri" w:hAnsi="Verdana"/>
          <w:sz w:val="20"/>
          <w:szCs w:val="20"/>
          <w:lang w:eastAsia="en-US"/>
        </w:rPr>
        <w:t xml:space="preserve">ust. 1 </w:t>
      </w:r>
      <w:r w:rsidR="001E536E" w:rsidRPr="001C0915">
        <w:rPr>
          <w:rFonts w:ascii="Verdana" w:eastAsia="Calibri" w:hAnsi="Verdana"/>
          <w:sz w:val="20"/>
          <w:szCs w:val="20"/>
          <w:lang w:eastAsia="en-US"/>
        </w:rPr>
        <w:t>niniejszej u</w:t>
      </w:r>
      <w:r w:rsidRPr="001C0915">
        <w:rPr>
          <w:rFonts w:ascii="Verdana" w:eastAsia="Calibri" w:hAnsi="Verdana"/>
          <w:sz w:val="20"/>
          <w:szCs w:val="20"/>
          <w:lang w:eastAsia="en-US"/>
        </w:rPr>
        <w:t>mowy.</w:t>
      </w:r>
    </w:p>
    <w:p w14:paraId="062BBC83" w14:textId="2342D2EE" w:rsidR="003A21FF" w:rsidRPr="001C0915" w:rsidRDefault="003A21FF">
      <w:pPr>
        <w:pStyle w:val="Akapitzlist"/>
        <w:numPr>
          <w:ilvl w:val="0"/>
          <w:numId w:val="39"/>
        </w:numPr>
        <w:autoSpaceDE w:val="0"/>
        <w:autoSpaceDN w:val="0"/>
        <w:adjustRightInd w:val="0"/>
        <w:ind w:left="284" w:hanging="284"/>
        <w:rPr>
          <w:rFonts w:ascii="Verdana" w:eastAsia="Calibri" w:hAnsi="Verdana"/>
          <w:sz w:val="20"/>
          <w:szCs w:val="20"/>
          <w:lang w:eastAsia="en-US"/>
        </w:rPr>
      </w:pPr>
      <w:r w:rsidRPr="001C0915">
        <w:rPr>
          <w:rFonts w:ascii="Verdana" w:eastAsia="Calibri" w:hAnsi="Verdana"/>
          <w:sz w:val="20"/>
          <w:szCs w:val="20"/>
          <w:lang w:eastAsia="en-US"/>
        </w:rPr>
        <w:t xml:space="preserve">Do realizacji Przedmiotu </w:t>
      </w:r>
      <w:r w:rsidR="001E536E" w:rsidRPr="001C0915">
        <w:rPr>
          <w:rFonts w:ascii="Verdana" w:eastAsia="Calibri" w:hAnsi="Verdana"/>
          <w:sz w:val="20"/>
          <w:szCs w:val="20"/>
          <w:lang w:eastAsia="en-US"/>
        </w:rPr>
        <w:t>u</w:t>
      </w:r>
      <w:r w:rsidRPr="001C0915">
        <w:rPr>
          <w:rFonts w:ascii="Verdana" w:eastAsia="Calibri" w:hAnsi="Verdana"/>
          <w:sz w:val="20"/>
          <w:szCs w:val="20"/>
          <w:lang w:eastAsia="en-US"/>
        </w:rPr>
        <w:t>mowy w ramach prawa opcji stosuje się odpowiednio postanowienia</w:t>
      </w:r>
      <w:r w:rsidR="00C9577B" w:rsidRPr="001C0915">
        <w:rPr>
          <w:rFonts w:ascii="Verdana" w:eastAsia="Calibri" w:hAnsi="Verdana"/>
          <w:sz w:val="20"/>
          <w:szCs w:val="20"/>
          <w:lang w:eastAsia="en-US"/>
        </w:rPr>
        <w:t xml:space="preserve"> </w:t>
      </w:r>
      <w:r w:rsidRPr="001C0915">
        <w:rPr>
          <w:rFonts w:ascii="Verdana" w:eastAsia="Calibri" w:hAnsi="Verdana"/>
          <w:sz w:val="20"/>
          <w:szCs w:val="20"/>
          <w:lang w:eastAsia="en-US"/>
        </w:rPr>
        <w:t>niniejszej Umowy.</w:t>
      </w:r>
    </w:p>
    <w:p w14:paraId="55CB051A" w14:textId="77777777" w:rsidR="003D642C" w:rsidRPr="001C0915" w:rsidRDefault="003D642C" w:rsidP="001F6AF3">
      <w:pPr>
        <w:suppressAutoHyphens/>
        <w:spacing w:after="0"/>
        <w:ind w:left="0"/>
        <w:rPr>
          <w:rFonts w:ascii="Verdana" w:hAnsi="Verdana"/>
          <w:sz w:val="20"/>
          <w:szCs w:val="20"/>
        </w:rPr>
      </w:pPr>
    </w:p>
    <w:p w14:paraId="309B99D7" w14:textId="74B15BD5" w:rsidR="00AA6E50" w:rsidRPr="001C0915" w:rsidRDefault="003D642C" w:rsidP="005C0AE7">
      <w:pPr>
        <w:spacing w:after="0"/>
        <w:ind w:hanging="284"/>
        <w:jc w:val="center"/>
        <w:rPr>
          <w:rFonts w:ascii="Verdana" w:hAnsi="Verdana"/>
          <w:b/>
          <w:bCs/>
          <w:sz w:val="20"/>
          <w:szCs w:val="20"/>
        </w:rPr>
      </w:pPr>
      <w:r w:rsidRPr="001C0915">
        <w:rPr>
          <w:rFonts w:ascii="Verdana" w:hAnsi="Verdana"/>
          <w:b/>
          <w:bCs/>
          <w:sz w:val="20"/>
          <w:szCs w:val="20"/>
        </w:rPr>
        <w:t xml:space="preserve">§ </w:t>
      </w:r>
      <w:r w:rsidR="002B6FCF" w:rsidRPr="001C0915">
        <w:rPr>
          <w:rFonts w:ascii="Verdana" w:hAnsi="Verdana"/>
          <w:b/>
          <w:bCs/>
          <w:sz w:val="20"/>
          <w:szCs w:val="20"/>
        </w:rPr>
        <w:t>8</w:t>
      </w:r>
      <w:r w:rsidRPr="001C0915">
        <w:rPr>
          <w:rFonts w:ascii="Verdana" w:hAnsi="Verdana"/>
          <w:b/>
          <w:bCs/>
          <w:sz w:val="20"/>
          <w:szCs w:val="20"/>
        </w:rPr>
        <w:t xml:space="preserve"> - Dodatkowe obowiązki wykonawcy</w:t>
      </w:r>
    </w:p>
    <w:p w14:paraId="6925EC18" w14:textId="31920223" w:rsidR="003D642C" w:rsidRPr="001C0915" w:rsidRDefault="003D642C" w:rsidP="005C0AE7">
      <w:pPr>
        <w:pStyle w:val="WW-Listanumerowana"/>
        <w:spacing w:after="0"/>
        <w:rPr>
          <w:rFonts w:ascii="Verdana" w:hAnsi="Verdana"/>
          <w:sz w:val="20"/>
        </w:rPr>
      </w:pPr>
      <w:r w:rsidRPr="001C0915">
        <w:rPr>
          <w:rFonts w:ascii="Verdana" w:hAnsi="Verdana"/>
          <w:sz w:val="20"/>
        </w:rPr>
        <w:t>1.</w:t>
      </w:r>
      <w:r w:rsidRPr="001C0915">
        <w:rPr>
          <w:rFonts w:ascii="Verdana" w:hAnsi="Verdana"/>
          <w:sz w:val="20"/>
        </w:rPr>
        <w:tab/>
      </w:r>
      <w:bookmarkStart w:id="20" w:name="_Hlk97116122"/>
      <w:r w:rsidRPr="001C0915">
        <w:rPr>
          <w:rFonts w:ascii="Verdana" w:eastAsia="TimesNewRomanPSMT" w:hAnsi="Verdana"/>
          <w:sz w:val="20"/>
        </w:rPr>
        <w:t xml:space="preserve">Przez cały okres trwania umowy </w:t>
      </w:r>
      <w:r w:rsidRPr="001C0915">
        <w:rPr>
          <w:rFonts w:ascii="Verdana" w:hAnsi="Verdana"/>
          <w:iCs/>
          <w:sz w:val="20"/>
        </w:rPr>
        <w:t>Wykonawca</w:t>
      </w:r>
      <w:r w:rsidRPr="001C0915">
        <w:rPr>
          <w:rFonts w:ascii="Verdana" w:eastAsia="TimesNewRomanPSMT" w:hAnsi="Verdana"/>
          <w:sz w:val="20"/>
        </w:rPr>
        <w:t xml:space="preserve"> musi być</w:t>
      </w:r>
      <w:r w:rsidRPr="001C0915">
        <w:rPr>
          <w:rFonts w:ascii="Verdana" w:eastAsia="TimesNewRoman" w:hAnsi="Verdana"/>
          <w:sz w:val="20"/>
        </w:rPr>
        <w:t xml:space="preserve"> </w:t>
      </w:r>
      <w:r w:rsidRPr="001C0915">
        <w:rPr>
          <w:rFonts w:ascii="Verdana" w:eastAsia="TimesNewRomanPSMT" w:hAnsi="Verdana"/>
          <w:sz w:val="20"/>
        </w:rPr>
        <w:t>ubezpieczony od odpowiedzialno</w:t>
      </w:r>
      <w:r w:rsidRPr="001C0915">
        <w:rPr>
          <w:rFonts w:ascii="Verdana" w:eastAsia="TimesNewRoman" w:hAnsi="Verdana"/>
          <w:sz w:val="20"/>
        </w:rPr>
        <w:t>ś</w:t>
      </w:r>
      <w:r w:rsidRPr="001C0915">
        <w:rPr>
          <w:rFonts w:ascii="Verdana" w:eastAsia="TimesNewRomanPSMT" w:hAnsi="Verdana"/>
          <w:sz w:val="20"/>
        </w:rPr>
        <w:t xml:space="preserve">ci cywilnej </w:t>
      </w:r>
      <w:r w:rsidRPr="001C0915">
        <w:rPr>
          <w:rFonts w:ascii="Verdana" w:hAnsi="Verdana"/>
          <w:sz w:val="20"/>
        </w:rPr>
        <w:t>w zakresie prowadzonej działalności gospodarczej</w:t>
      </w:r>
      <w:r w:rsidRPr="001C0915">
        <w:rPr>
          <w:rFonts w:ascii="Verdana" w:hAnsi="Verdana"/>
          <w:iCs/>
          <w:sz w:val="20"/>
        </w:rPr>
        <w:t xml:space="preserve"> </w:t>
      </w:r>
      <w:r w:rsidRPr="001C0915">
        <w:rPr>
          <w:rFonts w:ascii="Verdana" w:hAnsi="Verdana"/>
          <w:sz w:val="20"/>
        </w:rPr>
        <w:t>na kwotę nie mniejszą niż 5</w:t>
      </w:r>
      <w:r w:rsidR="00E1083C" w:rsidRPr="001C0915">
        <w:rPr>
          <w:rFonts w:ascii="Verdana" w:hAnsi="Verdana"/>
          <w:sz w:val="20"/>
        </w:rPr>
        <w:t>0</w:t>
      </w:r>
      <w:r w:rsidRPr="001C0915">
        <w:rPr>
          <w:rFonts w:ascii="Verdana" w:hAnsi="Verdana"/>
          <w:sz w:val="20"/>
        </w:rPr>
        <w:t>0 000,00 zł (słownie: pięć</w:t>
      </w:r>
      <w:r w:rsidR="003A21FF" w:rsidRPr="001C0915">
        <w:rPr>
          <w:rFonts w:ascii="Verdana" w:hAnsi="Verdana"/>
          <w:sz w:val="20"/>
        </w:rPr>
        <w:t>set</w:t>
      </w:r>
      <w:r w:rsidRPr="001C0915">
        <w:rPr>
          <w:rFonts w:ascii="Verdana" w:hAnsi="Verdana"/>
          <w:sz w:val="20"/>
        </w:rPr>
        <w:t xml:space="preserve"> tysięcy zł).</w:t>
      </w:r>
    </w:p>
    <w:bookmarkEnd w:id="20"/>
    <w:p w14:paraId="6EDF44E2" w14:textId="77777777" w:rsidR="003D642C" w:rsidRPr="001C0915" w:rsidRDefault="003D642C" w:rsidP="005C0AE7">
      <w:pPr>
        <w:pStyle w:val="WW-Listanumerowana"/>
        <w:spacing w:after="0"/>
        <w:rPr>
          <w:rFonts w:ascii="Verdana" w:eastAsia="TimesNewRomanPSMT" w:hAnsi="Verdana"/>
          <w:sz w:val="20"/>
        </w:rPr>
      </w:pPr>
      <w:r w:rsidRPr="001C0915">
        <w:rPr>
          <w:rFonts w:ascii="Verdana" w:eastAsia="TimesNewRomanPSMT" w:hAnsi="Verdana"/>
          <w:sz w:val="20"/>
        </w:rPr>
        <w:t>2.</w:t>
      </w:r>
      <w:r w:rsidRPr="001C0915">
        <w:rPr>
          <w:rFonts w:ascii="Verdana" w:eastAsia="TimesNewRomanPSMT" w:hAnsi="Verdana"/>
          <w:sz w:val="20"/>
        </w:rPr>
        <w:tab/>
      </w:r>
      <w:bookmarkStart w:id="21" w:name="_Hlk97116187"/>
      <w:r w:rsidRPr="001C0915">
        <w:rPr>
          <w:rFonts w:ascii="Verdana" w:eastAsia="TimesNewRomanPSMT" w:hAnsi="Verdana"/>
          <w:sz w:val="20"/>
        </w:rPr>
        <w:t>Wykonawca przed podpisaniem umowy przedłoży Zamawiającemu kserokopię polisy, a w przypadku jej braku – innego dokumentu potwierdzającego, że Wykonawca jest ubezpieczony, poświadczonej za zgodność z oryginałem przez Wykonawcę.</w:t>
      </w:r>
    </w:p>
    <w:p w14:paraId="06628F16" w14:textId="4CD3C50E" w:rsidR="003D642C" w:rsidRPr="001C0915" w:rsidRDefault="003D642C" w:rsidP="005C0AE7">
      <w:pPr>
        <w:autoSpaceDE w:val="0"/>
        <w:spacing w:after="0"/>
        <w:ind w:hanging="284"/>
        <w:rPr>
          <w:rFonts w:ascii="Verdana" w:eastAsia="TimesNewRomanPSMT" w:hAnsi="Verdana"/>
          <w:sz w:val="20"/>
          <w:szCs w:val="20"/>
        </w:rPr>
      </w:pPr>
      <w:r w:rsidRPr="001C0915">
        <w:rPr>
          <w:rFonts w:ascii="Verdana" w:eastAsia="TimesNewRomanPSMT" w:hAnsi="Verdana"/>
          <w:sz w:val="20"/>
          <w:szCs w:val="20"/>
        </w:rPr>
        <w:t>3.</w:t>
      </w:r>
      <w:r w:rsidRPr="001C0915">
        <w:rPr>
          <w:rFonts w:ascii="Verdana" w:eastAsia="TimesNewRomanPSMT" w:hAnsi="Verdana"/>
          <w:sz w:val="20"/>
          <w:szCs w:val="20"/>
        </w:rPr>
        <w:tab/>
      </w:r>
      <w:r w:rsidRPr="001C0915">
        <w:rPr>
          <w:rFonts w:ascii="Verdana" w:eastAsia="TimesNewRomanPSMT" w:hAnsi="Verdana"/>
          <w:iCs/>
          <w:sz w:val="20"/>
          <w:szCs w:val="20"/>
        </w:rPr>
        <w:t>Wykonawca</w:t>
      </w:r>
      <w:r w:rsidRPr="001C0915">
        <w:rPr>
          <w:rFonts w:ascii="Verdana" w:eastAsia="TimesNewRomanPSMT" w:hAnsi="Verdana"/>
          <w:sz w:val="20"/>
          <w:szCs w:val="20"/>
        </w:rPr>
        <w:t xml:space="preserve"> ma obowi</w:t>
      </w:r>
      <w:r w:rsidRPr="001C0915">
        <w:rPr>
          <w:rFonts w:ascii="Verdana" w:eastAsia="TimesNewRoman" w:hAnsi="Verdana"/>
          <w:sz w:val="20"/>
          <w:szCs w:val="20"/>
        </w:rPr>
        <w:t>ą</w:t>
      </w:r>
      <w:r w:rsidRPr="001C0915">
        <w:rPr>
          <w:rFonts w:ascii="Verdana" w:eastAsia="TimesNewRomanPSMT" w:hAnsi="Verdana"/>
          <w:sz w:val="20"/>
          <w:szCs w:val="20"/>
        </w:rPr>
        <w:t>zek po ka</w:t>
      </w:r>
      <w:r w:rsidRPr="001C0915">
        <w:rPr>
          <w:rFonts w:ascii="Verdana" w:eastAsia="TimesNewRoman" w:hAnsi="Verdana"/>
          <w:sz w:val="20"/>
          <w:szCs w:val="20"/>
        </w:rPr>
        <w:t>ż</w:t>
      </w:r>
      <w:r w:rsidRPr="001C0915">
        <w:rPr>
          <w:rFonts w:ascii="Verdana" w:eastAsia="TimesNewRomanPSMT" w:hAnsi="Verdana"/>
          <w:sz w:val="20"/>
          <w:szCs w:val="20"/>
        </w:rPr>
        <w:t>dorazowym odnowieniu polisy, a w przypadku jej braku</w:t>
      </w:r>
      <w:r w:rsidRPr="001C0915">
        <w:rPr>
          <w:rFonts w:ascii="Verdana" w:eastAsia="TimesNewRomanPSMT" w:hAnsi="Verdana"/>
          <w:bCs/>
          <w:sz w:val="20"/>
          <w:szCs w:val="20"/>
        </w:rPr>
        <w:t xml:space="preserve"> –</w:t>
      </w:r>
      <w:r w:rsidRPr="001C0915">
        <w:rPr>
          <w:rFonts w:ascii="Verdana" w:eastAsia="TimesNewRomanPSMT" w:hAnsi="Verdana"/>
          <w:sz w:val="20"/>
          <w:szCs w:val="20"/>
        </w:rPr>
        <w:t xml:space="preserve"> innego dokumentu</w:t>
      </w:r>
      <w:r w:rsidRPr="001C0915">
        <w:rPr>
          <w:rFonts w:ascii="Verdana" w:eastAsia="TimesNewRomanPSMT" w:hAnsi="Verdana"/>
          <w:bCs/>
          <w:sz w:val="20"/>
          <w:szCs w:val="20"/>
        </w:rPr>
        <w:t xml:space="preserve"> </w:t>
      </w:r>
      <w:r w:rsidRPr="001C0915">
        <w:rPr>
          <w:rFonts w:ascii="Verdana" w:eastAsia="TimesNewRomanPSMT" w:hAnsi="Verdana"/>
          <w:sz w:val="20"/>
          <w:szCs w:val="20"/>
        </w:rPr>
        <w:t>potwierdzającego, że Wykonawca jest ubezpieczony, przedło</w:t>
      </w:r>
      <w:r w:rsidRPr="001C0915">
        <w:rPr>
          <w:rFonts w:ascii="Verdana" w:eastAsia="TimesNewRoman" w:hAnsi="Verdana"/>
          <w:sz w:val="20"/>
          <w:szCs w:val="20"/>
        </w:rPr>
        <w:t>ż</w:t>
      </w:r>
      <w:r w:rsidRPr="001C0915">
        <w:rPr>
          <w:rFonts w:ascii="Verdana" w:eastAsia="TimesNewRomanPSMT" w:hAnsi="Verdana"/>
          <w:sz w:val="20"/>
          <w:szCs w:val="20"/>
        </w:rPr>
        <w:t>yć Zamawiającemu</w:t>
      </w:r>
      <w:r w:rsidRPr="001C0915">
        <w:rPr>
          <w:rFonts w:ascii="Verdana" w:eastAsia="TimesNewRoman" w:hAnsi="Verdana"/>
          <w:sz w:val="20"/>
          <w:szCs w:val="20"/>
        </w:rPr>
        <w:t xml:space="preserve"> </w:t>
      </w:r>
      <w:r w:rsidRPr="001C0915">
        <w:rPr>
          <w:rFonts w:ascii="Verdana" w:eastAsia="TimesNewRomanPSMT" w:hAnsi="Verdana"/>
          <w:sz w:val="20"/>
          <w:szCs w:val="20"/>
        </w:rPr>
        <w:t>kserokopi</w:t>
      </w:r>
      <w:r w:rsidRPr="001C0915">
        <w:rPr>
          <w:rFonts w:ascii="Verdana" w:eastAsia="TimesNewRoman" w:hAnsi="Verdana"/>
          <w:sz w:val="20"/>
          <w:szCs w:val="20"/>
        </w:rPr>
        <w:t>ę polisy</w:t>
      </w:r>
      <w:r w:rsidRPr="001C0915">
        <w:rPr>
          <w:rFonts w:ascii="Verdana" w:eastAsia="TimesNewRomanPSMT" w:hAnsi="Verdana"/>
          <w:sz w:val="20"/>
          <w:szCs w:val="20"/>
        </w:rPr>
        <w:t>, a w przypadku jej braku</w:t>
      </w:r>
      <w:r w:rsidRPr="001C0915">
        <w:rPr>
          <w:rFonts w:ascii="Verdana" w:eastAsia="TimesNewRomanPSMT" w:hAnsi="Verdana"/>
          <w:bCs/>
          <w:sz w:val="20"/>
          <w:szCs w:val="20"/>
        </w:rPr>
        <w:t xml:space="preserve"> –</w:t>
      </w:r>
      <w:r w:rsidRPr="001C0915">
        <w:rPr>
          <w:rFonts w:ascii="Verdana" w:eastAsia="TimesNewRomanPSMT" w:hAnsi="Verdana"/>
          <w:sz w:val="20"/>
          <w:szCs w:val="20"/>
        </w:rPr>
        <w:t xml:space="preserve"> innego dokumentu</w:t>
      </w:r>
      <w:r w:rsidRPr="001C0915">
        <w:rPr>
          <w:rFonts w:ascii="Verdana" w:eastAsia="TimesNewRomanPSMT" w:hAnsi="Verdana"/>
          <w:bCs/>
          <w:sz w:val="20"/>
          <w:szCs w:val="20"/>
        </w:rPr>
        <w:t xml:space="preserve"> </w:t>
      </w:r>
      <w:r w:rsidRPr="001C0915">
        <w:rPr>
          <w:rFonts w:ascii="Verdana" w:eastAsia="TimesNewRomanPSMT" w:hAnsi="Verdana"/>
          <w:sz w:val="20"/>
          <w:szCs w:val="20"/>
        </w:rPr>
        <w:t>potwierdzającego, że Wykonawca jest ubezpieczony, potwierdzoną za zgodność z oryginałem, w terminie do 14 dni kalendarzowych.</w:t>
      </w:r>
    </w:p>
    <w:p w14:paraId="0E17F192" w14:textId="08C7573B" w:rsidR="003D642C" w:rsidRPr="001C0915" w:rsidRDefault="003D642C" w:rsidP="005C0AE7">
      <w:pPr>
        <w:spacing w:after="0"/>
        <w:ind w:hanging="284"/>
        <w:rPr>
          <w:rFonts w:ascii="Verdana" w:hAnsi="Verdana"/>
          <w:sz w:val="20"/>
          <w:szCs w:val="20"/>
        </w:rPr>
      </w:pPr>
      <w:r w:rsidRPr="001C0915">
        <w:rPr>
          <w:rFonts w:ascii="Verdana" w:eastAsia="TimesNewRomanPSMT" w:hAnsi="Verdana"/>
          <w:sz w:val="20"/>
          <w:szCs w:val="20"/>
        </w:rPr>
        <w:t>4.</w:t>
      </w:r>
      <w:r w:rsidRPr="001C0915">
        <w:rPr>
          <w:rFonts w:ascii="Verdana" w:eastAsia="TimesNewRomanPSMT" w:hAnsi="Verdana"/>
          <w:sz w:val="20"/>
          <w:szCs w:val="20"/>
        </w:rPr>
        <w:tab/>
        <w:t xml:space="preserve">W przypadku nie odnowienia przez </w:t>
      </w:r>
      <w:r w:rsidRPr="001C0915">
        <w:rPr>
          <w:rFonts w:ascii="Verdana" w:eastAsia="TimesNewRomanPSMT" w:hAnsi="Verdana"/>
          <w:iCs/>
          <w:sz w:val="20"/>
          <w:szCs w:val="20"/>
        </w:rPr>
        <w:t>Wykonawcę</w:t>
      </w:r>
      <w:r w:rsidRPr="001C0915">
        <w:rPr>
          <w:rFonts w:ascii="Verdana" w:eastAsia="TimesNewRoman" w:hAnsi="Verdana"/>
          <w:sz w:val="20"/>
          <w:szCs w:val="20"/>
        </w:rPr>
        <w:t xml:space="preserve"> </w:t>
      </w:r>
      <w:r w:rsidRPr="001C0915">
        <w:rPr>
          <w:rFonts w:ascii="Verdana" w:eastAsia="TimesNewRomanPSMT" w:hAnsi="Verdana"/>
          <w:sz w:val="20"/>
          <w:szCs w:val="20"/>
        </w:rPr>
        <w:t>w trakcie realizacji umowy polisy, a w przypadku jej braku</w:t>
      </w:r>
      <w:r w:rsidRPr="001C0915">
        <w:rPr>
          <w:rFonts w:ascii="Verdana" w:eastAsia="TimesNewRomanPSMT" w:hAnsi="Verdana"/>
          <w:bCs/>
          <w:sz w:val="20"/>
          <w:szCs w:val="20"/>
        </w:rPr>
        <w:t xml:space="preserve"> – </w:t>
      </w:r>
      <w:r w:rsidRPr="001C0915">
        <w:rPr>
          <w:rFonts w:ascii="Verdana" w:eastAsia="TimesNewRomanPSMT" w:hAnsi="Verdana"/>
          <w:sz w:val="20"/>
          <w:szCs w:val="20"/>
        </w:rPr>
        <w:t>innego dokumentu</w:t>
      </w:r>
      <w:r w:rsidRPr="001C0915">
        <w:rPr>
          <w:rFonts w:ascii="Verdana" w:eastAsia="TimesNewRomanPSMT" w:hAnsi="Verdana"/>
          <w:bCs/>
          <w:sz w:val="20"/>
          <w:szCs w:val="20"/>
        </w:rPr>
        <w:t xml:space="preserve"> </w:t>
      </w:r>
      <w:r w:rsidRPr="001C0915">
        <w:rPr>
          <w:rFonts w:ascii="Verdana" w:eastAsia="TimesNewRomanPSMT" w:hAnsi="Verdana"/>
          <w:sz w:val="20"/>
          <w:szCs w:val="20"/>
        </w:rPr>
        <w:t>potwierdzającego, że Wykonawca jest ubezpieczony, Zamawiający mo</w:t>
      </w:r>
      <w:r w:rsidRPr="001C0915">
        <w:rPr>
          <w:rFonts w:ascii="Verdana" w:eastAsia="TimesNewRoman" w:hAnsi="Verdana"/>
          <w:sz w:val="20"/>
          <w:szCs w:val="20"/>
        </w:rPr>
        <w:t>ż</w:t>
      </w:r>
      <w:r w:rsidRPr="001C0915">
        <w:rPr>
          <w:rFonts w:ascii="Verdana" w:eastAsia="TimesNewRomanPSMT" w:hAnsi="Verdana"/>
          <w:sz w:val="20"/>
          <w:szCs w:val="20"/>
        </w:rPr>
        <w:t>e odst</w:t>
      </w:r>
      <w:r w:rsidRPr="001C0915">
        <w:rPr>
          <w:rFonts w:ascii="Verdana" w:eastAsia="TimesNewRoman" w:hAnsi="Verdana"/>
          <w:sz w:val="20"/>
          <w:szCs w:val="20"/>
        </w:rPr>
        <w:t>ą</w:t>
      </w:r>
      <w:r w:rsidRPr="001C0915">
        <w:rPr>
          <w:rFonts w:ascii="Verdana" w:eastAsia="TimesNewRomanPSMT" w:hAnsi="Verdana"/>
          <w:sz w:val="20"/>
          <w:szCs w:val="20"/>
        </w:rPr>
        <w:t>pić</w:t>
      </w:r>
      <w:r w:rsidRPr="001C0915">
        <w:rPr>
          <w:rFonts w:ascii="Verdana" w:eastAsia="TimesNewRoman" w:hAnsi="Verdana"/>
          <w:sz w:val="20"/>
          <w:szCs w:val="20"/>
        </w:rPr>
        <w:t xml:space="preserve"> </w:t>
      </w:r>
      <w:r w:rsidRPr="001C0915">
        <w:rPr>
          <w:rFonts w:ascii="Verdana" w:eastAsia="TimesNewRomanPSMT" w:hAnsi="Verdana"/>
          <w:sz w:val="20"/>
          <w:szCs w:val="20"/>
        </w:rPr>
        <w:t>od umowy albo ubezpieczyć</w:t>
      </w:r>
      <w:r w:rsidRPr="001C0915">
        <w:rPr>
          <w:rFonts w:ascii="Verdana" w:eastAsia="TimesNewRoman" w:hAnsi="Verdana"/>
          <w:sz w:val="20"/>
          <w:szCs w:val="20"/>
        </w:rPr>
        <w:t xml:space="preserve"> </w:t>
      </w:r>
      <w:r w:rsidRPr="001C0915">
        <w:rPr>
          <w:rFonts w:ascii="Verdana" w:eastAsia="TimesNewRomanPSMT" w:hAnsi="Verdana"/>
          <w:sz w:val="20"/>
          <w:szCs w:val="20"/>
        </w:rPr>
        <w:t>Wykonawcę</w:t>
      </w:r>
      <w:r w:rsidRPr="001C0915">
        <w:rPr>
          <w:rFonts w:ascii="Verdana" w:eastAsia="TimesNewRoman" w:hAnsi="Verdana"/>
          <w:sz w:val="20"/>
          <w:szCs w:val="20"/>
        </w:rPr>
        <w:t xml:space="preserve"> </w:t>
      </w:r>
      <w:r w:rsidRPr="001C0915">
        <w:rPr>
          <w:rFonts w:ascii="Verdana" w:eastAsia="TimesNewRomanPSMT" w:hAnsi="Verdana"/>
          <w:sz w:val="20"/>
          <w:szCs w:val="20"/>
        </w:rPr>
        <w:t xml:space="preserve">na jego koszt. Koszty poniesione na ubezpieczenie </w:t>
      </w:r>
      <w:r w:rsidRPr="001C0915">
        <w:rPr>
          <w:rFonts w:ascii="Verdana" w:eastAsia="TimesNewRomanPSMT" w:hAnsi="Verdana"/>
          <w:iCs/>
          <w:sz w:val="20"/>
          <w:szCs w:val="20"/>
        </w:rPr>
        <w:t>Wykonawcy</w:t>
      </w:r>
      <w:r w:rsidRPr="001C0915">
        <w:rPr>
          <w:rFonts w:ascii="Verdana" w:eastAsia="TimesNewRomanPSMT" w:hAnsi="Verdana"/>
          <w:sz w:val="20"/>
          <w:szCs w:val="20"/>
        </w:rPr>
        <w:t xml:space="preserve"> Zamawiający potr</w:t>
      </w:r>
      <w:r w:rsidRPr="001C0915">
        <w:rPr>
          <w:rFonts w:ascii="Verdana" w:eastAsia="TimesNewRoman" w:hAnsi="Verdana"/>
          <w:sz w:val="20"/>
          <w:szCs w:val="20"/>
        </w:rPr>
        <w:t>ą</w:t>
      </w:r>
      <w:r w:rsidRPr="001C0915">
        <w:rPr>
          <w:rFonts w:ascii="Verdana" w:eastAsia="TimesNewRomanPSMT" w:hAnsi="Verdana"/>
          <w:sz w:val="20"/>
          <w:szCs w:val="20"/>
        </w:rPr>
        <w:t xml:space="preserve">ci z wynagrodzenia </w:t>
      </w:r>
      <w:r w:rsidRPr="001C0915">
        <w:rPr>
          <w:rFonts w:ascii="Verdana" w:eastAsia="TimesNewRomanPSMT" w:hAnsi="Verdana"/>
          <w:iCs/>
          <w:sz w:val="20"/>
          <w:szCs w:val="20"/>
        </w:rPr>
        <w:t>Wykonawcy. Odst</w:t>
      </w:r>
      <w:r w:rsidRPr="001C0915">
        <w:rPr>
          <w:rFonts w:ascii="Verdana" w:eastAsia="TimesNewRoman" w:hAnsi="Verdana"/>
          <w:iCs/>
          <w:sz w:val="20"/>
          <w:szCs w:val="20"/>
        </w:rPr>
        <w:t>ą</w:t>
      </w:r>
      <w:r w:rsidRPr="001C0915">
        <w:rPr>
          <w:rFonts w:ascii="Verdana" w:eastAsia="TimesNewRomanPSMT" w:hAnsi="Verdana"/>
          <w:iCs/>
          <w:sz w:val="20"/>
          <w:szCs w:val="20"/>
        </w:rPr>
        <w:t>pienie od umowy z przyczyn, o których mowa w niniejszym ust</w:t>
      </w:r>
      <w:r w:rsidRPr="001C0915">
        <w:rPr>
          <w:rFonts w:ascii="Verdana" w:eastAsia="TimesNewRoman" w:hAnsi="Verdana"/>
          <w:iCs/>
          <w:sz w:val="20"/>
          <w:szCs w:val="20"/>
        </w:rPr>
        <w:t>ępie</w:t>
      </w:r>
      <w:r w:rsidRPr="001C0915">
        <w:rPr>
          <w:rFonts w:ascii="Verdana" w:eastAsia="TimesNewRomanPSMT" w:hAnsi="Verdana"/>
          <w:iCs/>
          <w:sz w:val="20"/>
          <w:szCs w:val="20"/>
        </w:rPr>
        <w:t>, stanowi odst</w:t>
      </w:r>
      <w:r w:rsidRPr="001C0915">
        <w:rPr>
          <w:rFonts w:ascii="Verdana" w:eastAsia="TimesNewRoman" w:hAnsi="Verdana"/>
          <w:iCs/>
          <w:sz w:val="20"/>
          <w:szCs w:val="20"/>
        </w:rPr>
        <w:t>ą</w:t>
      </w:r>
      <w:r w:rsidRPr="001C0915">
        <w:rPr>
          <w:rFonts w:ascii="Verdana" w:eastAsia="TimesNewRomanPSMT" w:hAnsi="Verdana"/>
          <w:iCs/>
          <w:sz w:val="20"/>
          <w:szCs w:val="20"/>
        </w:rPr>
        <w:t>pienie z przyczyn zawinionych przez Wykonawcę.</w:t>
      </w:r>
    </w:p>
    <w:bookmarkEnd w:id="21"/>
    <w:p w14:paraId="6614DAC5" w14:textId="77777777" w:rsidR="006A2A90" w:rsidRPr="001C0915" w:rsidRDefault="006A2A90" w:rsidP="005C0AE7">
      <w:pPr>
        <w:spacing w:after="0"/>
        <w:ind w:left="360"/>
        <w:jc w:val="center"/>
        <w:rPr>
          <w:rFonts w:ascii="Verdana" w:hAnsi="Verdana"/>
          <w:b/>
          <w:bCs/>
          <w:sz w:val="20"/>
          <w:szCs w:val="20"/>
        </w:rPr>
      </w:pPr>
    </w:p>
    <w:p w14:paraId="250AFAFD" w14:textId="1F8466E5" w:rsidR="00AA6E50" w:rsidRPr="001C0915" w:rsidRDefault="003D642C" w:rsidP="005C0AE7">
      <w:pPr>
        <w:spacing w:after="0"/>
        <w:ind w:left="360"/>
        <w:jc w:val="center"/>
        <w:rPr>
          <w:rFonts w:ascii="Verdana" w:hAnsi="Verdana"/>
          <w:b/>
          <w:bCs/>
          <w:sz w:val="20"/>
          <w:szCs w:val="20"/>
        </w:rPr>
      </w:pPr>
      <w:r w:rsidRPr="001C0915">
        <w:rPr>
          <w:rFonts w:ascii="Verdana" w:hAnsi="Verdana"/>
          <w:b/>
          <w:bCs/>
          <w:sz w:val="20"/>
          <w:szCs w:val="20"/>
        </w:rPr>
        <w:t xml:space="preserve">§ </w:t>
      </w:r>
      <w:r w:rsidR="002B6FCF" w:rsidRPr="001C0915">
        <w:rPr>
          <w:rFonts w:ascii="Verdana" w:hAnsi="Verdana"/>
          <w:b/>
          <w:bCs/>
          <w:sz w:val="20"/>
          <w:szCs w:val="20"/>
        </w:rPr>
        <w:t>9</w:t>
      </w:r>
      <w:r w:rsidRPr="001C0915">
        <w:rPr>
          <w:rFonts w:ascii="Verdana" w:hAnsi="Verdana"/>
          <w:b/>
          <w:bCs/>
          <w:sz w:val="20"/>
          <w:szCs w:val="20"/>
        </w:rPr>
        <w:t xml:space="preserve"> - Zatrudnianie pracowników - umowa o pracę</w:t>
      </w:r>
    </w:p>
    <w:p w14:paraId="2D304EFE" w14:textId="550B2220" w:rsidR="009C5843" w:rsidRPr="001C0915" w:rsidRDefault="00010969">
      <w:pPr>
        <w:pStyle w:val="Akapitzlist"/>
        <w:numPr>
          <w:ilvl w:val="0"/>
          <w:numId w:val="36"/>
        </w:numPr>
        <w:autoSpaceDE w:val="0"/>
        <w:autoSpaceDN w:val="0"/>
        <w:adjustRightInd w:val="0"/>
        <w:spacing w:after="60"/>
        <w:ind w:left="426" w:hanging="426"/>
        <w:rPr>
          <w:rFonts w:ascii="Verdana" w:hAnsi="Verdana"/>
          <w:sz w:val="20"/>
          <w:szCs w:val="20"/>
        </w:rPr>
      </w:pPr>
      <w:bookmarkStart w:id="22" w:name="_Hlk194656325"/>
      <w:r w:rsidRPr="001C0915">
        <w:rPr>
          <w:rFonts w:ascii="Verdana" w:hAnsi="Verdana"/>
          <w:sz w:val="20"/>
          <w:szCs w:val="20"/>
        </w:rPr>
        <w:t>Zamawiający</w:t>
      </w:r>
      <w:r w:rsidR="009C5843" w:rsidRPr="001C0915">
        <w:rPr>
          <w:rFonts w:ascii="Verdana" w:hAnsi="Verdana"/>
          <w:sz w:val="20"/>
          <w:szCs w:val="20"/>
        </w:rPr>
        <w:t xml:space="preserve"> określa następujące wymagania związane z realizacją zamówienia w zakresie zatrudnienia przez wykonawcę na podstawie stosunku pracy osób wykonujących wskazane przez Zlecającego czynności w zakresie realizacji zamówienia, </w:t>
      </w:r>
      <w:r w:rsidR="009C5843" w:rsidRPr="001C0915">
        <w:rPr>
          <w:rFonts w:ascii="Verdana" w:hAnsi="Verdana"/>
          <w:sz w:val="20"/>
          <w:szCs w:val="20"/>
        </w:rPr>
        <w:lastRenderedPageBreak/>
        <w:t>jeżeli wykonanie tych czynności polega na wykonywaniu pracy w sposób określony w art. 22 § 1 ustawy z dnia 26 czerwca 1974 r. - Kodeks pracy</w:t>
      </w:r>
    </w:p>
    <w:p w14:paraId="09162E55" w14:textId="374EAAEE" w:rsidR="00E9516E" w:rsidRPr="001C0915" w:rsidRDefault="009C5843" w:rsidP="00E9516E">
      <w:pPr>
        <w:pStyle w:val="Akapitzlist"/>
        <w:numPr>
          <w:ilvl w:val="0"/>
          <w:numId w:val="36"/>
        </w:numPr>
        <w:spacing w:before="100" w:beforeAutospacing="1" w:after="100" w:afterAutospacing="1" w:line="259" w:lineRule="auto"/>
        <w:ind w:left="426" w:hanging="426"/>
        <w:rPr>
          <w:rFonts w:ascii="Verdana" w:hAnsi="Verdana"/>
          <w:sz w:val="20"/>
          <w:szCs w:val="20"/>
        </w:rPr>
      </w:pPr>
      <w:bookmarkStart w:id="23" w:name="_Hlk201816945"/>
      <w:bookmarkStart w:id="24" w:name="_Hlk200067171"/>
      <w:bookmarkEnd w:id="22"/>
      <w:r w:rsidRPr="001C0915">
        <w:rPr>
          <w:rFonts w:ascii="Verdana" w:hAnsi="Verdana"/>
          <w:sz w:val="20"/>
          <w:szCs w:val="20"/>
        </w:rPr>
        <w:t xml:space="preserve">Zamawiający wymaga, aby Wykonawca w trakcie realizacji zamówienia zatrudniał na umowę o pracę w rozumieniu przepisów ustawy z dnia 26.06.1974 r. – Kodeks pracy </w:t>
      </w:r>
      <w:bookmarkStart w:id="25" w:name="_Hlk202174716"/>
      <w:r w:rsidR="00E9516E" w:rsidRPr="001C0915">
        <w:rPr>
          <w:rFonts w:ascii="Verdana" w:hAnsi="Verdana"/>
          <w:sz w:val="20"/>
          <w:szCs w:val="20"/>
        </w:rPr>
        <w:t xml:space="preserve">personel w liczbie i </w:t>
      </w:r>
      <w:r w:rsidR="00B97559" w:rsidRPr="001C0915">
        <w:rPr>
          <w:rFonts w:ascii="Verdana" w:hAnsi="Verdana"/>
          <w:sz w:val="20"/>
          <w:szCs w:val="20"/>
        </w:rPr>
        <w:t xml:space="preserve">kwalifikacjach </w:t>
      </w:r>
      <w:r w:rsidR="00E9516E" w:rsidRPr="001C0915">
        <w:rPr>
          <w:rFonts w:ascii="Verdana" w:hAnsi="Verdana"/>
          <w:sz w:val="20"/>
          <w:szCs w:val="20"/>
        </w:rPr>
        <w:t xml:space="preserve">niezbędny do realizacji zadania, określony </w:t>
      </w:r>
      <w:r w:rsidR="001F6AF3" w:rsidRPr="001C0915">
        <w:rPr>
          <w:rFonts w:ascii="Verdana" w:hAnsi="Verdana"/>
          <w:sz w:val="20"/>
          <w:szCs w:val="20"/>
        </w:rPr>
        <w:br/>
      </w:r>
      <w:r w:rsidR="00E9516E" w:rsidRPr="001C0915">
        <w:rPr>
          <w:rFonts w:ascii="Verdana" w:hAnsi="Verdana"/>
          <w:sz w:val="20"/>
          <w:szCs w:val="20"/>
        </w:rPr>
        <w:t>w załączniku 2 i 3 Rozporządzenia Ministra Rodziny, Pracy i Polityki Społecznej z dnia 27 kwietnia 2018 r. w sprawie minimalnych standardów noclegowni, schronisk dla osób bezdomnych, schronisk dla osób bezdomnych z usługami opiekuńczymi i ogrzewalni.</w:t>
      </w:r>
    </w:p>
    <w:bookmarkEnd w:id="23"/>
    <w:bookmarkEnd w:id="25"/>
    <w:p w14:paraId="6AEF2DA8" w14:textId="77777777" w:rsidR="009C5843" w:rsidRPr="001C0915" w:rsidRDefault="009C5843">
      <w:pPr>
        <w:pStyle w:val="Akapitzlist"/>
        <w:numPr>
          <w:ilvl w:val="0"/>
          <w:numId w:val="36"/>
        </w:numPr>
        <w:spacing w:before="100" w:beforeAutospacing="1" w:after="100" w:afterAutospacing="1" w:line="259" w:lineRule="auto"/>
        <w:ind w:left="426" w:hanging="426"/>
        <w:rPr>
          <w:rFonts w:ascii="Verdana" w:hAnsi="Verdana" w:cs="TimesNewRoman,Bold"/>
          <w:bCs/>
          <w:sz w:val="20"/>
          <w:szCs w:val="20"/>
        </w:rPr>
      </w:pPr>
      <w:r w:rsidRPr="001C0915">
        <w:rPr>
          <w:rFonts w:ascii="Verdana" w:hAnsi="Verdana"/>
          <w:sz w:val="20"/>
          <w:szCs w:val="20"/>
        </w:rPr>
        <w:t>Zamawiający</w:t>
      </w:r>
      <w:r w:rsidRPr="001C0915">
        <w:rPr>
          <w:rFonts w:ascii="Verdana" w:hAnsi="Verdana" w:cs="TimesNewRoman,Bold"/>
          <w:bCs/>
          <w:sz w:val="20"/>
          <w:szCs w:val="20"/>
        </w:rPr>
        <w:t xml:space="preserve"> nie wymaga zatrudnienia na podstawie umowy o pracę w odniesieniu do następujących osób, przy czym wymagane jest posiadanie przez nie odpowiednich kwalifikacji:</w:t>
      </w:r>
    </w:p>
    <w:p w14:paraId="74B76929" w14:textId="6000494C" w:rsidR="009C5843" w:rsidRPr="001C0915" w:rsidRDefault="009C5843">
      <w:pPr>
        <w:pStyle w:val="Akapitzlist"/>
        <w:numPr>
          <w:ilvl w:val="0"/>
          <w:numId w:val="35"/>
        </w:numPr>
        <w:tabs>
          <w:tab w:val="left" w:pos="567"/>
          <w:tab w:val="left" w:pos="709"/>
        </w:tabs>
        <w:spacing w:after="0" w:line="240" w:lineRule="auto"/>
        <w:ind w:left="426" w:hanging="426"/>
        <w:rPr>
          <w:rFonts w:ascii="Verdana" w:hAnsi="Verdana" w:cs="TimesNewRoman,Bold"/>
          <w:bCs/>
          <w:sz w:val="20"/>
          <w:szCs w:val="20"/>
        </w:rPr>
      </w:pPr>
      <w:r w:rsidRPr="001C0915">
        <w:rPr>
          <w:rFonts w:ascii="Verdana" w:hAnsi="Verdana" w:cs="TimesNewRoman,Bold"/>
          <w:bCs/>
          <w:sz w:val="20"/>
          <w:szCs w:val="20"/>
        </w:rPr>
        <w:t xml:space="preserve">psychologa posiadającego dyplom lub inny dokument potwierdzający kwalifikacje – </w:t>
      </w:r>
      <w:r w:rsidR="001F6AF3" w:rsidRPr="001C0915">
        <w:rPr>
          <w:rFonts w:ascii="Verdana" w:hAnsi="Verdana" w:cs="TimesNewRoman,Bold"/>
          <w:bCs/>
          <w:sz w:val="20"/>
          <w:szCs w:val="20"/>
        </w:rPr>
        <w:br/>
      </w:r>
      <w:r w:rsidRPr="001C0915">
        <w:rPr>
          <w:rFonts w:ascii="Verdana" w:hAnsi="Verdana" w:cs="TimesNewRoman,Bold"/>
          <w:bCs/>
          <w:sz w:val="20"/>
          <w:szCs w:val="20"/>
        </w:rPr>
        <w:t>w wymiarze co najmniej 10 godzin tygodniowo,</w:t>
      </w:r>
    </w:p>
    <w:p w14:paraId="3B4A2FB9" w14:textId="77777777" w:rsidR="009C5843" w:rsidRPr="001C0915" w:rsidRDefault="009C5843">
      <w:pPr>
        <w:pStyle w:val="Akapitzlist"/>
        <w:numPr>
          <w:ilvl w:val="0"/>
          <w:numId w:val="35"/>
        </w:numPr>
        <w:tabs>
          <w:tab w:val="left" w:pos="567"/>
          <w:tab w:val="left" w:pos="709"/>
        </w:tabs>
        <w:spacing w:after="0" w:line="240" w:lineRule="auto"/>
        <w:ind w:left="426" w:hanging="426"/>
        <w:rPr>
          <w:rFonts w:ascii="Verdana" w:hAnsi="Verdana" w:cs="TimesNewRoman,Bold"/>
          <w:bCs/>
          <w:sz w:val="20"/>
          <w:szCs w:val="20"/>
        </w:rPr>
      </w:pPr>
      <w:r w:rsidRPr="001C0915">
        <w:rPr>
          <w:rFonts w:ascii="Verdana" w:hAnsi="Verdana" w:cs="TimesNewRoman,Bold"/>
          <w:bCs/>
          <w:sz w:val="20"/>
          <w:szCs w:val="20"/>
        </w:rPr>
        <w:t>terapeuty uzależnień od alkoholu i środków psychoaktywnych – w wymiarze 10 godzin miesięcznie.</w:t>
      </w:r>
      <w:bookmarkEnd w:id="24"/>
    </w:p>
    <w:p w14:paraId="2815A05A" w14:textId="77777777" w:rsidR="009C5843" w:rsidRPr="001C0915" w:rsidRDefault="009C5843">
      <w:pPr>
        <w:pStyle w:val="Akapitzlist"/>
        <w:numPr>
          <w:ilvl w:val="0"/>
          <w:numId w:val="36"/>
        </w:numPr>
        <w:spacing w:before="100" w:beforeAutospacing="1" w:after="0" w:afterAutospacing="1" w:line="240" w:lineRule="auto"/>
        <w:ind w:left="426" w:hanging="426"/>
        <w:rPr>
          <w:rFonts w:ascii="Verdana" w:hAnsi="Verdana"/>
          <w:sz w:val="20"/>
          <w:szCs w:val="20"/>
        </w:rPr>
      </w:pPr>
      <w:r w:rsidRPr="001C0915">
        <w:rPr>
          <w:rFonts w:ascii="Verdana" w:hAnsi="Verdana"/>
          <w:sz w:val="20"/>
          <w:szCs w:val="20"/>
        </w:rPr>
        <w:t>W trakcie realizacji przedmiotu umowy Zamawiający zastrzega sobie prawo do wykonywania czynności kontrolnych wobec Wykonawcy w zakresie spełniania przez Wykonawcę lub Podwykonawcę /Dalszego Podwykonawcę wymogu zatrudnienia na podstawie umowy o pracę. Zamawiający uprawniony jest w szczególności do żądania przekazania przez Wykonawcę:</w:t>
      </w:r>
    </w:p>
    <w:p w14:paraId="60B575DC" w14:textId="77777777" w:rsidR="009C5843" w:rsidRPr="001C0915" w:rsidRDefault="009C5843">
      <w:pPr>
        <w:pStyle w:val="Akapitzlist"/>
        <w:numPr>
          <w:ilvl w:val="0"/>
          <w:numId w:val="38"/>
        </w:numPr>
        <w:spacing w:after="0" w:line="240" w:lineRule="auto"/>
        <w:rPr>
          <w:rFonts w:ascii="Verdana" w:hAnsi="Verdana"/>
          <w:sz w:val="20"/>
          <w:szCs w:val="20"/>
        </w:rPr>
      </w:pPr>
      <w:r w:rsidRPr="001C0915">
        <w:rPr>
          <w:rFonts w:ascii="Verdana" w:hAnsi="Verdana"/>
          <w:sz w:val="20"/>
          <w:szCs w:val="20"/>
        </w:rPr>
        <w:t>oświadczenia zatrudnionego pracownika,</w:t>
      </w:r>
    </w:p>
    <w:p w14:paraId="2C77589B" w14:textId="77777777" w:rsidR="009C5843" w:rsidRPr="001C0915" w:rsidRDefault="009C5843">
      <w:pPr>
        <w:pStyle w:val="Akapitzlist"/>
        <w:numPr>
          <w:ilvl w:val="0"/>
          <w:numId w:val="38"/>
        </w:numPr>
        <w:spacing w:after="0" w:line="240" w:lineRule="auto"/>
        <w:rPr>
          <w:rFonts w:ascii="Verdana" w:hAnsi="Verdana"/>
          <w:sz w:val="20"/>
          <w:szCs w:val="20"/>
        </w:rPr>
      </w:pPr>
      <w:r w:rsidRPr="001C0915">
        <w:rPr>
          <w:rFonts w:ascii="Verdana" w:hAnsi="Verdana"/>
          <w:sz w:val="20"/>
          <w:szCs w:val="20"/>
        </w:rPr>
        <w:t>oświadczenia Wykonawcy lub Podwykonawcy/Dalszego Podwykonawcy o zatrudnieniu pracownika na podstawie umowy o pracę,</w:t>
      </w:r>
    </w:p>
    <w:p w14:paraId="798F0A6C" w14:textId="0608C47A" w:rsidR="009C5843" w:rsidRPr="001C0915" w:rsidRDefault="009C5843">
      <w:pPr>
        <w:pStyle w:val="Akapitzlist"/>
        <w:numPr>
          <w:ilvl w:val="0"/>
          <w:numId w:val="38"/>
        </w:numPr>
        <w:spacing w:after="0" w:line="240" w:lineRule="auto"/>
        <w:rPr>
          <w:rFonts w:ascii="Verdana" w:hAnsi="Verdana"/>
          <w:sz w:val="20"/>
          <w:szCs w:val="20"/>
        </w:rPr>
      </w:pPr>
      <w:r w:rsidRPr="001C0915">
        <w:rPr>
          <w:rFonts w:ascii="Verdana" w:hAnsi="Verdana"/>
          <w:sz w:val="20"/>
          <w:szCs w:val="20"/>
        </w:rPr>
        <w:t xml:space="preserve">poświadczonej za zgodność z oryginałem kopii umowy o pracę zatrudnionego pracownika w zakresie niezbędnym do potwierdzenia istnienia stosunku pracy, </w:t>
      </w:r>
      <w:r w:rsidR="001F6AF3" w:rsidRPr="001C0915">
        <w:rPr>
          <w:rFonts w:ascii="Verdana" w:hAnsi="Verdana"/>
          <w:sz w:val="20"/>
          <w:szCs w:val="20"/>
        </w:rPr>
        <w:br/>
      </w:r>
      <w:r w:rsidRPr="001C0915">
        <w:rPr>
          <w:rFonts w:ascii="Verdana" w:hAnsi="Verdana"/>
          <w:sz w:val="20"/>
          <w:szCs w:val="20"/>
        </w:rPr>
        <w:t>tj. bez danych objętych ochroną prywatności,</w:t>
      </w:r>
    </w:p>
    <w:p w14:paraId="7F8FC273" w14:textId="77777777" w:rsidR="009C5843" w:rsidRPr="001C0915" w:rsidRDefault="009C5843">
      <w:pPr>
        <w:pStyle w:val="Akapitzlist"/>
        <w:numPr>
          <w:ilvl w:val="0"/>
          <w:numId w:val="38"/>
        </w:numPr>
        <w:spacing w:after="0" w:line="240" w:lineRule="auto"/>
        <w:rPr>
          <w:rFonts w:ascii="Verdana" w:hAnsi="Verdana"/>
          <w:sz w:val="20"/>
          <w:szCs w:val="20"/>
        </w:rPr>
      </w:pPr>
      <w:r w:rsidRPr="001C0915">
        <w:rPr>
          <w:rFonts w:ascii="Verdana" w:hAnsi="Verdana"/>
          <w:sz w:val="20"/>
          <w:szCs w:val="20"/>
        </w:rPr>
        <w:t>innych wskazanych przez Zamawiającego dokumentów, zawierających informacje niezbędne do weryfikacji zatrudnienia na podstawie umowy o pracę, w szczególności imię i nazwisko zatrudnionego pracownika oraz zakres jego obowiązków.</w:t>
      </w:r>
    </w:p>
    <w:p w14:paraId="4923A14D" w14:textId="77777777" w:rsidR="009C5843" w:rsidRPr="001C0915" w:rsidRDefault="009C5843">
      <w:pPr>
        <w:pStyle w:val="Akapitzlist"/>
        <w:numPr>
          <w:ilvl w:val="0"/>
          <w:numId w:val="36"/>
        </w:numPr>
        <w:spacing w:before="100" w:beforeAutospacing="1" w:after="0" w:afterAutospacing="1" w:line="240" w:lineRule="auto"/>
        <w:ind w:left="426" w:hanging="426"/>
        <w:rPr>
          <w:rFonts w:ascii="Verdana" w:hAnsi="Verdana"/>
          <w:sz w:val="20"/>
          <w:szCs w:val="20"/>
        </w:rPr>
      </w:pPr>
      <w:r w:rsidRPr="001C0915">
        <w:rPr>
          <w:rFonts w:ascii="Verdana" w:hAnsi="Verdana"/>
          <w:sz w:val="20"/>
          <w:szCs w:val="20"/>
        </w:rPr>
        <w:t>Zamawiający zastrzega sobie prawo do przeprowadzania kontroli na miejscu wykonywania świadczenia  przez Wykonawcę.</w:t>
      </w:r>
    </w:p>
    <w:p w14:paraId="76EFD39F" w14:textId="77777777" w:rsidR="009C5843" w:rsidRPr="001C0915" w:rsidRDefault="009C5843">
      <w:pPr>
        <w:pStyle w:val="Akapitzlist"/>
        <w:numPr>
          <w:ilvl w:val="0"/>
          <w:numId w:val="36"/>
        </w:numPr>
        <w:spacing w:before="100" w:beforeAutospacing="1" w:after="0" w:afterAutospacing="1" w:line="240" w:lineRule="auto"/>
        <w:ind w:left="426" w:hanging="426"/>
        <w:rPr>
          <w:rFonts w:ascii="Verdana" w:hAnsi="Verdana"/>
          <w:sz w:val="20"/>
          <w:szCs w:val="20"/>
        </w:rPr>
      </w:pPr>
      <w:r w:rsidRPr="001C0915">
        <w:rPr>
          <w:rFonts w:ascii="Verdana" w:hAnsi="Verdana"/>
          <w:sz w:val="20"/>
          <w:szCs w:val="20"/>
        </w:rPr>
        <w:t xml:space="preserve">W trakcie realizacji przedmiotu umowy, na każde wezwanie Zamawiającego w terminie wyznaczonym w wezwaniu, a jeśli termin nie zostanie wyznaczony - w terminie 5 dni roboczych od przekazania wezwania, Wykonawca przedłoży Zamawiającemu dowody, </w:t>
      </w:r>
      <w:r w:rsidRPr="001C0915">
        <w:rPr>
          <w:rFonts w:ascii="Verdana" w:hAnsi="Verdana"/>
          <w:sz w:val="20"/>
          <w:szCs w:val="20"/>
        </w:rPr>
        <w:br/>
        <w:t>o których mowa w ust. 1 pkt.2).</w:t>
      </w:r>
    </w:p>
    <w:p w14:paraId="699673FE" w14:textId="600F4A5F" w:rsidR="009C5843" w:rsidRPr="001C0915" w:rsidRDefault="009C5843">
      <w:pPr>
        <w:pStyle w:val="Akapitzlist"/>
        <w:numPr>
          <w:ilvl w:val="0"/>
          <w:numId w:val="36"/>
        </w:numPr>
        <w:spacing w:before="100" w:beforeAutospacing="1" w:after="0" w:afterAutospacing="1" w:line="240" w:lineRule="auto"/>
        <w:ind w:left="426" w:hanging="426"/>
        <w:rPr>
          <w:rFonts w:ascii="Verdana" w:hAnsi="Verdana"/>
          <w:sz w:val="20"/>
          <w:szCs w:val="20"/>
        </w:rPr>
      </w:pPr>
      <w:r w:rsidRPr="001C0915">
        <w:rPr>
          <w:rFonts w:ascii="Verdana" w:hAnsi="Verdana"/>
          <w:sz w:val="20"/>
          <w:szCs w:val="20"/>
        </w:rPr>
        <w:t>Wykonawca zatrudni osoby wykonujące czynności wskazane powyżej na cały okres wykonywania tych czynności w trakcie realizacji zamówienia. W przypadku rozwiązania/wygaśnięcia stosunku pracy przed zakończeniem tego okresu, Wykonawca jest zobowiązany do zatrudnienia od następnego dnia po ustaniu stosunku pracy innej osoby na to samo stanowisko pracy. Jednocześnie w dniu rozpoczęcia pracy przez nowo zatrudnioną osobę Wykonawca jest zobowiązany przekazać Zamawiającemu aktualne oświadczenie o zatrudnieniu na podstawie umowy o pracę wszystkich osób wykonujących w trakcie realizacji zamówienia czynności, o których mowa w ust. 1 pkt 2).</w:t>
      </w:r>
    </w:p>
    <w:p w14:paraId="4BECD394" w14:textId="196623F6" w:rsidR="009C5843" w:rsidRPr="001C0915" w:rsidRDefault="009C5843">
      <w:pPr>
        <w:pStyle w:val="Akapitzlist"/>
        <w:numPr>
          <w:ilvl w:val="0"/>
          <w:numId w:val="36"/>
        </w:numPr>
        <w:spacing w:before="100" w:beforeAutospacing="1" w:after="0" w:afterAutospacing="1" w:line="240" w:lineRule="auto"/>
        <w:ind w:left="426" w:hanging="426"/>
        <w:rPr>
          <w:rFonts w:ascii="Verdana" w:hAnsi="Verdana"/>
          <w:sz w:val="20"/>
          <w:szCs w:val="20"/>
        </w:rPr>
      </w:pPr>
      <w:r w:rsidRPr="001C0915">
        <w:rPr>
          <w:rFonts w:ascii="Verdana" w:hAnsi="Verdana"/>
          <w:sz w:val="20"/>
          <w:szCs w:val="20"/>
        </w:rPr>
        <w:t xml:space="preserve">Z tytułu niespełnienia przez Wykonawcę wymogu zatrudnienia na podstawie umowy </w:t>
      </w:r>
      <w:r w:rsidR="001F6AF3" w:rsidRPr="001C0915">
        <w:rPr>
          <w:rFonts w:ascii="Verdana" w:hAnsi="Verdana"/>
          <w:sz w:val="20"/>
          <w:szCs w:val="20"/>
        </w:rPr>
        <w:br/>
      </w:r>
      <w:r w:rsidRPr="001C0915">
        <w:rPr>
          <w:rFonts w:ascii="Verdana" w:hAnsi="Verdana"/>
          <w:sz w:val="20"/>
          <w:szCs w:val="20"/>
        </w:rPr>
        <w:t xml:space="preserve">o pracę, Zamawiający przewiduje sankcje w postaci obowiązku zapłaty przez Wykonawcę kary umownej określonej w § </w:t>
      </w:r>
      <w:r w:rsidR="00E9516E" w:rsidRPr="001C0915">
        <w:rPr>
          <w:rFonts w:ascii="Verdana" w:hAnsi="Verdana"/>
          <w:sz w:val="20"/>
          <w:szCs w:val="20"/>
        </w:rPr>
        <w:t>12</w:t>
      </w:r>
      <w:r w:rsidRPr="001C0915">
        <w:rPr>
          <w:rFonts w:ascii="Verdana" w:hAnsi="Verdana"/>
          <w:sz w:val="20"/>
          <w:szCs w:val="20"/>
        </w:rPr>
        <w:t xml:space="preserve"> niniejszej umowy. Niezłożenie przez Wykonawcę w wyznaczonym przez Zamawiającego terminie żądanych przez Zamawiającego dowodów w celu potwierdzenia spełnienia przez Wykonawcę wymogu zatrudnienia na podstawie umowy o pracę traktowane będzie jako niespełnienie przez Wykonawcę wymogu zatrudnienia na podstawie umowy o pracę.</w:t>
      </w:r>
    </w:p>
    <w:p w14:paraId="3CB03D1B" w14:textId="309F6292" w:rsidR="00CD3599" w:rsidRPr="001C0915" w:rsidRDefault="009C5843" w:rsidP="001F6AF3">
      <w:pPr>
        <w:pStyle w:val="Akapitzlist"/>
        <w:numPr>
          <w:ilvl w:val="0"/>
          <w:numId w:val="36"/>
        </w:numPr>
        <w:spacing w:before="100" w:beforeAutospacing="1" w:after="0" w:afterAutospacing="1" w:line="240" w:lineRule="auto"/>
        <w:ind w:left="426" w:hanging="426"/>
        <w:rPr>
          <w:rFonts w:ascii="Verdana" w:hAnsi="Verdana"/>
          <w:sz w:val="20"/>
          <w:szCs w:val="20"/>
        </w:rPr>
      </w:pPr>
      <w:r w:rsidRPr="001C0915">
        <w:rPr>
          <w:rFonts w:ascii="Verdana" w:hAnsi="Verdana"/>
          <w:sz w:val="20"/>
          <w:szCs w:val="20"/>
        </w:rPr>
        <w:t>W przypadku uzasadnionych wątpliwości co do przestrzegania prawa pracy przez Wykonawcę, Zamawiający może zwrócić się o przeprowadzenie kontroli przez Państwową Inspekcję Pracy.</w:t>
      </w:r>
    </w:p>
    <w:p w14:paraId="101462D1" w14:textId="10C6DCC2" w:rsidR="00CD3599" w:rsidRPr="001C0915" w:rsidRDefault="003D642C" w:rsidP="005C0AE7">
      <w:pPr>
        <w:pStyle w:val="Standard"/>
        <w:ind w:left="709"/>
        <w:jc w:val="center"/>
        <w:rPr>
          <w:rFonts w:ascii="Verdana" w:hAnsi="Verdana"/>
          <w:b/>
        </w:rPr>
      </w:pPr>
      <w:r w:rsidRPr="001C0915">
        <w:rPr>
          <w:rFonts w:ascii="Verdana" w:hAnsi="Verdana"/>
          <w:b/>
        </w:rPr>
        <w:lastRenderedPageBreak/>
        <w:t xml:space="preserve">§ </w:t>
      </w:r>
      <w:r w:rsidR="003A21FF" w:rsidRPr="001C0915">
        <w:rPr>
          <w:rFonts w:ascii="Verdana" w:hAnsi="Verdana"/>
          <w:b/>
        </w:rPr>
        <w:t>1</w:t>
      </w:r>
      <w:r w:rsidR="002B6FCF" w:rsidRPr="001C0915">
        <w:rPr>
          <w:rFonts w:ascii="Verdana" w:hAnsi="Verdana"/>
          <w:b/>
        </w:rPr>
        <w:t>0</w:t>
      </w:r>
      <w:r w:rsidRPr="001C0915">
        <w:rPr>
          <w:rFonts w:ascii="Verdana" w:hAnsi="Verdana"/>
          <w:b/>
        </w:rPr>
        <w:t xml:space="preserve"> </w:t>
      </w:r>
      <w:r w:rsidR="00AA6E50" w:rsidRPr="001C0915">
        <w:rPr>
          <w:rFonts w:ascii="Verdana" w:hAnsi="Verdana"/>
          <w:b/>
        </w:rPr>
        <w:t>–</w:t>
      </w:r>
      <w:r w:rsidRPr="001C0915">
        <w:rPr>
          <w:rFonts w:ascii="Verdana" w:hAnsi="Verdana"/>
          <w:b/>
        </w:rPr>
        <w:t xml:space="preserve"> Kontrola</w:t>
      </w:r>
    </w:p>
    <w:p w14:paraId="412899AF" w14:textId="77777777" w:rsidR="00C9577B" w:rsidRPr="001C0915" w:rsidRDefault="00C9577B">
      <w:pPr>
        <w:pStyle w:val="Akapitzlist"/>
        <w:numPr>
          <w:ilvl w:val="0"/>
          <w:numId w:val="19"/>
        </w:numPr>
        <w:tabs>
          <w:tab w:val="left" w:pos="284"/>
        </w:tabs>
        <w:ind w:left="284" w:hanging="284"/>
        <w:rPr>
          <w:rFonts w:ascii="Verdana" w:hAnsi="Verdana"/>
          <w:sz w:val="20"/>
          <w:szCs w:val="20"/>
        </w:rPr>
      </w:pPr>
      <w:bookmarkStart w:id="26" w:name="_Hlk194656442"/>
      <w:r w:rsidRPr="001C0915">
        <w:rPr>
          <w:rFonts w:ascii="Verdana" w:hAnsi="Verdana"/>
          <w:sz w:val="20"/>
          <w:szCs w:val="20"/>
        </w:rPr>
        <w:t>Zamawiający zastrzega sobie prawo kontroli o każdej porze, faktu przebywania w placówce skierowanych osób bezdomnych, warunków świadczonego schronienia, prawidłowości wykonywanych usług i udostępnienie wszystkich dokumentów żądanych przez osoby kontrolujące.</w:t>
      </w:r>
    </w:p>
    <w:p w14:paraId="4D9C9DD8" w14:textId="5DE31EE8" w:rsidR="00C9577B" w:rsidRPr="001C0915" w:rsidRDefault="00C9577B">
      <w:pPr>
        <w:pStyle w:val="Akapitzlist"/>
        <w:numPr>
          <w:ilvl w:val="0"/>
          <w:numId w:val="19"/>
        </w:numPr>
        <w:tabs>
          <w:tab w:val="left" w:pos="284"/>
        </w:tabs>
        <w:ind w:left="284" w:hanging="284"/>
        <w:rPr>
          <w:rFonts w:ascii="Verdana" w:hAnsi="Verdana"/>
          <w:sz w:val="20"/>
          <w:szCs w:val="20"/>
        </w:rPr>
      </w:pPr>
      <w:r w:rsidRPr="001C0915">
        <w:rPr>
          <w:rFonts w:ascii="Verdana" w:hAnsi="Verdana"/>
          <w:sz w:val="20"/>
          <w:szCs w:val="20"/>
        </w:rPr>
        <w:t xml:space="preserve">Z tytułu niespełnienia przez Wykonawcę wymogu zatrudnienia na podstawie umowy </w:t>
      </w:r>
      <w:r w:rsidR="001F6AF3" w:rsidRPr="001C0915">
        <w:rPr>
          <w:rFonts w:ascii="Verdana" w:hAnsi="Verdana"/>
          <w:sz w:val="20"/>
          <w:szCs w:val="20"/>
        </w:rPr>
        <w:br/>
      </w:r>
      <w:r w:rsidRPr="001C0915">
        <w:rPr>
          <w:rFonts w:ascii="Verdana" w:hAnsi="Verdana"/>
          <w:sz w:val="20"/>
          <w:szCs w:val="20"/>
        </w:rPr>
        <w:t xml:space="preserve">o pracę, Zamawiający przewiduje sankcje w postaci obowiązku zapłaty przez Wykonawcę kary umownej określonej w § </w:t>
      </w:r>
      <w:r w:rsidR="001F6AF3" w:rsidRPr="001C0915">
        <w:rPr>
          <w:rFonts w:ascii="Verdana" w:hAnsi="Verdana"/>
          <w:sz w:val="20"/>
          <w:szCs w:val="20"/>
        </w:rPr>
        <w:t>1</w:t>
      </w:r>
      <w:r w:rsidR="001E536E" w:rsidRPr="001C0915">
        <w:rPr>
          <w:rFonts w:ascii="Verdana" w:hAnsi="Verdana"/>
          <w:sz w:val="20"/>
          <w:szCs w:val="20"/>
        </w:rPr>
        <w:t>1</w:t>
      </w:r>
      <w:r w:rsidRPr="001C0915">
        <w:rPr>
          <w:rFonts w:ascii="Verdana" w:hAnsi="Verdana"/>
          <w:sz w:val="20"/>
          <w:szCs w:val="20"/>
        </w:rPr>
        <w:t xml:space="preserve"> umowy. Niezłożenie przez Wykonawcę </w:t>
      </w:r>
      <w:r w:rsidR="001F6AF3" w:rsidRPr="001C0915">
        <w:rPr>
          <w:rFonts w:ascii="Verdana" w:hAnsi="Verdana"/>
          <w:sz w:val="20"/>
          <w:szCs w:val="20"/>
        </w:rPr>
        <w:br/>
      </w:r>
      <w:r w:rsidRPr="001C0915">
        <w:rPr>
          <w:rFonts w:ascii="Verdana" w:hAnsi="Verdana"/>
          <w:sz w:val="20"/>
          <w:szCs w:val="20"/>
        </w:rPr>
        <w:t>w wyznaczonym przez Zamawiającego terminie żądanych przez Zamawiającego dowodów w celu potwierdzenia spełnienia przez Wykonawcę wymogu zatrudnienia na podstawie umowy o pracę traktowane będzie jako niespełnienie przez Wykonawcę wymogu zatrudnienia na podstawie umowy o pracę.</w:t>
      </w:r>
    </w:p>
    <w:bookmarkEnd w:id="26"/>
    <w:p w14:paraId="3B6B8B42" w14:textId="77777777" w:rsidR="00E1083C" w:rsidRPr="001C0915" w:rsidRDefault="00E1083C">
      <w:pPr>
        <w:pStyle w:val="Akapitzlist"/>
        <w:numPr>
          <w:ilvl w:val="0"/>
          <w:numId w:val="19"/>
        </w:numPr>
        <w:tabs>
          <w:tab w:val="left" w:pos="284"/>
        </w:tabs>
        <w:ind w:left="284" w:hanging="284"/>
        <w:rPr>
          <w:rFonts w:ascii="Verdana" w:hAnsi="Verdana"/>
          <w:sz w:val="20"/>
          <w:szCs w:val="20"/>
        </w:rPr>
      </w:pPr>
      <w:r w:rsidRPr="001C0915">
        <w:rPr>
          <w:rFonts w:ascii="Verdana" w:hAnsi="Verdana"/>
          <w:sz w:val="20"/>
          <w:szCs w:val="20"/>
        </w:rPr>
        <w:t>Zamawiający</w:t>
      </w:r>
      <w:r w:rsidRPr="001C0915">
        <w:rPr>
          <w:rFonts w:ascii="Verdana" w:eastAsiaTheme="minorHAnsi" w:hAnsi="Verdana" w:cs="TimesNewRoman,Bold"/>
          <w:sz w:val="20"/>
          <w:szCs w:val="20"/>
        </w:rPr>
        <w:t xml:space="preserve"> nie odpowiada za niewłaściwe zachowanie osób skierowanych przez Zamawiającego do Schroniska.</w:t>
      </w:r>
    </w:p>
    <w:p w14:paraId="393B53DD" w14:textId="77777777" w:rsidR="003D642C" w:rsidRPr="001C0915" w:rsidRDefault="003D642C" w:rsidP="005C0AE7">
      <w:pPr>
        <w:pStyle w:val="Standard"/>
        <w:tabs>
          <w:tab w:val="left" w:pos="709"/>
          <w:tab w:val="left" w:pos="6134"/>
        </w:tabs>
        <w:rPr>
          <w:rFonts w:ascii="Verdana" w:hAnsi="Verdana"/>
          <w:b/>
        </w:rPr>
      </w:pPr>
    </w:p>
    <w:p w14:paraId="37786991" w14:textId="4E5B619A" w:rsidR="00AA6E50" w:rsidRPr="001C0915" w:rsidRDefault="003D642C" w:rsidP="005C0AE7">
      <w:pPr>
        <w:pStyle w:val="Standard"/>
        <w:tabs>
          <w:tab w:val="left" w:pos="6134"/>
        </w:tabs>
        <w:jc w:val="center"/>
        <w:rPr>
          <w:rFonts w:ascii="Verdana" w:hAnsi="Verdana"/>
          <w:b/>
        </w:rPr>
      </w:pPr>
      <w:r w:rsidRPr="001C0915">
        <w:rPr>
          <w:rFonts w:ascii="Verdana" w:hAnsi="Verdana"/>
          <w:b/>
        </w:rPr>
        <w:t xml:space="preserve">§ </w:t>
      </w:r>
      <w:r w:rsidR="000F5BF4" w:rsidRPr="001C0915">
        <w:rPr>
          <w:rFonts w:ascii="Verdana" w:hAnsi="Verdana"/>
          <w:b/>
        </w:rPr>
        <w:t>1</w:t>
      </w:r>
      <w:r w:rsidR="002B6FCF" w:rsidRPr="001C0915">
        <w:rPr>
          <w:rFonts w:ascii="Verdana" w:hAnsi="Verdana"/>
          <w:b/>
        </w:rPr>
        <w:t>1</w:t>
      </w:r>
      <w:r w:rsidRPr="001C0915">
        <w:rPr>
          <w:rFonts w:ascii="Verdana" w:hAnsi="Verdana"/>
          <w:b/>
        </w:rPr>
        <w:t xml:space="preserve"> – Odpowiedzialność odszkodowawcza / Kary umowne</w:t>
      </w:r>
    </w:p>
    <w:p w14:paraId="5992C0B6" w14:textId="77777777" w:rsidR="000D3F4F" w:rsidRPr="001C0915" w:rsidRDefault="000D3F4F" w:rsidP="005C0AE7">
      <w:pPr>
        <w:pStyle w:val="Standard"/>
        <w:tabs>
          <w:tab w:val="left" w:pos="6134"/>
        </w:tabs>
        <w:jc w:val="center"/>
        <w:rPr>
          <w:rFonts w:ascii="Verdana" w:hAnsi="Verdana"/>
          <w:b/>
        </w:rPr>
      </w:pPr>
    </w:p>
    <w:p w14:paraId="77FF6E51" w14:textId="77777777" w:rsidR="003D642C" w:rsidRPr="001C0915" w:rsidRDefault="003D642C">
      <w:pPr>
        <w:pStyle w:val="Standard"/>
        <w:numPr>
          <w:ilvl w:val="0"/>
          <w:numId w:val="16"/>
        </w:numPr>
        <w:tabs>
          <w:tab w:val="left" w:pos="5385"/>
        </w:tabs>
        <w:rPr>
          <w:rFonts w:ascii="Verdana" w:hAnsi="Verdana"/>
        </w:rPr>
      </w:pPr>
      <w:r w:rsidRPr="001C0915">
        <w:rPr>
          <w:rFonts w:ascii="Verdana" w:hAnsi="Verdana"/>
        </w:rPr>
        <w:t>Strony ustalają odpowiedzialność z tytułu nie wykonania, bądź nienależytego wykonania umowy w formie kar umownych.</w:t>
      </w:r>
    </w:p>
    <w:p w14:paraId="1D381BCE" w14:textId="77777777" w:rsidR="003D642C" w:rsidRPr="001C0915" w:rsidRDefault="003D642C">
      <w:pPr>
        <w:pStyle w:val="Standard"/>
        <w:numPr>
          <w:ilvl w:val="0"/>
          <w:numId w:val="16"/>
        </w:numPr>
        <w:tabs>
          <w:tab w:val="left" w:pos="5385"/>
        </w:tabs>
        <w:rPr>
          <w:rFonts w:ascii="Verdana" w:hAnsi="Verdana"/>
        </w:rPr>
      </w:pPr>
      <w:r w:rsidRPr="001C0915">
        <w:rPr>
          <w:rFonts w:ascii="Verdana" w:hAnsi="Verdana"/>
        </w:rPr>
        <w:t xml:space="preserve">Kary umowne obciążające Wykonawcę: </w:t>
      </w:r>
    </w:p>
    <w:p w14:paraId="52C962F9" w14:textId="56A8C422" w:rsidR="00DE77D2" w:rsidRPr="001C0915" w:rsidRDefault="003D642C" w:rsidP="000D3F4F">
      <w:pPr>
        <w:pStyle w:val="Akapitzlist"/>
        <w:numPr>
          <w:ilvl w:val="1"/>
          <w:numId w:val="7"/>
        </w:numPr>
        <w:tabs>
          <w:tab w:val="left" w:pos="993"/>
        </w:tabs>
        <w:spacing w:after="0"/>
        <w:ind w:left="709" w:hanging="283"/>
        <w:rPr>
          <w:rFonts w:ascii="Verdana" w:hAnsi="Verdana"/>
          <w:sz w:val="20"/>
          <w:szCs w:val="20"/>
        </w:rPr>
      </w:pPr>
      <w:r w:rsidRPr="001C0915">
        <w:rPr>
          <w:rFonts w:ascii="Verdana" w:hAnsi="Verdana"/>
          <w:sz w:val="20"/>
          <w:szCs w:val="20"/>
        </w:rPr>
        <w:t>1</w:t>
      </w:r>
      <w:r w:rsidR="00A37BF0" w:rsidRPr="001C0915">
        <w:rPr>
          <w:rFonts w:ascii="Verdana" w:hAnsi="Verdana"/>
          <w:sz w:val="20"/>
          <w:szCs w:val="20"/>
        </w:rPr>
        <w:t>0</w:t>
      </w:r>
      <w:r w:rsidRPr="001C0915">
        <w:rPr>
          <w:rFonts w:ascii="Verdana" w:hAnsi="Verdana"/>
          <w:sz w:val="20"/>
          <w:szCs w:val="20"/>
        </w:rPr>
        <w:t xml:space="preserve">% </w:t>
      </w:r>
      <w:r w:rsidR="00A32B33" w:rsidRPr="001C0915">
        <w:rPr>
          <w:rFonts w:ascii="Verdana" w:hAnsi="Verdana"/>
          <w:sz w:val="20"/>
          <w:szCs w:val="20"/>
        </w:rPr>
        <w:t>wynagrodzenia</w:t>
      </w:r>
      <w:r w:rsidRPr="001C0915">
        <w:rPr>
          <w:rFonts w:ascii="Verdana" w:hAnsi="Verdana"/>
          <w:sz w:val="20"/>
          <w:szCs w:val="20"/>
        </w:rPr>
        <w:t xml:space="preserve"> </w:t>
      </w:r>
      <w:r w:rsidR="00202D17" w:rsidRPr="001C0915">
        <w:rPr>
          <w:rFonts w:ascii="Verdana" w:hAnsi="Verdana"/>
          <w:sz w:val="20"/>
          <w:szCs w:val="20"/>
        </w:rPr>
        <w:t xml:space="preserve">maksymalnego </w:t>
      </w:r>
      <w:r w:rsidRPr="001C0915">
        <w:rPr>
          <w:rFonts w:ascii="Verdana" w:hAnsi="Verdana"/>
          <w:sz w:val="20"/>
          <w:szCs w:val="20"/>
        </w:rPr>
        <w:t xml:space="preserve">brutto o której mowa w § </w:t>
      </w:r>
      <w:r w:rsidR="001E536E" w:rsidRPr="001C0915">
        <w:rPr>
          <w:rFonts w:ascii="Verdana" w:hAnsi="Verdana"/>
          <w:sz w:val="20"/>
          <w:szCs w:val="20"/>
        </w:rPr>
        <w:t>4</w:t>
      </w:r>
      <w:r w:rsidRPr="001C0915">
        <w:rPr>
          <w:rFonts w:ascii="Verdana" w:hAnsi="Verdana"/>
          <w:sz w:val="20"/>
          <w:szCs w:val="20"/>
        </w:rPr>
        <w:t xml:space="preserve"> ust. </w:t>
      </w:r>
      <w:r w:rsidR="00A37BF0" w:rsidRPr="001C0915">
        <w:rPr>
          <w:rFonts w:ascii="Verdana" w:hAnsi="Verdana"/>
          <w:sz w:val="20"/>
          <w:szCs w:val="20"/>
        </w:rPr>
        <w:t>1</w:t>
      </w:r>
      <w:r w:rsidRPr="001C0915">
        <w:rPr>
          <w:rFonts w:ascii="Verdana" w:hAnsi="Verdana"/>
          <w:sz w:val="20"/>
          <w:szCs w:val="20"/>
        </w:rPr>
        <w:t xml:space="preserve"> niniejszej umowy, gdy Zamawiający odstąpi od umowy </w:t>
      </w:r>
      <w:r w:rsidR="000D3F4F" w:rsidRPr="001C0915">
        <w:rPr>
          <w:rFonts w:ascii="Verdana" w:hAnsi="Verdana"/>
          <w:sz w:val="20"/>
          <w:szCs w:val="20"/>
        </w:rPr>
        <w:t xml:space="preserve">z winy Wykonawcy lub przez Wykonawcę bez winy Zamawiającego </w:t>
      </w:r>
    </w:p>
    <w:p w14:paraId="775DCD57" w14:textId="101A0F4B" w:rsidR="000D3F4F" w:rsidRPr="001C0915" w:rsidRDefault="000D3F4F" w:rsidP="000D3F4F">
      <w:pPr>
        <w:pStyle w:val="Akapitzlist"/>
        <w:numPr>
          <w:ilvl w:val="1"/>
          <w:numId w:val="7"/>
        </w:numPr>
        <w:tabs>
          <w:tab w:val="left" w:pos="993"/>
        </w:tabs>
        <w:spacing w:after="0"/>
        <w:ind w:left="709" w:hanging="283"/>
        <w:rPr>
          <w:rFonts w:ascii="Verdana" w:hAnsi="Verdana"/>
          <w:sz w:val="20"/>
          <w:szCs w:val="20"/>
        </w:rPr>
      </w:pPr>
      <w:r w:rsidRPr="001C0915">
        <w:rPr>
          <w:rFonts w:ascii="Verdana" w:hAnsi="Verdana"/>
          <w:sz w:val="20"/>
          <w:szCs w:val="20"/>
        </w:rPr>
        <w:t>w wysokości 500,00 zł brutto za każdy przypadek:</w:t>
      </w:r>
    </w:p>
    <w:p w14:paraId="400B053B" w14:textId="43CEBB15" w:rsidR="00DE77D2" w:rsidRPr="001C0915" w:rsidRDefault="000D3F4F" w:rsidP="00DE77D2">
      <w:pPr>
        <w:pStyle w:val="Standard"/>
        <w:numPr>
          <w:ilvl w:val="0"/>
          <w:numId w:val="42"/>
        </w:numPr>
        <w:tabs>
          <w:tab w:val="left" w:pos="6134"/>
        </w:tabs>
        <w:rPr>
          <w:rFonts w:ascii="Verdana" w:hAnsi="Verdana"/>
          <w:kern w:val="0"/>
        </w:rPr>
      </w:pPr>
      <w:r w:rsidRPr="001C0915">
        <w:rPr>
          <w:rFonts w:ascii="Verdana" w:hAnsi="Verdana"/>
          <w:kern w:val="0"/>
        </w:rPr>
        <w:t>braku realizacji zajęć lub działań aktywizujących w zakresie zdrowotnym, społecznym lub zawodowym</w:t>
      </w:r>
      <w:r w:rsidR="00AC40EB" w:rsidRPr="001C0915">
        <w:rPr>
          <w:rFonts w:ascii="Verdana" w:hAnsi="Verdana"/>
          <w:kern w:val="0"/>
        </w:rPr>
        <w:t xml:space="preserve"> lub zgodnie ze złożoną ofertą</w:t>
      </w:r>
      <w:r w:rsidRPr="001C0915">
        <w:rPr>
          <w:rFonts w:ascii="Verdana" w:hAnsi="Verdana"/>
          <w:kern w:val="0"/>
        </w:rPr>
        <w:t xml:space="preserve">, określonych w § </w:t>
      </w:r>
      <w:r w:rsidR="009373F1" w:rsidRPr="001C0915">
        <w:rPr>
          <w:rFonts w:ascii="Verdana" w:hAnsi="Verdana"/>
          <w:kern w:val="0"/>
        </w:rPr>
        <w:t>2</w:t>
      </w:r>
      <w:r w:rsidRPr="001C0915">
        <w:rPr>
          <w:rFonts w:ascii="Verdana" w:hAnsi="Verdana"/>
          <w:kern w:val="0"/>
        </w:rPr>
        <w:t xml:space="preserve"> ust. 3 pkt 17,</w:t>
      </w:r>
    </w:p>
    <w:p w14:paraId="2DA8406A" w14:textId="184FAC8C" w:rsidR="00DE77D2" w:rsidRPr="001C0915" w:rsidRDefault="000D3F4F" w:rsidP="00E26B0B">
      <w:pPr>
        <w:pStyle w:val="Standard"/>
        <w:numPr>
          <w:ilvl w:val="0"/>
          <w:numId w:val="42"/>
        </w:numPr>
        <w:tabs>
          <w:tab w:val="left" w:pos="6134"/>
        </w:tabs>
        <w:rPr>
          <w:rFonts w:ascii="Verdana" w:hAnsi="Verdana"/>
          <w:kern w:val="0"/>
        </w:rPr>
      </w:pPr>
      <w:r w:rsidRPr="001C0915">
        <w:rPr>
          <w:rFonts w:ascii="Verdana" w:hAnsi="Verdana"/>
          <w:kern w:val="0"/>
        </w:rPr>
        <w:t xml:space="preserve">nieprzeprowadzenia wymaganych spotkań grupowych lub indywidualnych (np. warsztatów, treningów, konsultacji psychologicznych) zgodnie </w:t>
      </w:r>
      <w:r w:rsidR="00503B48" w:rsidRPr="001C0915">
        <w:rPr>
          <w:rFonts w:ascii="Verdana" w:hAnsi="Verdana"/>
          <w:kern w:val="0"/>
        </w:rPr>
        <w:br/>
      </w:r>
      <w:r w:rsidRPr="001C0915">
        <w:rPr>
          <w:rFonts w:ascii="Verdana" w:hAnsi="Verdana"/>
          <w:kern w:val="0"/>
        </w:rPr>
        <w:t>z harmonogramem lub wymaganym zakresem godzinowym.</w:t>
      </w:r>
    </w:p>
    <w:p w14:paraId="45C8DF19" w14:textId="0A4ACA6C" w:rsidR="00DE77D2" w:rsidRPr="001C0915" w:rsidRDefault="00DE77D2" w:rsidP="00DE77D2">
      <w:pPr>
        <w:pStyle w:val="Akapitzlist"/>
        <w:numPr>
          <w:ilvl w:val="1"/>
          <w:numId w:val="7"/>
        </w:numPr>
        <w:tabs>
          <w:tab w:val="left" w:pos="993"/>
        </w:tabs>
        <w:spacing w:after="0"/>
        <w:ind w:left="709" w:hanging="283"/>
        <w:rPr>
          <w:rFonts w:ascii="Verdana" w:hAnsi="Verdana"/>
          <w:sz w:val="20"/>
          <w:szCs w:val="20"/>
        </w:rPr>
      </w:pPr>
      <w:r w:rsidRPr="001C0915">
        <w:rPr>
          <w:rFonts w:ascii="Verdana" w:hAnsi="Verdana"/>
          <w:sz w:val="20"/>
          <w:szCs w:val="20"/>
        </w:rPr>
        <w:t>w wysokości 100,00 zł brutto za każdy dzień zwłoki w przekazaniu Zamawiającemu:</w:t>
      </w:r>
    </w:p>
    <w:p w14:paraId="685DDF98" w14:textId="469240E0" w:rsidR="00DE77D2" w:rsidRPr="001C0915" w:rsidRDefault="00DE77D2" w:rsidP="00DE77D2">
      <w:pPr>
        <w:pStyle w:val="Standard"/>
        <w:numPr>
          <w:ilvl w:val="0"/>
          <w:numId w:val="42"/>
        </w:numPr>
        <w:tabs>
          <w:tab w:val="left" w:pos="6134"/>
        </w:tabs>
        <w:rPr>
          <w:rFonts w:ascii="Verdana" w:hAnsi="Verdana"/>
          <w:kern w:val="0"/>
        </w:rPr>
      </w:pPr>
      <w:r w:rsidRPr="001C0915">
        <w:rPr>
          <w:rFonts w:ascii="Verdana" w:hAnsi="Verdana"/>
          <w:kern w:val="0"/>
        </w:rPr>
        <w:t xml:space="preserve">raportu z realizacji działań określonych w § </w:t>
      </w:r>
      <w:r w:rsidR="009373F1" w:rsidRPr="001C0915">
        <w:rPr>
          <w:rFonts w:ascii="Verdana" w:hAnsi="Verdana"/>
          <w:kern w:val="0"/>
        </w:rPr>
        <w:t>2</w:t>
      </w:r>
      <w:r w:rsidRPr="001C0915">
        <w:rPr>
          <w:rFonts w:ascii="Verdana" w:hAnsi="Verdana"/>
          <w:kern w:val="0"/>
        </w:rPr>
        <w:t xml:space="preserve"> ust. 3 pkt 17,</w:t>
      </w:r>
    </w:p>
    <w:p w14:paraId="08DDF33B" w14:textId="16BDB0D4" w:rsidR="00DE77D2" w:rsidRPr="001C0915" w:rsidRDefault="00DE77D2" w:rsidP="00DE77D2">
      <w:pPr>
        <w:pStyle w:val="Standard"/>
        <w:numPr>
          <w:ilvl w:val="0"/>
          <w:numId w:val="42"/>
        </w:numPr>
        <w:tabs>
          <w:tab w:val="left" w:pos="6134"/>
        </w:tabs>
        <w:rPr>
          <w:rFonts w:ascii="Verdana" w:hAnsi="Verdana"/>
        </w:rPr>
      </w:pPr>
      <w:r w:rsidRPr="001C0915">
        <w:rPr>
          <w:rFonts w:ascii="Verdana" w:hAnsi="Verdana"/>
          <w:kern w:val="0"/>
        </w:rPr>
        <w:t>oświadczeń lub dokumentów potwierdzających zatrudnienie wymaganych</w:t>
      </w:r>
      <w:r w:rsidRPr="001C0915">
        <w:rPr>
          <w:rFonts w:ascii="Verdana" w:hAnsi="Verdana"/>
        </w:rPr>
        <w:t xml:space="preserve"> osób na podstawie umowy o pracę.</w:t>
      </w:r>
    </w:p>
    <w:p w14:paraId="6A4967EA" w14:textId="1D31EA0C" w:rsidR="003D642C" w:rsidRPr="001C0915" w:rsidRDefault="003D642C">
      <w:pPr>
        <w:pStyle w:val="Akapitzlist"/>
        <w:numPr>
          <w:ilvl w:val="1"/>
          <w:numId w:val="7"/>
        </w:numPr>
        <w:tabs>
          <w:tab w:val="left" w:pos="993"/>
        </w:tabs>
        <w:spacing w:after="0"/>
        <w:ind w:left="709" w:hanging="283"/>
        <w:rPr>
          <w:rFonts w:ascii="Verdana" w:hAnsi="Verdana"/>
          <w:sz w:val="20"/>
          <w:szCs w:val="20"/>
        </w:rPr>
      </w:pPr>
      <w:r w:rsidRPr="001C0915">
        <w:rPr>
          <w:rFonts w:ascii="Verdana" w:hAnsi="Verdana"/>
          <w:sz w:val="20"/>
          <w:szCs w:val="20"/>
        </w:rPr>
        <w:t xml:space="preserve">w wysokości 500,00 zł </w:t>
      </w:r>
      <w:r w:rsidR="00B0489F" w:rsidRPr="001C0915">
        <w:rPr>
          <w:rFonts w:ascii="Verdana" w:hAnsi="Verdana"/>
          <w:sz w:val="20"/>
          <w:szCs w:val="20"/>
        </w:rPr>
        <w:t xml:space="preserve">brutto </w:t>
      </w:r>
      <w:r w:rsidRPr="001C0915">
        <w:rPr>
          <w:rFonts w:ascii="Verdana" w:hAnsi="Verdana"/>
          <w:sz w:val="20"/>
          <w:szCs w:val="20"/>
        </w:rPr>
        <w:t>(słownie: pięćset zł) za każdy przypadek odmowy przyjęcia do schroniska osoby skierowanej przez Zamawiającego z wyłączeniem przypadków, kiedy osoba zgłosi się do przyjęcia pod wpływem alkoholu lub środków odurzających;</w:t>
      </w:r>
    </w:p>
    <w:p w14:paraId="3056B324" w14:textId="77777777" w:rsidR="005D07A0" w:rsidRPr="001C0915" w:rsidRDefault="003D642C" w:rsidP="005D07A0">
      <w:pPr>
        <w:pStyle w:val="Akapitzlist"/>
        <w:numPr>
          <w:ilvl w:val="1"/>
          <w:numId w:val="7"/>
        </w:numPr>
        <w:tabs>
          <w:tab w:val="left" w:pos="993"/>
        </w:tabs>
        <w:spacing w:after="0"/>
        <w:ind w:left="709" w:hanging="283"/>
        <w:rPr>
          <w:rFonts w:ascii="Verdana" w:hAnsi="Verdana"/>
          <w:sz w:val="20"/>
          <w:szCs w:val="20"/>
        </w:rPr>
      </w:pPr>
      <w:r w:rsidRPr="001C0915">
        <w:rPr>
          <w:rFonts w:ascii="Verdana" w:hAnsi="Verdana"/>
          <w:sz w:val="20"/>
          <w:szCs w:val="20"/>
        </w:rPr>
        <w:t xml:space="preserve">w wysokości 500,00 zł </w:t>
      </w:r>
      <w:r w:rsidR="00B0489F" w:rsidRPr="001C0915">
        <w:rPr>
          <w:rFonts w:ascii="Verdana" w:hAnsi="Verdana"/>
          <w:sz w:val="20"/>
          <w:szCs w:val="20"/>
        </w:rPr>
        <w:t xml:space="preserve">brutto </w:t>
      </w:r>
      <w:r w:rsidRPr="001C0915">
        <w:rPr>
          <w:rFonts w:ascii="Verdana" w:hAnsi="Verdana"/>
          <w:sz w:val="20"/>
          <w:szCs w:val="20"/>
        </w:rPr>
        <w:t>(słownie: pięćset zł) - za każde niewykonanie zaleceń i wniosków pokontrolnych.</w:t>
      </w:r>
      <w:r w:rsidR="005D07A0" w:rsidRPr="001C0915">
        <w:rPr>
          <w:rFonts w:ascii="Verdana" w:hAnsi="Verdana"/>
          <w:sz w:val="20"/>
          <w:szCs w:val="20"/>
        </w:rPr>
        <w:t>\</w:t>
      </w:r>
    </w:p>
    <w:p w14:paraId="7BF08DCE" w14:textId="3335A7A0" w:rsidR="005D07A0" w:rsidRPr="001C0915" w:rsidRDefault="005D07A0" w:rsidP="005D07A0">
      <w:pPr>
        <w:pStyle w:val="Akapitzlist"/>
        <w:numPr>
          <w:ilvl w:val="1"/>
          <w:numId w:val="7"/>
        </w:numPr>
        <w:tabs>
          <w:tab w:val="left" w:pos="993"/>
        </w:tabs>
        <w:spacing w:after="0"/>
        <w:ind w:left="709" w:hanging="283"/>
        <w:rPr>
          <w:rFonts w:ascii="Verdana" w:hAnsi="Verdana"/>
          <w:sz w:val="20"/>
          <w:szCs w:val="20"/>
        </w:rPr>
      </w:pPr>
      <w:r w:rsidRPr="001C0915">
        <w:rPr>
          <w:rFonts w:ascii="Verdana" w:hAnsi="Verdana"/>
          <w:sz w:val="20"/>
          <w:szCs w:val="20"/>
        </w:rPr>
        <w:t xml:space="preserve"> przypadku naruszenia postanowień umownych w zakresie utrzymania procentowego wskaźnika zatrudnienia osób </w:t>
      </w:r>
      <w:proofErr w:type="spellStart"/>
      <w:r w:rsidRPr="001C0915">
        <w:rPr>
          <w:rFonts w:ascii="Verdana" w:hAnsi="Verdana"/>
          <w:sz w:val="20"/>
          <w:szCs w:val="20"/>
        </w:rPr>
        <w:t>defaworyzowanych</w:t>
      </w:r>
      <w:proofErr w:type="spellEnd"/>
      <w:r w:rsidRPr="001C0915">
        <w:rPr>
          <w:rFonts w:ascii="Verdana" w:hAnsi="Verdana"/>
          <w:sz w:val="20"/>
          <w:szCs w:val="20"/>
        </w:rPr>
        <w:t>, wykonawca zapłaci karę umowną w wysokości 5% kwoty wynagrodzenia.</w:t>
      </w:r>
    </w:p>
    <w:p w14:paraId="17658757" w14:textId="472EB03B" w:rsidR="003D642C" w:rsidRPr="001C0915" w:rsidRDefault="003D642C">
      <w:pPr>
        <w:pStyle w:val="Akapitzlist"/>
        <w:numPr>
          <w:ilvl w:val="0"/>
          <w:numId w:val="16"/>
        </w:numPr>
        <w:suppressAutoHyphens/>
        <w:spacing w:after="0"/>
        <w:rPr>
          <w:rFonts w:ascii="Verdana" w:hAnsi="Verdana"/>
          <w:sz w:val="20"/>
          <w:szCs w:val="20"/>
        </w:rPr>
      </w:pPr>
      <w:r w:rsidRPr="001C0915">
        <w:rPr>
          <w:rFonts w:ascii="Verdana" w:hAnsi="Verdana"/>
          <w:sz w:val="20"/>
          <w:szCs w:val="20"/>
        </w:rPr>
        <w:t>Wykonawca zapłaci Zamawiającemu karę umowną za uchylanie się od obowiązku zatrudnienia na umowę o pracę którejkolwiek z osób, które Wykonawca wskazał jako osoby zatrudnione na umowę o pracę w trakcie trwania zadania, lub osoby zastępującej, pomimo dodatkowego wezwania do usunięcia stanu niezgodnego z</w:t>
      </w:r>
      <w:r w:rsidR="007974F4" w:rsidRPr="001C0915">
        <w:rPr>
          <w:rFonts w:ascii="Verdana" w:hAnsi="Verdana"/>
          <w:sz w:val="20"/>
          <w:szCs w:val="20"/>
        </w:rPr>
        <w:t> </w:t>
      </w:r>
      <w:r w:rsidRPr="001C0915">
        <w:rPr>
          <w:rFonts w:ascii="Verdana" w:hAnsi="Verdana"/>
          <w:sz w:val="20"/>
          <w:szCs w:val="20"/>
        </w:rPr>
        <w:t>umową w określonym w terminie 30 dni od upływu wyznaczonego terminu.</w:t>
      </w:r>
    </w:p>
    <w:p w14:paraId="2D05DD96" w14:textId="1B9CCDD6" w:rsidR="003D642C" w:rsidRPr="001C0915" w:rsidRDefault="003D642C">
      <w:pPr>
        <w:pStyle w:val="Akapitzlist"/>
        <w:numPr>
          <w:ilvl w:val="0"/>
          <w:numId w:val="15"/>
        </w:numPr>
        <w:suppressAutoHyphens/>
        <w:spacing w:after="0"/>
        <w:ind w:left="709" w:hanging="283"/>
        <w:rPr>
          <w:rFonts w:ascii="Verdana" w:hAnsi="Verdana"/>
          <w:sz w:val="20"/>
          <w:szCs w:val="20"/>
        </w:rPr>
      </w:pPr>
      <w:r w:rsidRPr="001C0915">
        <w:rPr>
          <w:rFonts w:ascii="Verdana" w:hAnsi="Verdana"/>
          <w:sz w:val="20"/>
          <w:szCs w:val="20"/>
        </w:rPr>
        <w:t xml:space="preserve">za każdy dzień zwłoki w złożeniu Zamawiającemu oświadczenia potwierdzającego spełnienie przez Wykonawcę wymogu zatrudnienia na podstawie umowy o pracę </w:t>
      </w:r>
      <w:r w:rsidRPr="001C0915">
        <w:rPr>
          <w:rFonts w:ascii="Verdana" w:hAnsi="Verdana"/>
          <w:sz w:val="20"/>
          <w:szCs w:val="20"/>
        </w:rPr>
        <w:lastRenderedPageBreak/>
        <w:t>osób wykonujących czynności wynikających z umowy - w wysokości 100,00 zł</w:t>
      </w:r>
      <w:r w:rsidR="00B0489F" w:rsidRPr="001C0915">
        <w:rPr>
          <w:rFonts w:ascii="Verdana" w:hAnsi="Verdana"/>
          <w:sz w:val="20"/>
          <w:szCs w:val="20"/>
        </w:rPr>
        <w:t xml:space="preserve"> brutto. </w:t>
      </w:r>
    </w:p>
    <w:p w14:paraId="55129A2F" w14:textId="7D3E80D3" w:rsidR="003D642C" w:rsidRPr="001C0915" w:rsidRDefault="003D642C">
      <w:pPr>
        <w:pStyle w:val="Akapitzlist"/>
        <w:numPr>
          <w:ilvl w:val="0"/>
          <w:numId w:val="15"/>
        </w:numPr>
        <w:suppressAutoHyphens/>
        <w:spacing w:after="0"/>
        <w:ind w:left="709" w:hanging="283"/>
        <w:rPr>
          <w:rFonts w:ascii="Verdana" w:hAnsi="Verdana"/>
          <w:sz w:val="20"/>
          <w:szCs w:val="20"/>
        </w:rPr>
      </w:pPr>
      <w:r w:rsidRPr="001C0915">
        <w:rPr>
          <w:rFonts w:ascii="Verdana" w:hAnsi="Verdana"/>
          <w:sz w:val="20"/>
          <w:szCs w:val="20"/>
        </w:rPr>
        <w:t>za każde niezłożone przez Wykonawcę, w wyznaczonym przez Zamawiającego terminie oświadczenie w celu potwierdzenia spełniania przez Wykonawcę wymogu zatrudnienia na podstawie umowy o pracę oraz za każdą niezatrudnioną osobę na podstawie umowy o pracę wykonującą czynności wynikające z umowy - w wysokości 100,00 zł</w:t>
      </w:r>
      <w:r w:rsidR="00B0489F" w:rsidRPr="001C0915">
        <w:rPr>
          <w:rFonts w:ascii="Verdana" w:hAnsi="Verdana"/>
          <w:sz w:val="20"/>
          <w:szCs w:val="20"/>
        </w:rPr>
        <w:t xml:space="preserve"> brutto.</w:t>
      </w:r>
    </w:p>
    <w:p w14:paraId="013CFD27" w14:textId="6A04F56D" w:rsidR="00CA2287" w:rsidRPr="001C0915" w:rsidRDefault="00CA2287" w:rsidP="007974F4">
      <w:pPr>
        <w:pStyle w:val="Akapitzlist"/>
        <w:numPr>
          <w:ilvl w:val="0"/>
          <w:numId w:val="15"/>
        </w:numPr>
        <w:suppressAutoHyphens/>
        <w:spacing w:after="0"/>
        <w:ind w:left="709" w:hanging="283"/>
        <w:rPr>
          <w:rFonts w:ascii="Verdana" w:hAnsi="Verdana"/>
          <w:sz w:val="20"/>
          <w:szCs w:val="20"/>
        </w:rPr>
      </w:pPr>
      <w:r w:rsidRPr="001C0915">
        <w:rPr>
          <w:rFonts w:ascii="Verdana" w:hAnsi="Verdana"/>
          <w:sz w:val="20"/>
          <w:szCs w:val="20"/>
        </w:rPr>
        <w:t xml:space="preserve">za każde niezłożone przez Wykonawcę, w wyznaczonym przez Zamawiającego terminie oświadczenie w celu potwierdzenia spełniania przez Wykonawcę wymogu zatrudnienia osoby bezdomnej wykonującej czynności wynikające z umowy - </w:t>
      </w:r>
      <w:r w:rsidR="00503B48" w:rsidRPr="001C0915">
        <w:rPr>
          <w:rFonts w:ascii="Verdana" w:hAnsi="Verdana"/>
          <w:sz w:val="20"/>
          <w:szCs w:val="20"/>
        </w:rPr>
        <w:br/>
      </w:r>
      <w:r w:rsidRPr="001C0915">
        <w:rPr>
          <w:rFonts w:ascii="Verdana" w:hAnsi="Verdana"/>
          <w:sz w:val="20"/>
          <w:szCs w:val="20"/>
        </w:rPr>
        <w:t>w wysokości 100,00 zł brutto.</w:t>
      </w:r>
    </w:p>
    <w:p w14:paraId="45B1DCFB" w14:textId="00559541" w:rsidR="003D642C" w:rsidRPr="001C0915" w:rsidRDefault="003D642C">
      <w:pPr>
        <w:pStyle w:val="Akapitzlist"/>
        <w:numPr>
          <w:ilvl w:val="0"/>
          <w:numId w:val="16"/>
        </w:numPr>
        <w:spacing w:after="0"/>
        <w:rPr>
          <w:rFonts w:ascii="Verdana" w:hAnsi="Verdana"/>
          <w:sz w:val="20"/>
          <w:szCs w:val="20"/>
        </w:rPr>
      </w:pPr>
      <w:r w:rsidRPr="001C0915">
        <w:rPr>
          <w:rFonts w:ascii="Verdana" w:hAnsi="Verdana"/>
          <w:sz w:val="20"/>
          <w:szCs w:val="20"/>
        </w:rPr>
        <w:t xml:space="preserve">Zamawiający zapłaci Wykonawcy karę umowną w wysokości 10 % </w:t>
      </w:r>
      <w:r w:rsidR="00A32B33" w:rsidRPr="001C0915">
        <w:rPr>
          <w:rFonts w:ascii="Verdana" w:hAnsi="Verdana"/>
          <w:sz w:val="20"/>
          <w:szCs w:val="20"/>
        </w:rPr>
        <w:t>wynagrodzenia</w:t>
      </w:r>
      <w:r w:rsidRPr="001C0915">
        <w:rPr>
          <w:rFonts w:ascii="Verdana" w:hAnsi="Verdana"/>
          <w:sz w:val="20"/>
          <w:szCs w:val="20"/>
        </w:rPr>
        <w:t xml:space="preserve"> brutto, o której mowa w § </w:t>
      </w:r>
      <w:r w:rsidR="009373F1" w:rsidRPr="001C0915">
        <w:rPr>
          <w:rFonts w:ascii="Verdana" w:hAnsi="Verdana"/>
          <w:sz w:val="20"/>
          <w:szCs w:val="20"/>
        </w:rPr>
        <w:t>4</w:t>
      </w:r>
      <w:r w:rsidRPr="001C0915">
        <w:rPr>
          <w:rFonts w:ascii="Verdana" w:hAnsi="Verdana"/>
          <w:sz w:val="20"/>
          <w:szCs w:val="20"/>
        </w:rPr>
        <w:t xml:space="preserve"> ust. </w:t>
      </w:r>
      <w:r w:rsidR="00B3356F" w:rsidRPr="001C0915">
        <w:rPr>
          <w:rFonts w:ascii="Verdana" w:hAnsi="Verdana"/>
          <w:sz w:val="20"/>
          <w:szCs w:val="20"/>
        </w:rPr>
        <w:t>1</w:t>
      </w:r>
      <w:r w:rsidRPr="001C0915">
        <w:rPr>
          <w:rFonts w:ascii="Verdana" w:hAnsi="Verdana"/>
          <w:sz w:val="20"/>
          <w:szCs w:val="20"/>
        </w:rPr>
        <w:t xml:space="preserve"> niniejszej umowy, w razie odstąpienia przez Wykonawcę od umowy z powodu okoliczności, za które odpowiada Zamawiający.</w:t>
      </w:r>
    </w:p>
    <w:p w14:paraId="53777634" w14:textId="0629C6C5" w:rsidR="003D642C" w:rsidRPr="001C0915" w:rsidRDefault="003D642C">
      <w:pPr>
        <w:pStyle w:val="Akapitzlist"/>
        <w:numPr>
          <w:ilvl w:val="0"/>
          <w:numId w:val="16"/>
        </w:numPr>
        <w:spacing w:after="0"/>
        <w:rPr>
          <w:rFonts w:ascii="Verdana" w:hAnsi="Verdana"/>
          <w:sz w:val="20"/>
          <w:szCs w:val="20"/>
        </w:rPr>
      </w:pPr>
      <w:r w:rsidRPr="001C0915">
        <w:rPr>
          <w:rFonts w:ascii="Verdana" w:hAnsi="Verdana"/>
          <w:sz w:val="20"/>
          <w:szCs w:val="20"/>
        </w:rPr>
        <w:t>Wykonawca wyraża zgodę na potrącenie należnych Zamawiającemu kar umownych z</w:t>
      </w:r>
      <w:r w:rsidR="007974F4" w:rsidRPr="001C0915">
        <w:rPr>
          <w:rFonts w:ascii="Verdana" w:hAnsi="Verdana"/>
          <w:sz w:val="20"/>
          <w:szCs w:val="20"/>
        </w:rPr>
        <w:t> </w:t>
      </w:r>
      <w:r w:rsidRPr="001C0915">
        <w:rPr>
          <w:rFonts w:ascii="Verdana" w:hAnsi="Verdana"/>
          <w:sz w:val="20"/>
          <w:szCs w:val="20"/>
        </w:rPr>
        <w:t>faktur wystawionych za realizację przedmiotu niniejszej umowy.</w:t>
      </w:r>
    </w:p>
    <w:p w14:paraId="28FE8DBF" w14:textId="77777777" w:rsidR="003D642C" w:rsidRPr="001C0915" w:rsidRDefault="003D642C">
      <w:pPr>
        <w:pStyle w:val="Akapitzlist"/>
        <w:numPr>
          <w:ilvl w:val="0"/>
          <w:numId w:val="16"/>
        </w:numPr>
        <w:spacing w:after="0"/>
        <w:rPr>
          <w:rFonts w:ascii="Verdana" w:hAnsi="Verdana"/>
          <w:sz w:val="20"/>
          <w:szCs w:val="20"/>
        </w:rPr>
      </w:pPr>
      <w:r w:rsidRPr="001C0915">
        <w:rPr>
          <w:rFonts w:ascii="Verdana" w:hAnsi="Verdana"/>
          <w:sz w:val="20"/>
          <w:szCs w:val="20"/>
        </w:rPr>
        <w:t>Strony zachowują możliwość dochodzenia odszkodowania uzupełniającego przewyższającego zastrzeżone powyżej kary umowne.</w:t>
      </w:r>
    </w:p>
    <w:p w14:paraId="48909E98" w14:textId="61227134" w:rsidR="003D642C" w:rsidRPr="001C0915" w:rsidRDefault="003D642C">
      <w:pPr>
        <w:pStyle w:val="Akapitzlist"/>
        <w:numPr>
          <w:ilvl w:val="0"/>
          <w:numId w:val="16"/>
        </w:numPr>
        <w:spacing w:after="0"/>
        <w:rPr>
          <w:rFonts w:ascii="Verdana" w:hAnsi="Verdana"/>
          <w:sz w:val="20"/>
          <w:szCs w:val="20"/>
        </w:rPr>
      </w:pPr>
      <w:r w:rsidRPr="001C0915">
        <w:rPr>
          <w:rFonts w:ascii="Verdana" w:hAnsi="Verdana"/>
          <w:sz w:val="20"/>
          <w:szCs w:val="20"/>
        </w:rPr>
        <w:t xml:space="preserve">Łączna wartość kar umownych nie może przekroczyć </w:t>
      </w:r>
      <w:r w:rsidR="00A37BF0" w:rsidRPr="001C0915">
        <w:rPr>
          <w:rFonts w:ascii="Verdana" w:hAnsi="Verdana"/>
          <w:sz w:val="20"/>
          <w:szCs w:val="20"/>
        </w:rPr>
        <w:t>20</w:t>
      </w:r>
      <w:r w:rsidRPr="001C0915">
        <w:rPr>
          <w:rFonts w:ascii="Verdana" w:hAnsi="Verdana"/>
          <w:sz w:val="20"/>
          <w:szCs w:val="20"/>
        </w:rPr>
        <w:t xml:space="preserve">% wartości umowy wynikającej z § </w:t>
      </w:r>
      <w:r w:rsidR="009373F1" w:rsidRPr="001C0915">
        <w:rPr>
          <w:rFonts w:ascii="Verdana" w:hAnsi="Verdana"/>
          <w:sz w:val="20"/>
          <w:szCs w:val="20"/>
        </w:rPr>
        <w:t>4</w:t>
      </w:r>
      <w:r w:rsidRPr="001C0915">
        <w:rPr>
          <w:rFonts w:ascii="Verdana" w:hAnsi="Verdana"/>
          <w:sz w:val="20"/>
          <w:szCs w:val="20"/>
        </w:rPr>
        <w:t xml:space="preserve"> ust.</w:t>
      </w:r>
      <w:r w:rsidR="003B00BF" w:rsidRPr="001C0915">
        <w:rPr>
          <w:rFonts w:ascii="Verdana" w:hAnsi="Verdana"/>
          <w:sz w:val="20"/>
          <w:szCs w:val="20"/>
        </w:rPr>
        <w:t xml:space="preserve"> </w:t>
      </w:r>
      <w:r w:rsidR="00D8043D" w:rsidRPr="001C0915">
        <w:rPr>
          <w:rFonts w:ascii="Verdana" w:hAnsi="Verdana"/>
          <w:sz w:val="20"/>
          <w:szCs w:val="20"/>
        </w:rPr>
        <w:t>1</w:t>
      </w:r>
      <w:r w:rsidR="003B00BF" w:rsidRPr="001C0915">
        <w:rPr>
          <w:rFonts w:ascii="Verdana" w:hAnsi="Verdana"/>
          <w:sz w:val="20"/>
          <w:szCs w:val="20"/>
        </w:rPr>
        <w:t xml:space="preserve"> niniejszej umowy</w:t>
      </w:r>
      <w:r w:rsidRPr="001C0915">
        <w:rPr>
          <w:rFonts w:ascii="Verdana" w:hAnsi="Verdana"/>
          <w:sz w:val="20"/>
          <w:szCs w:val="20"/>
        </w:rPr>
        <w:t>.</w:t>
      </w:r>
    </w:p>
    <w:p w14:paraId="53F67FD5" w14:textId="77777777" w:rsidR="00FE7D5F" w:rsidRPr="001C0915" w:rsidRDefault="00FE7D5F" w:rsidP="005C0AE7">
      <w:pPr>
        <w:pStyle w:val="Nagwek1"/>
        <w:tabs>
          <w:tab w:val="left" w:pos="0"/>
        </w:tabs>
        <w:spacing w:before="0" w:after="0"/>
        <w:jc w:val="center"/>
        <w:rPr>
          <w:rFonts w:ascii="Verdana" w:hAnsi="Verdana"/>
          <w:sz w:val="20"/>
          <w:szCs w:val="20"/>
        </w:rPr>
      </w:pPr>
    </w:p>
    <w:p w14:paraId="6E6BBFD8" w14:textId="2B378ADC" w:rsidR="00721466" w:rsidRPr="001C0915" w:rsidRDefault="003D642C" w:rsidP="005C0AE7">
      <w:pPr>
        <w:pStyle w:val="Nagwek1"/>
        <w:tabs>
          <w:tab w:val="left" w:pos="0"/>
        </w:tabs>
        <w:spacing w:before="0" w:after="0"/>
        <w:jc w:val="center"/>
        <w:rPr>
          <w:rFonts w:ascii="Verdana" w:hAnsi="Verdana"/>
          <w:sz w:val="20"/>
          <w:szCs w:val="20"/>
        </w:rPr>
      </w:pPr>
      <w:r w:rsidRPr="001C0915">
        <w:rPr>
          <w:rFonts w:ascii="Verdana" w:hAnsi="Verdana"/>
          <w:bCs w:val="0"/>
          <w:sz w:val="20"/>
          <w:szCs w:val="20"/>
        </w:rPr>
        <w:t>§ 1</w:t>
      </w:r>
      <w:r w:rsidR="002B6FCF" w:rsidRPr="001C0915">
        <w:rPr>
          <w:rFonts w:ascii="Verdana" w:hAnsi="Verdana"/>
          <w:bCs w:val="0"/>
          <w:sz w:val="20"/>
          <w:szCs w:val="20"/>
        </w:rPr>
        <w:t>2</w:t>
      </w:r>
      <w:r w:rsidRPr="001C0915">
        <w:rPr>
          <w:rFonts w:ascii="Verdana" w:hAnsi="Verdana"/>
          <w:bCs w:val="0"/>
          <w:sz w:val="20"/>
          <w:szCs w:val="20"/>
        </w:rPr>
        <w:t xml:space="preserve"> - </w:t>
      </w:r>
      <w:r w:rsidRPr="001C0915">
        <w:rPr>
          <w:rFonts w:ascii="Verdana" w:hAnsi="Verdana"/>
          <w:sz w:val="20"/>
          <w:szCs w:val="20"/>
        </w:rPr>
        <w:t>Odstąpienie od umowy</w:t>
      </w:r>
    </w:p>
    <w:p w14:paraId="21D19B3F" w14:textId="77777777" w:rsidR="003D642C" w:rsidRPr="001C0915" w:rsidRDefault="003D642C">
      <w:pPr>
        <w:pStyle w:val="Akapitzlist"/>
        <w:numPr>
          <w:ilvl w:val="0"/>
          <w:numId w:val="9"/>
        </w:numPr>
        <w:spacing w:after="0"/>
        <w:rPr>
          <w:rFonts w:ascii="Verdana" w:hAnsi="Verdana"/>
          <w:bCs/>
          <w:sz w:val="20"/>
          <w:szCs w:val="20"/>
        </w:rPr>
      </w:pPr>
      <w:r w:rsidRPr="001C0915">
        <w:rPr>
          <w:rFonts w:ascii="Verdana" w:hAnsi="Verdana"/>
          <w:bCs/>
          <w:sz w:val="20"/>
          <w:szCs w:val="20"/>
        </w:rPr>
        <w:t>Zamawiającemu przysługuje prawo do odstąpienia od umowy w przypadku:</w:t>
      </w:r>
    </w:p>
    <w:p w14:paraId="013D7D1B" w14:textId="39F13264" w:rsidR="003D642C" w:rsidRPr="001C0915" w:rsidRDefault="003D642C">
      <w:pPr>
        <w:pStyle w:val="Akapitzlist"/>
        <w:numPr>
          <w:ilvl w:val="0"/>
          <w:numId w:val="10"/>
        </w:numPr>
        <w:spacing w:after="0"/>
        <w:rPr>
          <w:rFonts w:ascii="Verdana" w:hAnsi="Verdana"/>
          <w:bCs/>
          <w:sz w:val="20"/>
          <w:szCs w:val="20"/>
        </w:rPr>
      </w:pPr>
      <w:r w:rsidRPr="001C0915">
        <w:rPr>
          <w:rFonts w:ascii="Verdana" w:hAnsi="Verdana"/>
          <w:bCs/>
          <w:sz w:val="20"/>
          <w:szCs w:val="20"/>
        </w:rPr>
        <w:t>zaistnienia istotnej zmiany okoliczności powodującej, że wykonanie umowy nie leży w interesie publicznym, czego nie można było przewidzieć w chwili zawarcia umowy, lub gdy dalsze wykonywanie umowy może zagrozić istotnemu interesowi bezpieczeństwa państwa lub bezpieczeństwu publicznemu. Odstąpienie od umowy może nastąpić w tym wypadku w terminie 30 dni od powzięcia wiadomości o</w:t>
      </w:r>
      <w:r w:rsidR="007974F4" w:rsidRPr="001C0915">
        <w:rPr>
          <w:rFonts w:ascii="Verdana" w:hAnsi="Verdana"/>
          <w:bCs/>
          <w:sz w:val="20"/>
          <w:szCs w:val="20"/>
        </w:rPr>
        <w:t> </w:t>
      </w:r>
      <w:r w:rsidRPr="001C0915">
        <w:rPr>
          <w:rFonts w:ascii="Verdana" w:hAnsi="Verdana"/>
          <w:bCs/>
          <w:sz w:val="20"/>
          <w:szCs w:val="20"/>
        </w:rPr>
        <w:t>powyższych okolicznościach, bez zapłaty kar umownych; w tym wypadku Wykonawcy przysługuje wynagrodzenie należne z tytułu wykonania części umowy,</w:t>
      </w:r>
    </w:p>
    <w:p w14:paraId="2EF537A5" w14:textId="77777777" w:rsidR="003D642C" w:rsidRPr="001C0915" w:rsidRDefault="003D642C">
      <w:pPr>
        <w:pStyle w:val="Akapitzlist"/>
        <w:numPr>
          <w:ilvl w:val="0"/>
          <w:numId w:val="10"/>
        </w:numPr>
        <w:spacing w:after="0"/>
        <w:rPr>
          <w:rFonts w:ascii="Verdana" w:hAnsi="Verdana"/>
          <w:bCs/>
          <w:sz w:val="20"/>
          <w:szCs w:val="20"/>
        </w:rPr>
      </w:pPr>
      <w:r w:rsidRPr="001C0915">
        <w:rPr>
          <w:rFonts w:ascii="Verdana" w:hAnsi="Verdana"/>
          <w:bCs/>
          <w:sz w:val="20"/>
          <w:szCs w:val="20"/>
        </w:rPr>
        <w:t>wszczęcia postępowania likwidacyjnego Wykonawcy – w terminie 30 dni od daty powzięcia wiadomości o tym fakcie,</w:t>
      </w:r>
    </w:p>
    <w:p w14:paraId="10648FAF" w14:textId="77777777" w:rsidR="003D642C" w:rsidRPr="001C0915" w:rsidRDefault="003D642C">
      <w:pPr>
        <w:pStyle w:val="Akapitzlist"/>
        <w:numPr>
          <w:ilvl w:val="0"/>
          <w:numId w:val="10"/>
        </w:numPr>
        <w:spacing w:after="0"/>
        <w:rPr>
          <w:rFonts w:ascii="Verdana" w:hAnsi="Verdana"/>
          <w:bCs/>
          <w:sz w:val="20"/>
          <w:szCs w:val="20"/>
        </w:rPr>
      </w:pPr>
      <w:r w:rsidRPr="001C0915">
        <w:rPr>
          <w:rFonts w:ascii="Verdana" w:hAnsi="Verdana"/>
          <w:bCs/>
          <w:sz w:val="20"/>
          <w:szCs w:val="20"/>
        </w:rPr>
        <w:t>zajęcia składników majątkowych Wykonawcy mających wpływ na realizację przedmiotu umowy - w terminie 30 dni od dnia powzięcia wiadomości o tym fakcie,</w:t>
      </w:r>
    </w:p>
    <w:p w14:paraId="7CE8EA46" w14:textId="4812AD35" w:rsidR="003D642C" w:rsidRPr="001C0915" w:rsidRDefault="003D642C">
      <w:pPr>
        <w:pStyle w:val="Akapitzlist"/>
        <w:numPr>
          <w:ilvl w:val="0"/>
          <w:numId w:val="10"/>
        </w:numPr>
        <w:spacing w:after="0"/>
        <w:rPr>
          <w:rFonts w:ascii="Verdana" w:hAnsi="Verdana"/>
          <w:bCs/>
          <w:sz w:val="20"/>
          <w:szCs w:val="20"/>
        </w:rPr>
      </w:pPr>
      <w:r w:rsidRPr="001C0915">
        <w:rPr>
          <w:rFonts w:ascii="Verdana" w:hAnsi="Verdana"/>
          <w:bCs/>
          <w:sz w:val="20"/>
          <w:szCs w:val="20"/>
        </w:rPr>
        <w:t>gdy Wykonawca nie rozpoczął w umówionym terminie wykonywania przedmiotu umowy bez uzasadnionych przyczyn oraz nie podejmuje go pomimo wezwania Zamawiającego złożonego na piśmie- po wyznaczeniu dodatkowego terminu do podjęcia realizacji zamówienia, w</w:t>
      </w:r>
      <w:r w:rsidR="00C902F8" w:rsidRPr="001C0915">
        <w:rPr>
          <w:rFonts w:ascii="Verdana" w:hAnsi="Verdana"/>
          <w:bCs/>
          <w:sz w:val="20"/>
          <w:szCs w:val="20"/>
        </w:rPr>
        <w:t> </w:t>
      </w:r>
      <w:r w:rsidRPr="001C0915">
        <w:rPr>
          <w:rFonts w:ascii="Verdana" w:hAnsi="Verdana"/>
          <w:bCs/>
          <w:sz w:val="20"/>
          <w:szCs w:val="20"/>
        </w:rPr>
        <w:t>terminie 14 dni od upływu wyznaczonego terminu,</w:t>
      </w:r>
    </w:p>
    <w:p w14:paraId="0E7082BF" w14:textId="05D0BE12" w:rsidR="003D642C" w:rsidRPr="001C0915" w:rsidRDefault="003D642C">
      <w:pPr>
        <w:pStyle w:val="Akapitzlist"/>
        <w:numPr>
          <w:ilvl w:val="0"/>
          <w:numId w:val="10"/>
        </w:numPr>
        <w:spacing w:after="0"/>
        <w:rPr>
          <w:rFonts w:ascii="Verdana" w:hAnsi="Verdana"/>
          <w:bCs/>
          <w:sz w:val="20"/>
          <w:szCs w:val="20"/>
        </w:rPr>
      </w:pPr>
      <w:r w:rsidRPr="001C0915">
        <w:rPr>
          <w:rFonts w:ascii="Verdana" w:hAnsi="Verdana"/>
          <w:bCs/>
          <w:sz w:val="20"/>
          <w:szCs w:val="20"/>
        </w:rPr>
        <w:t>gdy Wykonawcy co najmniej dwukrotnie naliczono którąkolwiek karę umowną, o</w:t>
      </w:r>
      <w:r w:rsidR="007974F4" w:rsidRPr="001C0915">
        <w:rPr>
          <w:rFonts w:ascii="Verdana" w:hAnsi="Verdana"/>
          <w:bCs/>
          <w:sz w:val="20"/>
          <w:szCs w:val="20"/>
        </w:rPr>
        <w:t> </w:t>
      </w:r>
      <w:r w:rsidRPr="001C0915">
        <w:rPr>
          <w:rFonts w:ascii="Verdana" w:hAnsi="Verdana"/>
          <w:bCs/>
          <w:sz w:val="20"/>
          <w:szCs w:val="20"/>
        </w:rPr>
        <w:t xml:space="preserve">której mowa w § </w:t>
      </w:r>
      <w:r w:rsidR="00A32B33" w:rsidRPr="001C0915">
        <w:rPr>
          <w:rFonts w:ascii="Verdana" w:hAnsi="Verdana"/>
          <w:bCs/>
          <w:sz w:val="20"/>
          <w:szCs w:val="20"/>
        </w:rPr>
        <w:t>1</w:t>
      </w:r>
      <w:r w:rsidR="009373F1" w:rsidRPr="001C0915">
        <w:rPr>
          <w:rFonts w:ascii="Verdana" w:hAnsi="Verdana"/>
          <w:bCs/>
          <w:sz w:val="20"/>
          <w:szCs w:val="20"/>
        </w:rPr>
        <w:t>1</w:t>
      </w:r>
      <w:r w:rsidRPr="001C0915">
        <w:rPr>
          <w:rFonts w:ascii="Verdana" w:hAnsi="Verdana"/>
          <w:bCs/>
          <w:sz w:val="20"/>
          <w:szCs w:val="20"/>
        </w:rPr>
        <w:t xml:space="preserve"> </w:t>
      </w:r>
      <w:r w:rsidR="003B00BF" w:rsidRPr="001C0915">
        <w:rPr>
          <w:rFonts w:ascii="Verdana" w:hAnsi="Verdana"/>
          <w:sz w:val="20"/>
          <w:szCs w:val="20"/>
        </w:rPr>
        <w:t>niniejszej umowy</w:t>
      </w:r>
      <w:r w:rsidR="003B00BF" w:rsidRPr="001C0915">
        <w:rPr>
          <w:rFonts w:ascii="Verdana" w:hAnsi="Verdana"/>
          <w:bCs/>
          <w:sz w:val="20"/>
          <w:szCs w:val="20"/>
        </w:rPr>
        <w:t xml:space="preserve"> </w:t>
      </w:r>
      <w:r w:rsidRPr="001C0915">
        <w:rPr>
          <w:rFonts w:ascii="Verdana" w:hAnsi="Verdana"/>
          <w:bCs/>
          <w:sz w:val="20"/>
          <w:szCs w:val="20"/>
        </w:rPr>
        <w:t>w terminie 20 dni od dnia naliczenia drugiej i każdej kolejnej kary.</w:t>
      </w:r>
    </w:p>
    <w:p w14:paraId="0D548646" w14:textId="508FDD7A" w:rsidR="003D642C" w:rsidRPr="001C0915" w:rsidRDefault="003D642C">
      <w:pPr>
        <w:pStyle w:val="Akapitzlist"/>
        <w:numPr>
          <w:ilvl w:val="0"/>
          <w:numId w:val="9"/>
        </w:numPr>
        <w:spacing w:after="0"/>
        <w:rPr>
          <w:rFonts w:ascii="Verdana" w:hAnsi="Verdana"/>
          <w:bCs/>
          <w:sz w:val="20"/>
          <w:szCs w:val="20"/>
        </w:rPr>
      </w:pPr>
      <w:r w:rsidRPr="001C0915">
        <w:rPr>
          <w:rFonts w:ascii="Verdana" w:hAnsi="Verdana"/>
          <w:bCs/>
          <w:sz w:val="20"/>
          <w:szCs w:val="20"/>
        </w:rPr>
        <w:t>Odstąpienie od umowy powinno nastąpić w formie pisemnej pod rygorem nieważności i powinno zawierać pisemne uzasadnienie.</w:t>
      </w:r>
    </w:p>
    <w:p w14:paraId="7EAFD756" w14:textId="77777777" w:rsidR="003D642C" w:rsidRPr="001C0915" w:rsidRDefault="003D642C">
      <w:pPr>
        <w:pStyle w:val="Akapitzlist"/>
        <w:numPr>
          <w:ilvl w:val="0"/>
          <w:numId w:val="9"/>
        </w:numPr>
        <w:spacing w:after="0"/>
        <w:rPr>
          <w:rFonts w:ascii="Verdana" w:hAnsi="Verdana"/>
          <w:bCs/>
          <w:sz w:val="20"/>
          <w:szCs w:val="20"/>
        </w:rPr>
      </w:pPr>
      <w:r w:rsidRPr="001C0915">
        <w:rPr>
          <w:rFonts w:ascii="Verdana" w:hAnsi="Verdana"/>
          <w:bCs/>
          <w:sz w:val="20"/>
          <w:szCs w:val="20"/>
        </w:rPr>
        <w:t>W przypadkach określonych w ust. 1 lit. b)-e) Zamawiającemu przysługuje prawo rozwiązania umowy w trybie natychmiastowym. Ustęp 2 stosuje się odpowiednio.</w:t>
      </w:r>
    </w:p>
    <w:p w14:paraId="160D44B3" w14:textId="77777777" w:rsidR="00805429" w:rsidRPr="001C0915" w:rsidRDefault="00805429" w:rsidP="005C0AE7">
      <w:pPr>
        <w:spacing w:after="0"/>
        <w:jc w:val="center"/>
        <w:rPr>
          <w:rFonts w:ascii="Verdana" w:hAnsi="Verdana"/>
          <w:b/>
          <w:bCs/>
          <w:sz w:val="20"/>
          <w:szCs w:val="20"/>
        </w:rPr>
      </w:pPr>
    </w:p>
    <w:p w14:paraId="6D150760" w14:textId="2CC297FB" w:rsidR="00AA6E50" w:rsidRPr="001C0915" w:rsidRDefault="003D642C" w:rsidP="005C0AE7">
      <w:pPr>
        <w:spacing w:after="0"/>
        <w:jc w:val="center"/>
        <w:rPr>
          <w:rFonts w:ascii="Verdana" w:hAnsi="Verdana"/>
          <w:b/>
          <w:bCs/>
          <w:sz w:val="20"/>
          <w:szCs w:val="20"/>
        </w:rPr>
      </w:pPr>
      <w:r w:rsidRPr="001C0915">
        <w:rPr>
          <w:rFonts w:ascii="Verdana" w:hAnsi="Verdana"/>
          <w:b/>
          <w:bCs/>
          <w:sz w:val="20"/>
          <w:szCs w:val="20"/>
        </w:rPr>
        <w:t>§ 1</w:t>
      </w:r>
      <w:r w:rsidR="002B6FCF" w:rsidRPr="001C0915">
        <w:rPr>
          <w:rFonts w:ascii="Verdana" w:hAnsi="Verdana"/>
          <w:b/>
          <w:bCs/>
          <w:sz w:val="20"/>
          <w:szCs w:val="20"/>
        </w:rPr>
        <w:t>3</w:t>
      </w:r>
      <w:r w:rsidRPr="001C0915">
        <w:rPr>
          <w:rFonts w:ascii="Verdana" w:hAnsi="Verdana"/>
          <w:b/>
          <w:bCs/>
          <w:sz w:val="20"/>
          <w:szCs w:val="20"/>
        </w:rPr>
        <w:t xml:space="preserve"> </w:t>
      </w:r>
      <w:r w:rsidR="00AA6E50" w:rsidRPr="001C0915">
        <w:rPr>
          <w:rFonts w:ascii="Verdana" w:hAnsi="Verdana"/>
          <w:b/>
          <w:bCs/>
          <w:sz w:val="20"/>
          <w:szCs w:val="20"/>
        </w:rPr>
        <w:t>–</w:t>
      </w:r>
      <w:r w:rsidRPr="001C0915">
        <w:rPr>
          <w:rFonts w:ascii="Verdana" w:hAnsi="Verdana"/>
          <w:b/>
          <w:bCs/>
          <w:sz w:val="20"/>
          <w:szCs w:val="20"/>
        </w:rPr>
        <w:t xml:space="preserve"> Reprezentacja</w:t>
      </w:r>
    </w:p>
    <w:p w14:paraId="326A13BA" w14:textId="77777777" w:rsidR="003D642C" w:rsidRPr="001C0915" w:rsidRDefault="003D642C" w:rsidP="005C0AE7">
      <w:pPr>
        <w:spacing w:after="0"/>
        <w:rPr>
          <w:rFonts w:ascii="Verdana" w:hAnsi="Verdana"/>
          <w:sz w:val="20"/>
          <w:szCs w:val="20"/>
        </w:rPr>
      </w:pPr>
      <w:r w:rsidRPr="001C0915">
        <w:rPr>
          <w:rFonts w:ascii="Verdana" w:hAnsi="Verdana"/>
          <w:sz w:val="20"/>
          <w:szCs w:val="20"/>
        </w:rPr>
        <w:t>Do wzajemnego współdziałania przy wykonaniu umowy strony wyznaczają:</w:t>
      </w:r>
    </w:p>
    <w:p w14:paraId="2A839C71" w14:textId="77777777" w:rsidR="003D642C" w:rsidRPr="001C0915" w:rsidRDefault="003D642C">
      <w:pPr>
        <w:numPr>
          <w:ilvl w:val="0"/>
          <w:numId w:val="11"/>
        </w:numPr>
        <w:suppressAutoHyphens/>
        <w:spacing w:after="0"/>
        <w:rPr>
          <w:rFonts w:ascii="Verdana" w:hAnsi="Verdana"/>
          <w:sz w:val="20"/>
          <w:szCs w:val="20"/>
        </w:rPr>
      </w:pPr>
      <w:r w:rsidRPr="001C0915">
        <w:rPr>
          <w:rFonts w:ascii="Verdana" w:hAnsi="Verdana"/>
          <w:sz w:val="20"/>
          <w:szCs w:val="20"/>
        </w:rPr>
        <w:t>………………………………..- reprezentujący Wykonawcę.</w:t>
      </w:r>
    </w:p>
    <w:p w14:paraId="16156BAD" w14:textId="77777777" w:rsidR="003D642C" w:rsidRPr="001C0915" w:rsidRDefault="003D642C">
      <w:pPr>
        <w:numPr>
          <w:ilvl w:val="0"/>
          <w:numId w:val="11"/>
        </w:numPr>
        <w:suppressAutoHyphens/>
        <w:spacing w:after="0"/>
        <w:rPr>
          <w:rFonts w:ascii="Verdana" w:hAnsi="Verdana"/>
          <w:sz w:val="20"/>
          <w:szCs w:val="20"/>
        </w:rPr>
      </w:pPr>
      <w:r w:rsidRPr="001C0915">
        <w:rPr>
          <w:rFonts w:ascii="Verdana" w:hAnsi="Verdana"/>
          <w:sz w:val="20"/>
          <w:szCs w:val="20"/>
        </w:rPr>
        <w:lastRenderedPageBreak/>
        <w:t>………………………………. - reprezentujący Zamawiającego</w:t>
      </w:r>
    </w:p>
    <w:p w14:paraId="3FF4E120" w14:textId="77777777" w:rsidR="00D637EC" w:rsidRPr="001C0915" w:rsidRDefault="00D637EC">
      <w:pPr>
        <w:numPr>
          <w:ilvl w:val="0"/>
          <w:numId w:val="11"/>
        </w:numPr>
        <w:suppressAutoHyphens/>
        <w:spacing w:after="0" w:line="300" w:lineRule="auto"/>
        <w:contextualSpacing/>
        <w:rPr>
          <w:rFonts w:ascii="Verdana" w:hAnsi="Verdana"/>
          <w:sz w:val="20"/>
          <w:szCs w:val="20"/>
        </w:rPr>
      </w:pPr>
      <w:r w:rsidRPr="001C0915">
        <w:rPr>
          <w:rFonts w:ascii="Verdana" w:hAnsi="Verdana"/>
          <w:sz w:val="20"/>
          <w:szCs w:val="20"/>
        </w:rPr>
        <w:t>Zmiany personalne na stanowiskach przedstawicieli stron, o których mowa w ust. 1-2 nie wymagają aneksu do umowy, a jedynie pisemnego lub e-mailowego powiadomienia stron.</w:t>
      </w:r>
    </w:p>
    <w:p w14:paraId="370B6D6E" w14:textId="77777777" w:rsidR="00AA6E50" w:rsidRPr="001C0915" w:rsidRDefault="00AA6E50" w:rsidP="005C0AE7">
      <w:pPr>
        <w:spacing w:after="0"/>
        <w:ind w:left="0"/>
        <w:rPr>
          <w:rFonts w:ascii="Verdana" w:hAnsi="Verdana"/>
          <w:sz w:val="20"/>
          <w:szCs w:val="20"/>
        </w:rPr>
      </w:pPr>
    </w:p>
    <w:p w14:paraId="7A2C1B1C" w14:textId="6DA1AC45" w:rsidR="003D642C" w:rsidRPr="001C0915" w:rsidRDefault="003D642C" w:rsidP="005C0AE7">
      <w:pPr>
        <w:spacing w:after="0"/>
        <w:jc w:val="center"/>
        <w:rPr>
          <w:rFonts w:ascii="Verdana" w:hAnsi="Verdana"/>
          <w:b/>
          <w:bCs/>
          <w:sz w:val="20"/>
          <w:szCs w:val="20"/>
        </w:rPr>
      </w:pPr>
      <w:r w:rsidRPr="001C0915">
        <w:rPr>
          <w:rFonts w:ascii="Verdana" w:hAnsi="Verdana"/>
          <w:b/>
          <w:bCs/>
          <w:sz w:val="20"/>
          <w:szCs w:val="20"/>
        </w:rPr>
        <w:t>§ 1</w:t>
      </w:r>
      <w:r w:rsidR="002B6FCF" w:rsidRPr="001C0915">
        <w:rPr>
          <w:rFonts w:ascii="Verdana" w:hAnsi="Verdana"/>
          <w:b/>
          <w:bCs/>
          <w:sz w:val="20"/>
          <w:szCs w:val="20"/>
        </w:rPr>
        <w:t>4</w:t>
      </w:r>
      <w:r w:rsidRPr="001C0915">
        <w:rPr>
          <w:rFonts w:ascii="Verdana" w:hAnsi="Verdana"/>
          <w:b/>
          <w:bCs/>
          <w:sz w:val="20"/>
          <w:szCs w:val="20"/>
        </w:rPr>
        <w:t xml:space="preserve"> - Postanowienia końcowe</w:t>
      </w:r>
    </w:p>
    <w:p w14:paraId="0918FE75" w14:textId="77777777" w:rsidR="003D642C" w:rsidRPr="001C0915" w:rsidRDefault="003D642C">
      <w:pPr>
        <w:numPr>
          <w:ilvl w:val="0"/>
          <w:numId w:val="12"/>
        </w:numPr>
        <w:suppressAutoHyphens/>
        <w:spacing w:after="0"/>
        <w:ind w:left="426" w:hanging="426"/>
        <w:rPr>
          <w:rFonts w:ascii="Verdana" w:hAnsi="Verdana"/>
          <w:sz w:val="20"/>
          <w:szCs w:val="20"/>
        </w:rPr>
      </w:pPr>
      <w:r w:rsidRPr="001C0915">
        <w:rPr>
          <w:rFonts w:ascii="Verdana" w:hAnsi="Verdana"/>
          <w:sz w:val="20"/>
          <w:szCs w:val="20"/>
        </w:rPr>
        <w:t>Mogące wyniknąć ze stosunku objętego umową spory, Strony poddają pod rozstrzygnięcie właściwego miejscowo i rzeczowo Sądu Powszechnego.</w:t>
      </w:r>
    </w:p>
    <w:p w14:paraId="204E8641" w14:textId="77777777" w:rsidR="002348A0" w:rsidRPr="001C0915" w:rsidRDefault="003D642C">
      <w:pPr>
        <w:numPr>
          <w:ilvl w:val="0"/>
          <w:numId w:val="12"/>
        </w:numPr>
        <w:suppressAutoHyphens/>
        <w:spacing w:after="0"/>
        <w:ind w:left="426" w:hanging="426"/>
        <w:rPr>
          <w:rFonts w:ascii="Verdana" w:hAnsi="Verdana"/>
          <w:sz w:val="20"/>
          <w:szCs w:val="20"/>
        </w:rPr>
      </w:pPr>
      <w:r w:rsidRPr="001C0915">
        <w:rPr>
          <w:rFonts w:ascii="Verdana" w:hAnsi="Verdana"/>
          <w:sz w:val="20"/>
          <w:szCs w:val="20"/>
        </w:rPr>
        <w:t>W sprawach nieuregulowanych niniejszą umową mają zastosowanie przepisy Prawa zamówień publicznych i Kodeksu Cywilnego.</w:t>
      </w:r>
    </w:p>
    <w:p w14:paraId="4D5A9B2F" w14:textId="10A79B02" w:rsidR="002348A0" w:rsidRPr="001C0915" w:rsidRDefault="003D642C" w:rsidP="007976EA">
      <w:pPr>
        <w:numPr>
          <w:ilvl w:val="0"/>
          <w:numId w:val="12"/>
        </w:numPr>
        <w:suppressAutoHyphens/>
        <w:spacing w:after="0"/>
        <w:ind w:left="426" w:hanging="426"/>
        <w:rPr>
          <w:rFonts w:ascii="Verdana" w:hAnsi="Verdana"/>
          <w:sz w:val="20"/>
          <w:szCs w:val="20"/>
        </w:rPr>
      </w:pPr>
      <w:r w:rsidRPr="001C0915">
        <w:rPr>
          <w:rFonts w:ascii="Verdana" w:hAnsi="Verdana"/>
          <w:bCs/>
          <w:sz w:val="20"/>
          <w:szCs w:val="20"/>
        </w:rPr>
        <w:t>Zmiany umowy wymagają formy pisemnej pod rygorem nieważności i będą dopuszczalne w</w:t>
      </w:r>
      <w:r w:rsidR="007976EA" w:rsidRPr="001C0915">
        <w:rPr>
          <w:rFonts w:ascii="Verdana" w:hAnsi="Verdana"/>
          <w:bCs/>
          <w:sz w:val="20"/>
          <w:szCs w:val="20"/>
        </w:rPr>
        <w:t> </w:t>
      </w:r>
      <w:r w:rsidRPr="001C0915">
        <w:rPr>
          <w:rFonts w:ascii="Verdana" w:hAnsi="Verdana"/>
          <w:bCs/>
          <w:sz w:val="20"/>
          <w:szCs w:val="20"/>
        </w:rPr>
        <w:t xml:space="preserve">granicach unormowania art. </w:t>
      </w:r>
      <w:r w:rsidR="003D11FF" w:rsidRPr="001C0915">
        <w:rPr>
          <w:rFonts w:ascii="Verdana" w:hAnsi="Verdana"/>
          <w:bCs/>
          <w:sz w:val="20"/>
          <w:szCs w:val="20"/>
        </w:rPr>
        <w:t xml:space="preserve">439 oraz art. </w:t>
      </w:r>
      <w:r w:rsidRPr="001C0915">
        <w:rPr>
          <w:rFonts w:ascii="Verdana" w:hAnsi="Verdana"/>
          <w:bCs/>
          <w:sz w:val="20"/>
          <w:szCs w:val="20"/>
        </w:rPr>
        <w:t>455</w:t>
      </w:r>
      <w:r w:rsidR="002348A0" w:rsidRPr="001C0915">
        <w:rPr>
          <w:rFonts w:ascii="Verdana" w:hAnsi="Verdana"/>
          <w:bCs/>
          <w:sz w:val="20"/>
          <w:szCs w:val="20"/>
        </w:rPr>
        <w:t xml:space="preserve"> ustawy Prawo zamówień publicznych.</w:t>
      </w:r>
    </w:p>
    <w:p w14:paraId="3048A033" w14:textId="45F7C558" w:rsidR="002348A0" w:rsidRPr="001C0915" w:rsidRDefault="002348A0">
      <w:pPr>
        <w:numPr>
          <w:ilvl w:val="0"/>
          <w:numId w:val="12"/>
        </w:numPr>
        <w:suppressAutoHyphens/>
        <w:spacing w:after="0"/>
        <w:ind w:left="426" w:hanging="426"/>
        <w:rPr>
          <w:rFonts w:ascii="Verdana" w:hAnsi="Verdana"/>
          <w:sz w:val="20"/>
          <w:szCs w:val="20"/>
        </w:rPr>
      </w:pPr>
      <w:r w:rsidRPr="001C0915">
        <w:rPr>
          <w:rFonts w:ascii="Verdana" w:hAnsi="Verdana"/>
          <w:sz w:val="20"/>
          <w:szCs w:val="20"/>
        </w:rPr>
        <w:t>Zamawiający przewiduje, w celu należytego wykonania przedmiotu umowy, możliwość zmiany jej postanowień w stosunku do treści oferty Wykonawcy jeżeli po zawarciu umowy dojdzie do zmian przepisów prawa lub wprowadzenia nowych przepisów prawa lub zmiany lub wprowadzenia nowej bezwzględnie obowiązującej normy powodującej konieczność zmiany, modyfikacji lub odstępstwa w odniesieniu do przedmiotu zamówienia. Wystąpienie  wyżej wymienionej okoliczności nie stanowi zobowiązania Zamawiającego do dokonania zmiany, ani nie może stanowić podstawy roszczeń Wykonawcy do ich dokonania.</w:t>
      </w:r>
    </w:p>
    <w:p w14:paraId="2E3D0A92" w14:textId="77777777" w:rsidR="003D642C" w:rsidRPr="001C0915" w:rsidRDefault="003D642C">
      <w:pPr>
        <w:numPr>
          <w:ilvl w:val="0"/>
          <w:numId w:val="12"/>
        </w:numPr>
        <w:suppressAutoHyphens/>
        <w:spacing w:after="0"/>
        <w:ind w:left="426" w:hanging="426"/>
        <w:rPr>
          <w:rFonts w:ascii="Verdana" w:hAnsi="Verdana"/>
          <w:sz w:val="20"/>
          <w:szCs w:val="20"/>
        </w:rPr>
      </w:pPr>
      <w:r w:rsidRPr="001C0915">
        <w:rPr>
          <w:rFonts w:ascii="Verdana" w:hAnsi="Verdana"/>
          <w:sz w:val="20"/>
          <w:szCs w:val="20"/>
        </w:rPr>
        <w:t>Przedstawiciele Zamawiającego i Wykonawcy wyszczególnieni we wstępie do niniejszej umowy, oświadczają, że posiadają umocowania prawne pozwalające na prawomocne podpisanie niniejszej umowy.</w:t>
      </w:r>
    </w:p>
    <w:p w14:paraId="76CB3EAE" w14:textId="77777777" w:rsidR="003D642C" w:rsidRPr="001C0915" w:rsidRDefault="003D642C">
      <w:pPr>
        <w:numPr>
          <w:ilvl w:val="0"/>
          <w:numId w:val="12"/>
        </w:numPr>
        <w:suppressAutoHyphens/>
        <w:spacing w:after="0"/>
        <w:ind w:left="426" w:hanging="426"/>
        <w:rPr>
          <w:rFonts w:ascii="Verdana" w:hAnsi="Verdana"/>
          <w:sz w:val="20"/>
          <w:szCs w:val="20"/>
        </w:rPr>
      </w:pPr>
      <w:r w:rsidRPr="001C0915">
        <w:rPr>
          <w:rFonts w:ascii="Verdana" w:hAnsi="Verdana"/>
          <w:sz w:val="20"/>
          <w:szCs w:val="20"/>
        </w:rPr>
        <w:t>Umowę sporządzono w dwóch jednobrzmiących egzemplarzach - jeden egzemplarz dla Zamawiającego i jeden egzemplarz dla Wykonawcy.</w:t>
      </w:r>
    </w:p>
    <w:p w14:paraId="372B4003" w14:textId="09FF3858" w:rsidR="007124C0" w:rsidRPr="001C0915" w:rsidRDefault="007124C0" w:rsidP="005C0AE7">
      <w:pPr>
        <w:spacing w:after="0"/>
        <w:rPr>
          <w:rFonts w:ascii="Verdana" w:hAnsi="Verdana"/>
          <w:sz w:val="20"/>
          <w:szCs w:val="20"/>
        </w:rPr>
      </w:pPr>
    </w:p>
    <w:p w14:paraId="74CBD6ED" w14:textId="69225959" w:rsidR="00792611" w:rsidRPr="001C0915" w:rsidRDefault="00792611" w:rsidP="005C0AE7">
      <w:pPr>
        <w:spacing w:after="0"/>
        <w:rPr>
          <w:rFonts w:ascii="Verdana" w:hAnsi="Verdana"/>
          <w:sz w:val="20"/>
          <w:szCs w:val="20"/>
        </w:rPr>
      </w:pPr>
      <w:r w:rsidRPr="001C0915">
        <w:rPr>
          <w:rFonts w:ascii="Verdana" w:hAnsi="Verdana"/>
          <w:sz w:val="20"/>
          <w:szCs w:val="20"/>
        </w:rPr>
        <w:t xml:space="preserve">Załącznik nr 1 </w:t>
      </w:r>
      <w:r w:rsidR="004135DF" w:rsidRPr="001C0915">
        <w:rPr>
          <w:rFonts w:ascii="Verdana" w:hAnsi="Verdana"/>
          <w:sz w:val="20"/>
          <w:szCs w:val="20"/>
        </w:rPr>
        <w:t>-</w:t>
      </w:r>
      <w:r w:rsidRPr="001C0915">
        <w:rPr>
          <w:rFonts w:ascii="Verdana" w:hAnsi="Verdana"/>
          <w:sz w:val="20"/>
          <w:szCs w:val="20"/>
        </w:rPr>
        <w:t xml:space="preserve"> skierowanie</w:t>
      </w:r>
    </w:p>
    <w:p w14:paraId="4B012561" w14:textId="51B94306" w:rsidR="00792611" w:rsidRPr="001C0915" w:rsidRDefault="00792611" w:rsidP="005C0AE7">
      <w:pPr>
        <w:spacing w:after="0"/>
        <w:rPr>
          <w:rFonts w:ascii="Verdana" w:hAnsi="Verdana"/>
          <w:sz w:val="20"/>
          <w:szCs w:val="20"/>
        </w:rPr>
      </w:pPr>
      <w:r w:rsidRPr="001C0915">
        <w:rPr>
          <w:rFonts w:ascii="Verdana" w:hAnsi="Verdana"/>
          <w:sz w:val="20"/>
          <w:szCs w:val="20"/>
        </w:rPr>
        <w:t xml:space="preserve">Załącznik nr 2 </w:t>
      </w:r>
      <w:r w:rsidR="004135DF" w:rsidRPr="001C0915">
        <w:rPr>
          <w:rFonts w:ascii="Verdana" w:hAnsi="Verdana"/>
          <w:sz w:val="20"/>
          <w:szCs w:val="20"/>
        </w:rPr>
        <w:t>-</w:t>
      </w:r>
      <w:r w:rsidRPr="001C0915">
        <w:rPr>
          <w:rFonts w:ascii="Verdana" w:hAnsi="Verdana"/>
          <w:sz w:val="20"/>
          <w:szCs w:val="20"/>
        </w:rPr>
        <w:t xml:space="preserve"> oświadczenie</w:t>
      </w:r>
    </w:p>
    <w:p w14:paraId="0603C7A5" w14:textId="4EB58EE7" w:rsidR="00792611" w:rsidRPr="001C0915" w:rsidRDefault="00792611" w:rsidP="005C0AE7">
      <w:pPr>
        <w:spacing w:after="0"/>
        <w:rPr>
          <w:rFonts w:ascii="Verdana" w:hAnsi="Verdana"/>
          <w:sz w:val="20"/>
          <w:szCs w:val="20"/>
        </w:rPr>
      </w:pPr>
      <w:r w:rsidRPr="001C0915">
        <w:rPr>
          <w:rFonts w:ascii="Verdana" w:hAnsi="Verdana"/>
          <w:sz w:val="20"/>
          <w:szCs w:val="20"/>
        </w:rPr>
        <w:t xml:space="preserve">Załącznik nr 3 </w:t>
      </w:r>
      <w:r w:rsidR="004135DF" w:rsidRPr="001C0915">
        <w:rPr>
          <w:rFonts w:ascii="Verdana" w:hAnsi="Verdana"/>
          <w:sz w:val="20"/>
          <w:szCs w:val="20"/>
        </w:rPr>
        <w:t xml:space="preserve">- </w:t>
      </w:r>
      <w:r w:rsidRPr="001C0915">
        <w:rPr>
          <w:rFonts w:ascii="Verdana" w:hAnsi="Verdana"/>
          <w:sz w:val="20"/>
          <w:szCs w:val="20"/>
        </w:rPr>
        <w:t>informacja o opuszczeniu schroniska</w:t>
      </w:r>
    </w:p>
    <w:p w14:paraId="5A0EAA67" w14:textId="20CDBFD3" w:rsidR="00792611" w:rsidRPr="001C0915" w:rsidRDefault="00792611" w:rsidP="005C0AE7">
      <w:pPr>
        <w:spacing w:after="0"/>
        <w:rPr>
          <w:rFonts w:ascii="Verdana" w:hAnsi="Verdana"/>
          <w:sz w:val="20"/>
          <w:szCs w:val="20"/>
        </w:rPr>
      </w:pPr>
      <w:r w:rsidRPr="001C0915">
        <w:rPr>
          <w:rFonts w:ascii="Verdana" w:hAnsi="Verdana"/>
          <w:sz w:val="20"/>
          <w:szCs w:val="20"/>
        </w:rPr>
        <w:t xml:space="preserve">Załącznik nr 4 </w:t>
      </w:r>
      <w:r w:rsidR="004135DF" w:rsidRPr="001C0915">
        <w:rPr>
          <w:rFonts w:ascii="Verdana" w:hAnsi="Verdana"/>
          <w:sz w:val="20"/>
          <w:szCs w:val="20"/>
        </w:rPr>
        <w:t>-</w:t>
      </w:r>
      <w:r w:rsidRPr="001C0915">
        <w:rPr>
          <w:rFonts w:ascii="Verdana" w:hAnsi="Verdana"/>
          <w:sz w:val="20"/>
          <w:szCs w:val="20"/>
        </w:rPr>
        <w:t xml:space="preserve"> lista obecności</w:t>
      </w:r>
    </w:p>
    <w:p w14:paraId="7FAC2AB9" w14:textId="66DA1001" w:rsidR="00792611" w:rsidRPr="001C0915" w:rsidRDefault="00792611" w:rsidP="005C0AE7">
      <w:pPr>
        <w:spacing w:after="0"/>
        <w:rPr>
          <w:rFonts w:ascii="Verdana" w:hAnsi="Verdana"/>
          <w:sz w:val="20"/>
          <w:szCs w:val="20"/>
        </w:rPr>
      </w:pPr>
      <w:r w:rsidRPr="001C0915">
        <w:rPr>
          <w:rFonts w:ascii="Verdana" w:hAnsi="Verdana"/>
          <w:sz w:val="20"/>
          <w:szCs w:val="20"/>
        </w:rPr>
        <w:t xml:space="preserve">Załącznik nr 5 </w:t>
      </w:r>
      <w:r w:rsidR="002348A0" w:rsidRPr="001C0915">
        <w:rPr>
          <w:rFonts w:ascii="Verdana" w:hAnsi="Verdana"/>
          <w:sz w:val="20"/>
          <w:szCs w:val="20"/>
        </w:rPr>
        <w:t>–</w:t>
      </w:r>
      <w:r w:rsidR="004135DF" w:rsidRPr="001C0915">
        <w:rPr>
          <w:rFonts w:ascii="Verdana" w:hAnsi="Verdana"/>
          <w:sz w:val="20"/>
          <w:szCs w:val="20"/>
        </w:rPr>
        <w:t xml:space="preserve"> </w:t>
      </w:r>
      <w:r w:rsidRPr="001C0915">
        <w:rPr>
          <w:rFonts w:ascii="Verdana" w:hAnsi="Verdana"/>
          <w:sz w:val="20"/>
          <w:szCs w:val="20"/>
        </w:rPr>
        <w:t>rozliczenie</w:t>
      </w:r>
    </w:p>
    <w:p w14:paraId="3C1CB706" w14:textId="21FEFCEE" w:rsidR="002348A0" w:rsidRPr="001C0915" w:rsidRDefault="00B0489F" w:rsidP="005C0AE7">
      <w:pPr>
        <w:spacing w:after="0"/>
        <w:rPr>
          <w:rFonts w:ascii="Verdana" w:hAnsi="Verdana"/>
          <w:sz w:val="20"/>
          <w:szCs w:val="20"/>
        </w:rPr>
      </w:pPr>
      <w:r w:rsidRPr="001C0915">
        <w:rPr>
          <w:rFonts w:ascii="Verdana" w:hAnsi="Verdana"/>
          <w:sz w:val="20"/>
          <w:szCs w:val="20"/>
        </w:rPr>
        <w:t xml:space="preserve">Załącznik nr 6 – </w:t>
      </w:r>
      <w:r w:rsidR="005C0AE7" w:rsidRPr="001C0915">
        <w:rPr>
          <w:rFonts w:ascii="Verdana" w:hAnsi="Verdana"/>
          <w:sz w:val="20"/>
          <w:szCs w:val="20"/>
        </w:rPr>
        <w:t>wykaz niezbędnego wyposażenia</w:t>
      </w:r>
    </w:p>
    <w:p w14:paraId="5BC6EFE5" w14:textId="068B2442" w:rsidR="00F352D1" w:rsidRPr="001C0915" w:rsidRDefault="00F352D1" w:rsidP="00F352D1">
      <w:pPr>
        <w:spacing w:after="0"/>
        <w:rPr>
          <w:rFonts w:ascii="Verdana" w:hAnsi="Verdana"/>
          <w:sz w:val="20"/>
          <w:szCs w:val="20"/>
        </w:rPr>
      </w:pPr>
      <w:r w:rsidRPr="001C0915">
        <w:rPr>
          <w:rFonts w:ascii="Verdana" w:hAnsi="Verdana"/>
          <w:sz w:val="20"/>
          <w:szCs w:val="20"/>
        </w:rPr>
        <w:t xml:space="preserve">Załącznik nr </w:t>
      </w:r>
      <w:r w:rsidR="00290CC9" w:rsidRPr="001C0915">
        <w:rPr>
          <w:rFonts w:ascii="Verdana" w:hAnsi="Verdana"/>
          <w:sz w:val="20"/>
          <w:szCs w:val="20"/>
        </w:rPr>
        <w:t>7</w:t>
      </w:r>
      <w:r w:rsidRPr="001C0915">
        <w:rPr>
          <w:rFonts w:ascii="Verdana" w:hAnsi="Verdana"/>
          <w:sz w:val="20"/>
          <w:szCs w:val="20"/>
        </w:rPr>
        <w:t xml:space="preserve"> – </w:t>
      </w:r>
      <w:r w:rsidR="00290CC9" w:rsidRPr="001C0915">
        <w:rPr>
          <w:rFonts w:ascii="Verdana" w:hAnsi="Verdana"/>
          <w:sz w:val="20"/>
          <w:szCs w:val="20"/>
        </w:rPr>
        <w:t>raport z działań wymienionych w §3 ust. 3 pkt 17)</w:t>
      </w:r>
    </w:p>
    <w:p w14:paraId="79EE0C6A" w14:textId="021AD614" w:rsidR="00F352D1" w:rsidRPr="001C0915" w:rsidRDefault="00E9516E" w:rsidP="00F352D1">
      <w:pPr>
        <w:spacing w:after="0"/>
        <w:rPr>
          <w:rFonts w:ascii="Verdana" w:hAnsi="Verdana"/>
          <w:sz w:val="20"/>
          <w:szCs w:val="20"/>
        </w:rPr>
      </w:pPr>
      <w:r w:rsidRPr="001C0915">
        <w:rPr>
          <w:rFonts w:ascii="Verdana" w:hAnsi="Verdana"/>
          <w:sz w:val="20"/>
          <w:szCs w:val="20"/>
        </w:rPr>
        <w:t xml:space="preserve">Załącznik nr 8 – umowa użyczenia </w:t>
      </w:r>
      <w:r w:rsidR="006D6E5A" w:rsidRPr="001C0915">
        <w:rPr>
          <w:rFonts w:ascii="Verdana" w:hAnsi="Verdana"/>
          <w:sz w:val="20"/>
          <w:szCs w:val="20"/>
        </w:rPr>
        <w:t>nieruchomości</w:t>
      </w:r>
    </w:p>
    <w:p w14:paraId="0FAC3510" w14:textId="172FD562" w:rsidR="00E9516E" w:rsidRPr="001C0915" w:rsidRDefault="00E9516E" w:rsidP="00E9516E">
      <w:pPr>
        <w:spacing w:after="0"/>
        <w:rPr>
          <w:rFonts w:ascii="Verdana" w:hAnsi="Verdana"/>
          <w:sz w:val="20"/>
          <w:szCs w:val="20"/>
        </w:rPr>
      </w:pPr>
      <w:r w:rsidRPr="001C0915">
        <w:rPr>
          <w:rFonts w:ascii="Verdana" w:hAnsi="Verdana"/>
          <w:sz w:val="20"/>
          <w:szCs w:val="20"/>
        </w:rPr>
        <w:t xml:space="preserve">Załącznik nr 9 – umowa użyczenia wyposażenia </w:t>
      </w:r>
    </w:p>
    <w:p w14:paraId="241DE675" w14:textId="77777777" w:rsidR="00F352D1" w:rsidRPr="001C0915" w:rsidRDefault="00F352D1" w:rsidP="005C0AE7">
      <w:pPr>
        <w:spacing w:after="0"/>
        <w:rPr>
          <w:rFonts w:ascii="Verdana" w:hAnsi="Verdana"/>
          <w:sz w:val="20"/>
          <w:szCs w:val="20"/>
        </w:rPr>
      </w:pPr>
    </w:p>
    <w:p w14:paraId="6031E9E3" w14:textId="77777777" w:rsidR="007124C0" w:rsidRPr="001C0915" w:rsidRDefault="007124C0" w:rsidP="005C0AE7">
      <w:pPr>
        <w:pStyle w:val="Podtytu"/>
        <w:tabs>
          <w:tab w:val="left" w:pos="-284"/>
          <w:tab w:val="left" w:pos="6237"/>
        </w:tabs>
        <w:spacing w:after="0"/>
        <w:jc w:val="both"/>
        <w:rPr>
          <w:rFonts w:ascii="Verdana" w:hAnsi="Verdana"/>
          <w:b/>
          <w:sz w:val="20"/>
          <w:szCs w:val="20"/>
        </w:rPr>
      </w:pPr>
    </w:p>
    <w:p w14:paraId="6A285E62" w14:textId="2F7E11DC" w:rsidR="00A760E5" w:rsidRPr="001C0915" w:rsidRDefault="007124C0" w:rsidP="007B542B">
      <w:pPr>
        <w:pStyle w:val="Podtytu"/>
        <w:tabs>
          <w:tab w:val="left" w:pos="-284"/>
          <w:tab w:val="left" w:pos="6237"/>
        </w:tabs>
        <w:spacing w:after="0"/>
        <w:jc w:val="both"/>
        <w:rPr>
          <w:rFonts w:ascii="Verdana" w:hAnsi="Verdana"/>
          <w:i/>
          <w:iCs/>
          <w:sz w:val="20"/>
          <w:szCs w:val="20"/>
        </w:rPr>
      </w:pPr>
      <w:r w:rsidRPr="001C0915">
        <w:rPr>
          <w:rFonts w:ascii="Verdana" w:hAnsi="Verdana"/>
          <w:b/>
          <w:sz w:val="20"/>
          <w:szCs w:val="20"/>
        </w:rPr>
        <w:t>ZAMAWIAJĄCY</w:t>
      </w:r>
      <w:r w:rsidRPr="001C0915">
        <w:rPr>
          <w:rFonts w:ascii="Verdana" w:hAnsi="Verdana"/>
          <w:b/>
          <w:sz w:val="20"/>
          <w:szCs w:val="20"/>
        </w:rPr>
        <w:tab/>
      </w:r>
      <w:r w:rsidRPr="001C0915">
        <w:rPr>
          <w:rFonts w:ascii="Verdana" w:hAnsi="Verdana"/>
          <w:b/>
          <w:sz w:val="20"/>
          <w:szCs w:val="20"/>
        </w:rPr>
        <w:tab/>
      </w:r>
      <w:r w:rsidRPr="001C0915">
        <w:rPr>
          <w:rFonts w:ascii="Verdana" w:hAnsi="Verdana"/>
          <w:b/>
          <w:sz w:val="20"/>
          <w:szCs w:val="20"/>
        </w:rPr>
        <w:tab/>
        <w:t>WYKONAWCA</w:t>
      </w:r>
      <w:r w:rsidR="00A760E5" w:rsidRPr="001C0915">
        <w:rPr>
          <w:rFonts w:ascii="Verdana" w:hAnsi="Verdana"/>
          <w:i/>
          <w:iCs/>
          <w:sz w:val="20"/>
          <w:szCs w:val="20"/>
        </w:rPr>
        <w:br w:type="page"/>
      </w:r>
    </w:p>
    <w:p w14:paraId="11EA5114" w14:textId="29B9B776" w:rsidR="00E55CB2" w:rsidRPr="001C0915" w:rsidRDefault="00E55CB2" w:rsidP="005C0AE7">
      <w:pPr>
        <w:spacing w:after="0"/>
        <w:jc w:val="right"/>
        <w:rPr>
          <w:rFonts w:ascii="Verdana" w:hAnsi="Verdana"/>
          <w:i/>
          <w:iCs/>
          <w:sz w:val="16"/>
          <w:szCs w:val="16"/>
        </w:rPr>
      </w:pPr>
      <w:r w:rsidRPr="001C0915">
        <w:rPr>
          <w:rFonts w:ascii="Verdana" w:hAnsi="Verdana"/>
          <w:i/>
          <w:iCs/>
          <w:sz w:val="16"/>
          <w:szCs w:val="16"/>
        </w:rPr>
        <w:lastRenderedPageBreak/>
        <w:t>Załącznik nr 1 do umowy....................................</w:t>
      </w:r>
    </w:p>
    <w:p w14:paraId="254AB531" w14:textId="77777777" w:rsidR="00B3356F" w:rsidRPr="001C0915" w:rsidRDefault="00B3356F" w:rsidP="005C0AE7">
      <w:pPr>
        <w:spacing w:after="0"/>
        <w:rPr>
          <w:rFonts w:ascii="Verdana" w:hAnsi="Verdana" w:cstheme="minorHAnsi"/>
          <w:sz w:val="20"/>
          <w:szCs w:val="20"/>
        </w:rPr>
      </w:pPr>
    </w:p>
    <w:p w14:paraId="2DDB66B2" w14:textId="073C09A5" w:rsidR="00E55CB2" w:rsidRPr="001C0915" w:rsidRDefault="00E55CB2" w:rsidP="005C0AE7">
      <w:pPr>
        <w:spacing w:after="0"/>
        <w:rPr>
          <w:rFonts w:ascii="Verdana" w:hAnsi="Verdana" w:cstheme="minorHAnsi"/>
          <w:sz w:val="20"/>
          <w:szCs w:val="20"/>
        </w:rPr>
      </w:pPr>
      <w:r w:rsidRPr="001C0915">
        <w:rPr>
          <w:rFonts w:ascii="Verdana" w:hAnsi="Verdana" w:cstheme="minorHAnsi"/>
          <w:sz w:val="20"/>
          <w:szCs w:val="20"/>
        </w:rPr>
        <w:t xml:space="preserve">Ośrodek Pomocy Społecznej </w:t>
      </w:r>
    </w:p>
    <w:p w14:paraId="54FF855E" w14:textId="77777777" w:rsidR="00E55CB2" w:rsidRPr="001C0915" w:rsidRDefault="00E55CB2" w:rsidP="005C0AE7">
      <w:pPr>
        <w:spacing w:after="0"/>
        <w:rPr>
          <w:rFonts w:ascii="Verdana" w:hAnsi="Verdana" w:cstheme="minorHAnsi"/>
          <w:sz w:val="20"/>
          <w:szCs w:val="20"/>
        </w:rPr>
      </w:pPr>
      <w:r w:rsidRPr="001C0915">
        <w:rPr>
          <w:rFonts w:ascii="Verdana" w:hAnsi="Verdana" w:cstheme="minorHAnsi"/>
          <w:sz w:val="20"/>
          <w:szCs w:val="20"/>
        </w:rPr>
        <w:t>W Gliwicach</w:t>
      </w:r>
    </w:p>
    <w:p w14:paraId="69AC44A8" w14:textId="77777777" w:rsidR="00E55CB2" w:rsidRPr="001C0915" w:rsidRDefault="00E55CB2" w:rsidP="005C0AE7">
      <w:pPr>
        <w:spacing w:after="0"/>
        <w:rPr>
          <w:rFonts w:ascii="Verdana" w:hAnsi="Verdana" w:cstheme="minorHAnsi"/>
          <w:sz w:val="20"/>
          <w:szCs w:val="20"/>
        </w:rPr>
      </w:pPr>
    </w:p>
    <w:p w14:paraId="10D2D540" w14:textId="77777777" w:rsidR="00E55CB2" w:rsidRPr="001C0915" w:rsidRDefault="00E55CB2" w:rsidP="005C0AE7">
      <w:pPr>
        <w:spacing w:after="0"/>
        <w:rPr>
          <w:rFonts w:ascii="Verdana" w:hAnsi="Verdana" w:cstheme="minorHAnsi"/>
          <w:sz w:val="20"/>
          <w:szCs w:val="20"/>
        </w:rPr>
      </w:pPr>
    </w:p>
    <w:p w14:paraId="034BA12A" w14:textId="3254CDCE" w:rsidR="00E55CB2" w:rsidRPr="001C0915" w:rsidRDefault="00E55CB2" w:rsidP="005C0AE7">
      <w:pPr>
        <w:spacing w:after="0"/>
        <w:jc w:val="right"/>
        <w:rPr>
          <w:rFonts w:ascii="Verdana" w:hAnsi="Verdana" w:cstheme="minorHAnsi"/>
          <w:sz w:val="20"/>
          <w:szCs w:val="20"/>
        </w:rPr>
      </w:pPr>
      <w:r w:rsidRPr="001C0915">
        <w:rPr>
          <w:rFonts w:ascii="Verdana" w:hAnsi="Verdana" w:cstheme="minorHAnsi"/>
          <w:sz w:val="20"/>
          <w:szCs w:val="20"/>
        </w:rPr>
        <w:t>Gliwice, dnia .........................</w:t>
      </w:r>
    </w:p>
    <w:p w14:paraId="0772827B" w14:textId="77777777" w:rsidR="00E55CB2" w:rsidRPr="001C0915" w:rsidRDefault="00E55CB2" w:rsidP="005C0AE7">
      <w:pPr>
        <w:spacing w:after="0"/>
        <w:jc w:val="right"/>
        <w:rPr>
          <w:rFonts w:ascii="Verdana" w:hAnsi="Verdana" w:cstheme="minorHAnsi"/>
          <w:sz w:val="20"/>
          <w:szCs w:val="20"/>
        </w:rPr>
      </w:pPr>
    </w:p>
    <w:p w14:paraId="4F046155" w14:textId="77777777" w:rsidR="00E55CB2" w:rsidRPr="001C0915" w:rsidRDefault="00E55CB2" w:rsidP="005C0AE7">
      <w:pPr>
        <w:spacing w:after="0"/>
        <w:jc w:val="center"/>
        <w:rPr>
          <w:rFonts w:ascii="Verdana" w:hAnsi="Verdana" w:cstheme="minorHAnsi"/>
          <w:b/>
          <w:bCs/>
          <w:sz w:val="20"/>
          <w:szCs w:val="20"/>
        </w:rPr>
      </w:pPr>
    </w:p>
    <w:p w14:paraId="7616D0A2" w14:textId="77777777" w:rsidR="00E55CB2" w:rsidRPr="001C0915" w:rsidRDefault="00E55CB2" w:rsidP="005C0AE7">
      <w:pPr>
        <w:spacing w:after="0"/>
        <w:jc w:val="center"/>
        <w:rPr>
          <w:rFonts w:ascii="Verdana" w:hAnsi="Verdana" w:cstheme="minorHAnsi"/>
          <w:b/>
          <w:bCs/>
          <w:sz w:val="20"/>
          <w:szCs w:val="20"/>
        </w:rPr>
      </w:pPr>
    </w:p>
    <w:p w14:paraId="644ED4CE" w14:textId="77777777" w:rsidR="00E55CB2" w:rsidRPr="001C0915" w:rsidRDefault="00E55CB2" w:rsidP="005C0AE7">
      <w:pPr>
        <w:spacing w:after="0"/>
        <w:jc w:val="center"/>
        <w:rPr>
          <w:rFonts w:ascii="Verdana" w:hAnsi="Verdana" w:cstheme="minorHAnsi"/>
          <w:b/>
          <w:bCs/>
          <w:sz w:val="20"/>
          <w:szCs w:val="20"/>
        </w:rPr>
      </w:pPr>
      <w:r w:rsidRPr="001C0915">
        <w:rPr>
          <w:rFonts w:ascii="Verdana" w:hAnsi="Verdana" w:cstheme="minorHAnsi"/>
          <w:b/>
          <w:bCs/>
          <w:sz w:val="20"/>
          <w:szCs w:val="20"/>
        </w:rPr>
        <w:t>Skierowanie</w:t>
      </w:r>
    </w:p>
    <w:p w14:paraId="3F46C9B6" w14:textId="77777777" w:rsidR="00E55CB2" w:rsidRPr="001C0915" w:rsidRDefault="00E55CB2" w:rsidP="005C0AE7">
      <w:pPr>
        <w:spacing w:after="0"/>
        <w:jc w:val="center"/>
        <w:rPr>
          <w:rFonts w:ascii="Verdana" w:hAnsi="Verdana" w:cstheme="minorHAnsi"/>
          <w:sz w:val="20"/>
          <w:szCs w:val="20"/>
        </w:rPr>
      </w:pPr>
    </w:p>
    <w:p w14:paraId="19B53405" w14:textId="532D3AB2" w:rsidR="00E55CB2" w:rsidRPr="001C0915" w:rsidRDefault="00E55CB2" w:rsidP="005C0AE7">
      <w:pPr>
        <w:spacing w:after="0"/>
        <w:ind w:firstLine="708"/>
        <w:rPr>
          <w:rFonts w:ascii="Verdana" w:hAnsi="Verdana" w:cstheme="minorHAnsi"/>
          <w:sz w:val="20"/>
          <w:szCs w:val="20"/>
        </w:rPr>
      </w:pPr>
      <w:r w:rsidRPr="001C0915">
        <w:rPr>
          <w:rFonts w:ascii="Verdana" w:hAnsi="Verdana" w:cstheme="minorHAnsi"/>
          <w:sz w:val="20"/>
          <w:szCs w:val="20"/>
        </w:rPr>
        <w:t>Ośrodek Pomocy Społecznej w Gliwicach kieruje do schroniska dla osób bezdomnych Pan</w:t>
      </w:r>
      <w:r w:rsidR="00EB22BB" w:rsidRPr="001C0915">
        <w:rPr>
          <w:rFonts w:ascii="Verdana" w:hAnsi="Verdana" w:cstheme="minorHAnsi"/>
          <w:sz w:val="20"/>
          <w:szCs w:val="20"/>
        </w:rPr>
        <w:t>ią</w:t>
      </w:r>
      <w:r w:rsidRPr="001C0915">
        <w:rPr>
          <w:rFonts w:ascii="Verdana" w:hAnsi="Verdana" w:cstheme="minorHAnsi"/>
          <w:sz w:val="20"/>
          <w:szCs w:val="20"/>
        </w:rPr>
        <w:t xml:space="preserve"> ..................................................................................................... od dnia ..................................... r.</w:t>
      </w:r>
    </w:p>
    <w:p w14:paraId="579962AE" w14:textId="77777777" w:rsidR="00E55CB2" w:rsidRPr="001C0915" w:rsidRDefault="00E55CB2" w:rsidP="005C0AE7">
      <w:pPr>
        <w:spacing w:after="0"/>
        <w:ind w:left="4956" w:firstLine="708"/>
        <w:rPr>
          <w:rFonts w:ascii="Verdana" w:hAnsi="Verdana" w:cstheme="minorHAnsi"/>
          <w:sz w:val="20"/>
          <w:szCs w:val="20"/>
        </w:rPr>
      </w:pPr>
    </w:p>
    <w:p w14:paraId="64705524" w14:textId="597DB461" w:rsidR="00E55CB2" w:rsidRPr="001C0915" w:rsidRDefault="00E55CB2" w:rsidP="005C0AE7">
      <w:pPr>
        <w:spacing w:after="0"/>
        <w:ind w:left="4956" w:firstLine="708"/>
        <w:rPr>
          <w:rFonts w:ascii="Verdana" w:hAnsi="Verdana" w:cstheme="minorHAnsi"/>
          <w:sz w:val="20"/>
          <w:szCs w:val="20"/>
        </w:rPr>
      </w:pPr>
      <w:r w:rsidRPr="001C0915">
        <w:rPr>
          <w:rFonts w:ascii="Verdana" w:hAnsi="Verdana" w:cstheme="minorHAnsi"/>
          <w:sz w:val="20"/>
          <w:szCs w:val="20"/>
        </w:rPr>
        <w:t>Podpis osoby kierującej</w:t>
      </w:r>
    </w:p>
    <w:p w14:paraId="3E599999" w14:textId="50F80C71" w:rsidR="00E55CB2" w:rsidRPr="001C0915" w:rsidRDefault="00E55CB2" w:rsidP="005C0AE7">
      <w:pPr>
        <w:spacing w:after="0"/>
        <w:jc w:val="left"/>
        <w:rPr>
          <w:rFonts w:ascii="Verdana" w:hAnsi="Verdana" w:cstheme="minorHAnsi"/>
          <w:sz w:val="20"/>
          <w:szCs w:val="20"/>
        </w:rPr>
      </w:pPr>
    </w:p>
    <w:p w14:paraId="57022F01" w14:textId="09D21F0B" w:rsidR="00E55CB2" w:rsidRPr="001C0915" w:rsidRDefault="00E55CB2" w:rsidP="005C0AE7">
      <w:pPr>
        <w:spacing w:after="0"/>
        <w:rPr>
          <w:rFonts w:ascii="Verdana" w:hAnsi="Verdana" w:cstheme="minorHAnsi"/>
          <w:sz w:val="20"/>
          <w:szCs w:val="20"/>
        </w:rPr>
      </w:pPr>
    </w:p>
    <w:p w14:paraId="51F170E4" w14:textId="626AE80F" w:rsidR="00C902F8" w:rsidRPr="001C0915" w:rsidRDefault="00C902F8" w:rsidP="005C0AE7">
      <w:pPr>
        <w:rPr>
          <w:rFonts w:ascii="Verdana" w:hAnsi="Verdana" w:cstheme="minorHAnsi"/>
          <w:sz w:val="20"/>
          <w:szCs w:val="20"/>
        </w:rPr>
      </w:pPr>
      <w:r w:rsidRPr="001C0915">
        <w:rPr>
          <w:rFonts w:ascii="Verdana" w:hAnsi="Verdana" w:cstheme="minorHAnsi"/>
          <w:sz w:val="20"/>
          <w:szCs w:val="20"/>
        </w:rPr>
        <w:br w:type="page"/>
      </w:r>
    </w:p>
    <w:p w14:paraId="6D58157B" w14:textId="17AFE503" w:rsidR="00E55CB2" w:rsidRPr="001C0915" w:rsidRDefault="00E55CB2" w:rsidP="005C0AE7">
      <w:pPr>
        <w:spacing w:after="0"/>
        <w:ind w:left="0"/>
        <w:jc w:val="right"/>
        <w:rPr>
          <w:rFonts w:ascii="Verdana" w:hAnsi="Verdana"/>
          <w:i/>
          <w:iCs/>
          <w:sz w:val="16"/>
          <w:szCs w:val="16"/>
        </w:rPr>
      </w:pPr>
      <w:r w:rsidRPr="001C0915">
        <w:rPr>
          <w:rFonts w:ascii="Verdana" w:hAnsi="Verdana"/>
          <w:i/>
          <w:iCs/>
          <w:sz w:val="16"/>
          <w:szCs w:val="16"/>
        </w:rPr>
        <w:lastRenderedPageBreak/>
        <w:t xml:space="preserve">Załącznik nr </w:t>
      </w:r>
      <w:r w:rsidR="00345B73" w:rsidRPr="001C0915">
        <w:rPr>
          <w:rFonts w:ascii="Verdana" w:hAnsi="Verdana"/>
          <w:i/>
          <w:iCs/>
          <w:sz w:val="16"/>
          <w:szCs w:val="16"/>
        </w:rPr>
        <w:t>2</w:t>
      </w:r>
      <w:r w:rsidRPr="001C0915">
        <w:rPr>
          <w:rFonts w:ascii="Verdana" w:hAnsi="Verdana"/>
          <w:i/>
          <w:iCs/>
          <w:sz w:val="16"/>
          <w:szCs w:val="16"/>
        </w:rPr>
        <w:t xml:space="preserve"> do umowy....................................</w:t>
      </w:r>
    </w:p>
    <w:p w14:paraId="0621341A" w14:textId="42D88636" w:rsidR="00E55CB2" w:rsidRPr="001C0915" w:rsidRDefault="00E55CB2" w:rsidP="005C0AE7">
      <w:pPr>
        <w:spacing w:after="0"/>
        <w:ind w:left="0"/>
        <w:jc w:val="right"/>
        <w:rPr>
          <w:rFonts w:ascii="Verdana" w:hAnsi="Verdana"/>
          <w:i/>
          <w:iCs/>
          <w:sz w:val="20"/>
          <w:szCs w:val="20"/>
        </w:rPr>
      </w:pPr>
    </w:p>
    <w:p w14:paraId="07A1AB60" w14:textId="6038289C" w:rsidR="00E55CB2" w:rsidRPr="001C0915" w:rsidRDefault="00E55CB2" w:rsidP="005C0AE7">
      <w:pPr>
        <w:spacing w:after="0"/>
        <w:ind w:left="0"/>
        <w:jc w:val="right"/>
        <w:rPr>
          <w:rFonts w:ascii="Verdana" w:hAnsi="Verdana"/>
          <w:i/>
          <w:iCs/>
          <w:sz w:val="20"/>
          <w:szCs w:val="20"/>
        </w:rPr>
      </w:pPr>
    </w:p>
    <w:p w14:paraId="657AE55A" w14:textId="36BD9120" w:rsidR="00E55CB2" w:rsidRPr="001C0915" w:rsidRDefault="00E55CB2" w:rsidP="005C0AE7">
      <w:pPr>
        <w:spacing w:after="0"/>
        <w:ind w:left="0"/>
        <w:jc w:val="right"/>
        <w:rPr>
          <w:rFonts w:ascii="Verdana" w:hAnsi="Verdana"/>
          <w:i/>
          <w:iCs/>
          <w:sz w:val="20"/>
          <w:szCs w:val="20"/>
        </w:rPr>
      </w:pPr>
    </w:p>
    <w:p w14:paraId="217553E4" w14:textId="7AA860BB" w:rsidR="00E55CB2" w:rsidRPr="001C0915" w:rsidRDefault="00E55CB2" w:rsidP="005C0AE7">
      <w:pPr>
        <w:spacing w:after="0"/>
        <w:ind w:left="0"/>
        <w:jc w:val="center"/>
        <w:rPr>
          <w:rFonts w:ascii="Verdana" w:hAnsi="Verdana"/>
          <w:b/>
          <w:bCs/>
          <w:sz w:val="20"/>
          <w:szCs w:val="20"/>
        </w:rPr>
      </w:pPr>
      <w:r w:rsidRPr="001C0915">
        <w:rPr>
          <w:rFonts w:ascii="Verdana" w:hAnsi="Verdana"/>
          <w:b/>
          <w:bCs/>
          <w:sz w:val="20"/>
          <w:szCs w:val="20"/>
        </w:rPr>
        <w:t>Oświadczenie</w:t>
      </w:r>
    </w:p>
    <w:p w14:paraId="2893E9E2" w14:textId="4D8057FF" w:rsidR="00AE5EB3" w:rsidRPr="001C0915" w:rsidRDefault="00AE5EB3" w:rsidP="005C0AE7">
      <w:pPr>
        <w:spacing w:after="0"/>
        <w:ind w:left="0"/>
        <w:jc w:val="center"/>
        <w:rPr>
          <w:rFonts w:ascii="Verdana" w:hAnsi="Verdana"/>
          <w:b/>
          <w:bCs/>
          <w:sz w:val="20"/>
          <w:szCs w:val="20"/>
        </w:rPr>
      </w:pPr>
    </w:p>
    <w:p w14:paraId="4FBCA3C2" w14:textId="7FB108EE" w:rsidR="00AE5EB3" w:rsidRPr="001C0915" w:rsidRDefault="00AE5EB3" w:rsidP="005C0AE7">
      <w:pPr>
        <w:spacing w:after="0"/>
        <w:ind w:left="0"/>
        <w:rPr>
          <w:rFonts w:ascii="Verdana" w:hAnsi="Verdana"/>
          <w:sz w:val="20"/>
          <w:szCs w:val="20"/>
        </w:rPr>
      </w:pPr>
      <w:r w:rsidRPr="001C0915">
        <w:rPr>
          <w:rFonts w:ascii="Verdana" w:hAnsi="Verdana"/>
          <w:sz w:val="20"/>
          <w:szCs w:val="20"/>
        </w:rPr>
        <w:t>Ja niżej podpisan</w:t>
      </w:r>
      <w:r w:rsidR="00C2382D" w:rsidRPr="001C0915">
        <w:rPr>
          <w:rFonts w:ascii="Verdana" w:hAnsi="Verdana"/>
          <w:sz w:val="20"/>
          <w:szCs w:val="20"/>
        </w:rPr>
        <w:t>y</w:t>
      </w:r>
      <w:r w:rsidRPr="001C0915">
        <w:rPr>
          <w:rFonts w:ascii="Verdana" w:hAnsi="Verdana"/>
          <w:sz w:val="20"/>
          <w:szCs w:val="20"/>
        </w:rPr>
        <w:t xml:space="preserve"> .............................................................. oświadczam, że zostałam zapoznan</w:t>
      </w:r>
      <w:r w:rsidR="00C2382D" w:rsidRPr="001C0915">
        <w:rPr>
          <w:rFonts w:ascii="Verdana" w:hAnsi="Verdana"/>
          <w:sz w:val="20"/>
          <w:szCs w:val="20"/>
        </w:rPr>
        <w:t>y</w:t>
      </w:r>
      <w:r w:rsidRPr="001C0915">
        <w:rPr>
          <w:rFonts w:ascii="Verdana" w:hAnsi="Verdana"/>
          <w:sz w:val="20"/>
          <w:szCs w:val="20"/>
        </w:rPr>
        <w:t xml:space="preserve"> z Regulaminem placówki i podczas pobytu w</w:t>
      </w:r>
      <w:r w:rsidR="00345B73" w:rsidRPr="001C0915">
        <w:rPr>
          <w:rFonts w:ascii="Verdana" w:hAnsi="Verdana"/>
          <w:sz w:val="20"/>
          <w:szCs w:val="20"/>
        </w:rPr>
        <w:t> </w:t>
      </w:r>
      <w:r w:rsidRPr="001C0915">
        <w:rPr>
          <w:rFonts w:ascii="Verdana" w:hAnsi="Verdana"/>
          <w:sz w:val="20"/>
          <w:szCs w:val="20"/>
        </w:rPr>
        <w:t>placówce zobowiązuję s</w:t>
      </w:r>
      <w:r w:rsidR="00345B73" w:rsidRPr="001C0915">
        <w:rPr>
          <w:rFonts w:ascii="Verdana" w:hAnsi="Verdana"/>
          <w:sz w:val="20"/>
          <w:szCs w:val="20"/>
        </w:rPr>
        <w:t>i</w:t>
      </w:r>
      <w:r w:rsidRPr="001C0915">
        <w:rPr>
          <w:rFonts w:ascii="Verdana" w:hAnsi="Verdana"/>
          <w:sz w:val="20"/>
          <w:szCs w:val="20"/>
        </w:rPr>
        <w:t>ę do przestrzegania zasad w niej obowiązujących. Zastał</w:t>
      </w:r>
      <w:r w:rsidR="00C2382D" w:rsidRPr="001C0915">
        <w:rPr>
          <w:rFonts w:ascii="Verdana" w:hAnsi="Verdana"/>
          <w:sz w:val="20"/>
          <w:szCs w:val="20"/>
        </w:rPr>
        <w:t>em</w:t>
      </w:r>
      <w:r w:rsidRPr="001C0915">
        <w:rPr>
          <w:rFonts w:ascii="Verdana" w:hAnsi="Verdana"/>
          <w:sz w:val="20"/>
          <w:szCs w:val="20"/>
        </w:rPr>
        <w:t xml:space="preserve"> pouczon</w:t>
      </w:r>
      <w:r w:rsidR="00C2382D" w:rsidRPr="001C0915">
        <w:rPr>
          <w:rFonts w:ascii="Verdana" w:hAnsi="Verdana"/>
          <w:sz w:val="20"/>
          <w:szCs w:val="20"/>
        </w:rPr>
        <w:t>y</w:t>
      </w:r>
      <w:r w:rsidRPr="001C0915">
        <w:rPr>
          <w:rFonts w:ascii="Verdana" w:hAnsi="Verdana"/>
          <w:sz w:val="20"/>
          <w:szCs w:val="20"/>
        </w:rPr>
        <w:t>, że nieprzestrzeganie zasad regulaminu zostanie potraktowane, jako brak współdziałania z pracownikiem socjalnym i w myśl art.</w:t>
      </w:r>
      <w:r w:rsidR="00345B73" w:rsidRPr="001C0915">
        <w:rPr>
          <w:rFonts w:ascii="Verdana" w:hAnsi="Verdana"/>
          <w:sz w:val="20"/>
          <w:szCs w:val="20"/>
        </w:rPr>
        <w:t> </w:t>
      </w:r>
      <w:r w:rsidRPr="001C0915">
        <w:rPr>
          <w:rFonts w:ascii="Verdana" w:hAnsi="Verdana"/>
          <w:sz w:val="20"/>
          <w:szCs w:val="20"/>
        </w:rPr>
        <w:t>11 ust. 2 ustawy o pomocy społecznej – może stanowić podstawę do odmowy przyznania świadczenia, uchylenia decyzji o przyznaniu świadczenia (w</w:t>
      </w:r>
      <w:r w:rsidR="00345B73" w:rsidRPr="001C0915">
        <w:rPr>
          <w:rFonts w:ascii="Verdana" w:hAnsi="Verdana"/>
          <w:sz w:val="20"/>
          <w:szCs w:val="20"/>
        </w:rPr>
        <w:t> </w:t>
      </w:r>
      <w:r w:rsidRPr="001C0915">
        <w:rPr>
          <w:rFonts w:ascii="Verdana" w:hAnsi="Verdana"/>
          <w:sz w:val="20"/>
          <w:szCs w:val="20"/>
        </w:rPr>
        <w:t>tym decyzji przyznającej pomoc w</w:t>
      </w:r>
      <w:r w:rsidR="006B4B6F" w:rsidRPr="001C0915">
        <w:rPr>
          <w:rFonts w:ascii="Verdana" w:hAnsi="Verdana"/>
          <w:sz w:val="20"/>
          <w:szCs w:val="20"/>
        </w:rPr>
        <w:t> </w:t>
      </w:r>
      <w:r w:rsidRPr="001C0915">
        <w:rPr>
          <w:rFonts w:ascii="Verdana" w:hAnsi="Verdana"/>
          <w:sz w:val="20"/>
          <w:szCs w:val="20"/>
        </w:rPr>
        <w:t>formie schronienia).</w:t>
      </w:r>
    </w:p>
    <w:p w14:paraId="4F45DED8" w14:textId="4682E739" w:rsidR="00AE5EB3" w:rsidRPr="001C0915" w:rsidRDefault="00AE5EB3" w:rsidP="005C0AE7">
      <w:pPr>
        <w:spacing w:after="0"/>
        <w:ind w:left="0"/>
        <w:rPr>
          <w:rFonts w:ascii="Verdana" w:hAnsi="Verdana"/>
          <w:sz w:val="20"/>
          <w:szCs w:val="20"/>
        </w:rPr>
      </w:pPr>
    </w:p>
    <w:p w14:paraId="06B6AD94" w14:textId="77777777" w:rsidR="00E46553" w:rsidRPr="001C0915" w:rsidRDefault="00E46553" w:rsidP="005C0AE7">
      <w:pPr>
        <w:spacing w:after="0"/>
        <w:ind w:left="2127" w:firstLine="709"/>
        <w:jc w:val="center"/>
        <w:rPr>
          <w:rFonts w:ascii="Verdana" w:hAnsi="Verdana"/>
          <w:sz w:val="20"/>
          <w:szCs w:val="20"/>
        </w:rPr>
      </w:pPr>
    </w:p>
    <w:p w14:paraId="26ED5EFC" w14:textId="292DAC02" w:rsidR="00AE5EB3" w:rsidRPr="001C0915" w:rsidRDefault="00AE5EB3" w:rsidP="005C0AE7">
      <w:pPr>
        <w:spacing w:after="0"/>
        <w:ind w:left="2127" w:firstLine="709"/>
        <w:jc w:val="center"/>
        <w:rPr>
          <w:rFonts w:ascii="Verdana" w:hAnsi="Verdana"/>
          <w:sz w:val="20"/>
          <w:szCs w:val="20"/>
        </w:rPr>
      </w:pPr>
      <w:r w:rsidRPr="001C0915">
        <w:rPr>
          <w:rFonts w:ascii="Verdana" w:hAnsi="Verdana"/>
          <w:sz w:val="20"/>
          <w:szCs w:val="20"/>
        </w:rPr>
        <w:t>..........................................................</w:t>
      </w:r>
    </w:p>
    <w:p w14:paraId="478B9D8A" w14:textId="62C1E2A0" w:rsidR="00AE5EB3" w:rsidRPr="001C0915" w:rsidRDefault="00AE5EB3" w:rsidP="005C0AE7">
      <w:pPr>
        <w:spacing w:after="0"/>
        <w:ind w:left="2127" w:firstLine="709"/>
        <w:jc w:val="center"/>
        <w:rPr>
          <w:rFonts w:ascii="Verdana" w:hAnsi="Verdana"/>
          <w:i/>
          <w:iCs/>
          <w:sz w:val="20"/>
          <w:szCs w:val="20"/>
        </w:rPr>
      </w:pPr>
      <w:r w:rsidRPr="001C0915">
        <w:rPr>
          <w:rFonts w:ascii="Verdana" w:hAnsi="Verdana"/>
          <w:i/>
          <w:iCs/>
          <w:sz w:val="20"/>
          <w:szCs w:val="20"/>
        </w:rPr>
        <w:t>(Data i podpis osoby kierowanej)</w:t>
      </w:r>
    </w:p>
    <w:p w14:paraId="01F34985" w14:textId="14369B3A" w:rsidR="00E55CB2" w:rsidRPr="001C0915" w:rsidRDefault="00E55CB2" w:rsidP="005C0AE7">
      <w:pPr>
        <w:tabs>
          <w:tab w:val="left" w:pos="5535"/>
        </w:tabs>
        <w:spacing w:after="0"/>
        <w:rPr>
          <w:rFonts w:ascii="Verdana" w:hAnsi="Verdana" w:cstheme="minorHAnsi"/>
          <w:sz w:val="20"/>
          <w:szCs w:val="20"/>
        </w:rPr>
      </w:pPr>
    </w:p>
    <w:p w14:paraId="085C6114" w14:textId="77777777" w:rsidR="00C902F8" w:rsidRPr="001C0915" w:rsidRDefault="00C902F8" w:rsidP="005C0AE7">
      <w:pPr>
        <w:rPr>
          <w:rFonts w:ascii="Verdana" w:hAnsi="Verdana" w:cstheme="minorHAnsi"/>
          <w:sz w:val="20"/>
          <w:szCs w:val="20"/>
        </w:rPr>
      </w:pPr>
      <w:r w:rsidRPr="001C0915">
        <w:rPr>
          <w:rFonts w:ascii="Verdana" w:hAnsi="Verdana" w:cstheme="minorHAnsi"/>
          <w:sz w:val="20"/>
          <w:szCs w:val="20"/>
        </w:rPr>
        <w:br w:type="page"/>
      </w:r>
    </w:p>
    <w:p w14:paraId="3A0ABBD7" w14:textId="79D5564A" w:rsidR="00345B73" w:rsidRPr="001C0915" w:rsidRDefault="00345B73" w:rsidP="005C0AE7">
      <w:pPr>
        <w:spacing w:after="0"/>
        <w:ind w:left="0"/>
        <w:jc w:val="right"/>
        <w:rPr>
          <w:rFonts w:ascii="Verdana" w:hAnsi="Verdana"/>
          <w:i/>
          <w:iCs/>
          <w:sz w:val="16"/>
          <w:szCs w:val="16"/>
        </w:rPr>
      </w:pPr>
      <w:r w:rsidRPr="001C0915">
        <w:rPr>
          <w:rFonts w:ascii="Verdana" w:hAnsi="Verdana"/>
          <w:i/>
          <w:iCs/>
          <w:sz w:val="16"/>
          <w:szCs w:val="16"/>
        </w:rPr>
        <w:lastRenderedPageBreak/>
        <w:t xml:space="preserve">Załącznik nr </w:t>
      </w:r>
      <w:r w:rsidR="006B4B6F" w:rsidRPr="001C0915">
        <w:rPr>
          <w:rFonts w:ascii="Verdana" w:hAnsi="Verdana"/>
          <w:i/>
          <w:iCs/>
          <w:sz w:val="16"/>
          <w:szCs w:val="16"/>
        </w:rPr>
        <w:t>3</w:t>
      </w:r>
      <w:r w:rsidRPr="001C0915">
        <w:rPr>
          <w:rFonts w:ascii="Verdana" w:hAnsi="Verdana"/>
          <w:i/>
          <w:iCs/>
          <w:sz w:val="16"/>
          <w:szCs w:val="16"/>
        </w:rPr>
        <w:t xml:space="preserve"> do umowy....................................</w:t>
      </w:r>
    </w:p>
    <w:p w14:paraId="71BCFE0D" w14:textId="77777777" w:rsidR="006B4B6F" w:rsidRPr="001C0915" w:rsidRDefault="006B4B6F" w:rsidP="005C0AE7">
      <w:pPr>
        <w:spacing w:after="0"/>
        <w:ind w:left="0"/>
        <w:jc w:val="right"/>
        <w:rPr>
          <w:rFonts w:ascii="Verdana" w:hAnsi="Verdana"/>
          <w:i/>
          <w:iCs/>
          <w:sz w:val="20"/>
          <w:szCs w:val="20"/>
        </w:rPr>
      </w:pPr>
    </w:p>
    <w:p w14:paraId="507DFB71" w14:textId="11E152D6" w:rsidR="006B4B6F" w:rsidRPr="001C0915" w:rsidRDefault="005C3F66" w:rsidP="005C0AE7">
      <w:pPr>
        <w:spacing w:after="0"/>
        <w:rPr>
          <w:rFonts w:ascii="Verdana" w:hAnsi="Verdana" w:cs="Calibri"/>
          <w:sz w:val="20"/>
          <w:szCs w:val="20"/>
        </w:rPr>
      </w:pPr>
      <w:r w:rsidRPr="001C0915">
        <w:rPr>
          <w:rFonts w:ascii="Verdana" w:hAnsi="Verdana" w:cs="Calibri"/>
          <w:sz w:val="20"/>
          <w:szCs w:val="20"/>
        </w:rPr>
        <w:t>....................................</w:t>
      </w:r>
    </w:p>
    <w:p w14:paraId="0C338794" w14:textId="09FB7B76" w:rsidR="005C3F66" w:rsidRPr="001C0915" w:rsidRDefault="005C3F66" w:rsidP="005C0AE7">
      <w:pPr>
        <w:spacing w:after="0"/>
        <w:rPr>
          <w:rFonts w:ascii="Verdana" w:hAnsi="Verdana" w:cs="Calibri"/>
          <w:sz w:val="20"/>
          <w:szCs w:val="20"/>
        </w:rPr>
      </w:pPr>
      <w:r w:rsidRPr="001C0915">
        <w:rPr>
          <w:rFonts w:ascii="Verdana" w:hAnsi="Verdana" w:cs="Calibri"/>
          <w:sz w:val="20"/>
          <w:szCs w:val="20"/>
        </w:rPr>
        <w:t xml:space="preserve"> (pieczątka Wykonawcy)</w:t>
      </w:r>
    </w:p>
    <w:p w14:paraId="3AA001CF" w14:textId="77777777" w:rsidR="006B4B6F" w:rsidRPr="001C0915" w:rsidRDefault="006B4B6F" w:rsidP="005C0AE7">
      <w:pPr>
        <w:spacing w:after="0"/>
        <w:rPr>
          <w:rFonts w:ascii="Verdana" w:hAnsi="Verdana" w:cstheme="minorHAnsi"/>
          <w:sz w:val="20"/>
          <w:szCs w:val="20"/>
        </w:rPr>
      </w:pPr>
    </w:p>
    <w:p w14:paraId="27723C7D" w14:textId="77777777" w:rsidR="006B4B6F" w:rsidRPr="001C0915" w:rsidRDefault="006B4B6F" w:rsidP="005C0AE7">
      <w:pPr>
        <w:spacing w:after="0"/>
        <w:rPr>
          <w:rFonts w:ascii="Verdana" w:hAnsi="Verdana" w:cstheme="minorHAnsi"/>
          <w:sz w:val="20"/>
          <w:szCs w:val="20"/>
        </w:rPr>
      </w:pPr>
    </w:p>
    <w:p w14:paraId="64875C87" w14:textId="229B5A21" w:rsidR="006B4B6F" w:rsidRPr="001C0915" w:rsidRDefault="006B4B6F" w:rsidP="005C0AE7">
      <w:pPr>
        <w:spacing w:after="0"/>
        <w:jc w:val="right"/>
        <w:rPr>
          <w:rFonts w:ascii="Verdana" w:hAnsi="Verdana" w:cstheme="minorHAnsi"/>
          <w:sz w:val="20"/>
          <w:szCs w:val="20"/>
        </w:rPr>
      </w:pPr>
      <w:r w:rsidRPr="001C0915">
        <w:rPr>
          <w:rFonts w:ascii="Verdana" w:hAnsi="Verdana" w:cstheme="minorHAnsi"/>
          <w:sz w:val="20"/>
          <w:szCs w:val="20"/>
        </w:rPr>
        <w:t>Miejscowość, dnia .........................</w:t>
      </w:r>
    </w:p>
    <w:p w14:paraId="37F58E12" w14:textId="77777777" w:rsidR="006B4B6F" w:rsidRPr="001C0915" w:rsidRDefault="006B4B6F" w:rsidP="005C0AE7">
      <w:pPr>
        <w:spacing w:after="0"/>
        <w:jc w:val="right"/>
        <w:rPr>
          <w:rFonts w:ascii="Verdana" w:hAnsi="Verdana" w:cstheme="minorHAnsi"/>
          <w:sz w:val="20"/>
          <w:szCs w:val="20"/>
        </w:rPr>
      </w:pPr>
    </w:p>
    <w:p w14:paraId="62581903" w14:textId="77777777" w:rsidR="006B4B6F" w:rsidRPr="001C0915" w:rsidRDefault="006B4B6F" w:rsidP="005C0AE7">
      <w:pPr>
        <w:spacing w:after="0"/>
        <w:jc w:val="center"/>
        <w:rPr>
          <w:rFonts w:ascii="Verdana" w:hAnsi="Verdana" w:cstheme="minorHAnsi"/>
          <w:b/>
          <w:bCs/>
          <w:sz w:val="20"/>
          <w:szCs w:val="20"/>
        </w:rPr>
      </w:pPr>
    </w:p>
    <w:p w14:paraId="68C46513" w14:textId="77777777" w:rsidR="006B4B6F" w:rsidRPr="001C0915" w:rsidRDefault="006B4B6F" w:rsidP="005C0AE7">
      <w:pPr>
        <w:spacing w:after="0"/>
        <w:jc w:val="center"/>
        <w:rPr>
          <w:rFonts w:ascii="Verdana" w:hAnsi="Verdana" w:cstheme="minorHAnsi"/>
          <w:b/>
          <w:bCs/>
          <w:sz w:val="20"/>
          <w:szCs w:val="20"/>
        </w:rPr>
      </w:pPr>
    </w:p>
    <w:p w14:paraId="516673B3" w14:textId="3DB64C2E" w:rsidR="006B4B6F" w:rsidRPr="001C0915" w:rsidRDefault="006B4B6F" w:rsidP="005C0AE7">
      <w:pPr>
        <w:spacing w:after="0"/>
        <w:jc w:val="center"/>
        <w:rPr>
          <w:rFonts w:ascii="Verdana" w:hAnsi="Verdana" w:cstheme="minorHAnsi"/>
          <w:b/>
          <w:bCs/>
          <w:sz w:val="20"/>
          <w:szCs w:val="20"/>
        </w:rPr>
      </w:pPr>
      <w:r w:rsidRPr="001C0915">
        <w:rPr>
          <w:rFonts w:ascii="Verdana" w:hAnsi="Verdana" w:cstheme="minorHAnsi"/>
          <w:b/>
          <w:bCs/>
          <w:sz w:val="20"/>
          <w:szCs w:val="20"/>
        </w:rPr>
        <w:t>Informacja o opuszczeniu schroniska</w:t>
      </w:r>
    </w:p>
    <w:p w14:paraId="62718626" w14:textId="77777777" w:rsidR="006B4B6F" w:rsidRPr="001C0915" w:rsidRDefault="006B4B6F" w:rsidP="005C0AE7">
      <w:pPr>
        <w:spacing w:after="0"/>
        <w:jc w:val="center"/>
        <w:rPr>
          <w:rFonts w:ascii="Verdana" w:hAnsi="Verdana" w:cstheme="minorHAnsi"/>
          <w:sz w:val="20"/>
          <w:szCs w:val="20"/>
        </w:rPr>
      </w:pPr>
    </w:p>
    <w:p w14:paraId="47325980" w14:textId="063020B1" w:rsidR="006B4B6F" w:rsidRPr="001C0915" w:rsidRDefault="006B4B6F" w:rsidP="005C0AE7">
      <w:pPr>
        <w:spacing w:after="0"/>
        <w:rPr>
          <w:rFonts w:ascii="Verdana" w:hAnsi="Verdana" w:cstheme="minorHAnsi"/>
          <w:sz w:val="20"/>
          <w:szCs w:val="20"/>
        </w:rPr>
      </w:pPr>
      <w:r w:rsidRPr="001C0915">
        <w:rPr>
          <w:rFonts w:ascii="Verdana" w:hAnsi="Verdana" w:cstheme="minorHAnsi"/>
          <w:sz w:val="20"/>
          <w:szCs w:val="20"/>
        </w:rPr>
        <w:t>Imię i nazwisko ..............................................</w:t>
      </w:r>
      <w:r w:rsidR="005C3F66" w:rsidRPr="001C0915">
        <w:rPr>
          <w:rFonts w:ascii="Verdana" w:hAnsi="Verdana" w:cstheme="minorHAnsi"/>
          <w:sz w:val="20"/>
          <w:szCs w:val="20"/>
        </w:rPr>
        <w:t>....................................................</w:t>
      </w:r>
      <w:r w:rsidRPr="001C0915">
        <w:rPr>
          <w:rFonts w:ascii="Verdana" w:hAnsi="Verdana" w:cstheme="minorHAnsi"/>
          <w:sz w:val="20"/>
          <w:szCs w:val="20"/>
        </w:rPr>
        <w:t>.............</w:t>
      </w:r>
    </w:p>
    <w:p w14:paraId="19C5343B" w14:textId="2A450515" w:rsidR="006B4B6F" w:rsidRPr="001C0915" w:rsidRDefault="006B4B6F" w:rsidP="005C0AE7">
      <w:pPr>
        <w:spacing w:after="0"/>
        <w:rPr>
          <w:rFonts w:ascii="Verdana" w:hAnsi="Verdana" w:cstheme="minorHAnsi"/>
          <w:sz w:val="20"/>
          <w:szCs w:val="20"/>
        </w:rPr>
      </w:pPr>
      <w:r w:rsidRPr="001C0915">
        <w:rPr>
          <w:rFonts w:ascii="Verdana" w:hAnsi="Verdana" w:cstheme="minorHAnsi"/>
          <w:sz w:val="20"/>
          <w:szCs w:val="20"/>
        </w:rPr>
        <w:t>Data opuszczenia schroniska ................................</w:t>
      </w:r>
      <w:r w:rsidR="005C3F66" w:rsidRPr="001C0915">
        <w:rPr>
          <w:rFonts w:ascii="Verdana" w:hAnsi="Verdana" w:cstheme="minorHAnsi"/>
          <w:sz w:val="20"/>
          <w:szCs w:val="20"/>
        </w:rPr>
        <w:t>....................................................</w:t>
      </w:r>
      <w:r w:rsidRPr="001C0915">
        <w:rPr>
          <w:rFonts w:ascii="Verdana" w:hAnsi="Verdana" w:cstheme="minorHAnsi"/>
          <w:sz w:val="20"/>
          <w:szCs w:val="20"/>
        </w:rPr>
        <w:t>.........</w:t>
      </w:r>
    </w:p>
    <w:p w14:paraId="1F0A3704" w14:textId="2EE2D4E3" w:rsidR="006B4B6F" w:rsidRPr="001C0915" w:rsidRDefault="006B4B6F" w:rsidP="005C0AE7">
      <w:pPr>
        <w:spacing w:after="0"/>
        <w:rPr>
          <w:rFonts w:ascii="Verdana" w:hAnsi="Verdana" w:cstheme="minorHAnsi"/>
          <w:sz w:val="20"/>
          <w:szCs w:val="20"/>
        </w:rPr>
      </w:pPr>
      <w:r w:rsidRPr="001C0915">
        <w:rPr>
          <w:rFonts w:ascii="Verdana" w:hAnsi="Verdana" w:cstheme="minorHAnsi"/>
          <w:sz w:val="20"/>
          <w:szCs w:val="20"/>
        </w:rPr>
        <w:t>Okoliczności</w:t>
      </w:r>
      <w:r w:rsidR="005C3F66" w:rsidRPr="001C0915">
        <w:rPr>
          <w:rFonts w:ascii="Verdana" w:hAnsi="Verdana" w:cstheme="minorHAnsi"/>
          <w:sz w:val="20"/>
          <w:szCs w:val="20"/>
        </w:rPr>
        <w:t>/powody opuszczenia schroniska .......................................................................</w:t>
      </w:r>
    </w:p>
    <w:p w14:paraId="64C03171" w14:textId="4FEE29CA" w:rsidR="005C3F66" w:rsidRPr="001C0915" w:rsidRDefault="005C3F66" w:rsidP="005C0AE7">
      <w:pPr>
        <w:spacing w:after="0"/>
        <w:rPr>
          <w:rFonts w:ascii="Verdana" w:hAnsi="Verdana" w:cstheme="minorHAnsi"/>
          <w:sz w:val="20"/>
          <w:szCs w:val="20"/>
        </w:rPr>
      </w:pPr>
      <w:r w:rsidRPr="001C0915">
        <w:rPr>
          <w:rFonts w:ascii="Verdana" w:hAnsi="Verdana" w:cstheme="minorHAnsi"/>
          <w:sz w:val="20"/>
          <w:szCs w:val="20"/>
        </w:rPr>
        <w:t>Miejsce pobytu/adres do korespondencji* ...........................................................................</w:t>
      </w:r>
    </w:p>
    <w:p w14:paraId="73618858" w14:textId="77777777" w:rsidR="005C3F66" w:rsidRPr="001C0915" w:rsidRDefault="005C3F66" w:rsidP="005C0AE7">
      <w:pPr>
        <w:spacing w:after="0"/>
        <w:ind w:left="4956" w:firstLine="708"/>
        <w:rPr>
          <w:rFonts w:ascii="Verdana" w:hAnsi="Verdana" w:cstheme="minorHAnsi"/>
          <w:sz w:val="20"/>
          <w:szCs w:val="20"/>
        </w:rPr>
      </w:pPr>
    </w:p>
    <w:p w14:paraId="66C40C63" w14:textId="77777777" w:rsidR="005C3F66" w:rsidRPr="001C0915" w:rsidRDefault="005C3F66" w:rsidP="005C0AE7">
      <w:pPr>
        <w:spacing w:after="0"/>
        <w:ind w:left="4956" w:firstLine="708"/>
        <w:rPr>
          <w:rFonts w:ascii="Verdana" w:hAnsi="Verdana" w:cstheme="minorHAnsi"/>
          <w:sz w:val="20"/>
          <w:szCs w:val="20"/>
        </w:rPr>
      </w:pPr>
    </w:p>
    <w:p w14:paraId="7633737F" w14:textId="77777777" w:rsidR="005C3F66" w:rsidRPr="001C0915" w:rsidRDefault="005C3F66" w:rsidP="005C0AE7">
      <w:pPr>
        <w:spacing w:after="0"/>
        <w:ind w:left="4956" w:firstLine="708"/>
        <w:rPr>
          <w:rFonts w:ascii="Verdana" w:hAnsi="Verdana" w:cstheme="minorHAnsi"/>
          <w:sz w:val="20"/>
          <w:szCs w:val="20"/>
        </w:rPr>
      </w:pPr>
    </w:p>
    <w:p w14:paraId="71A06069" w14:textId="1F03A62D" w:rsidR="006B4B6F" w:rsidRPr="001C0915" w:rsidRDefault="006B4B6F" w:rsidP="005C0AE7">
      <w:pPr>
        <w:spacing w:after="0"/>
        <w:ind w:left="4956" w:firstLine="708"/>
        <w:rPr>
          <w:rFonts w:ascii="Verdana" w:hAnsi="Verdana" w:cstheme="minorHAnsi"/>
          <w:sz w:val="20"/>
          <w:szCs w:val="20"/>
        </w:rPr>
      </w:pPr>
      <w:r w:rsidRPr="001C0915">
        <w:rPr>
          <w:rFonts w:ascii="Verdana" w:hAnsi="Verdana" w:cstheme="minorHAnsi"/>
          <w:sz w:val="20"/>
          <w:szCs w:val="20"/>
        </w:rPr>
        <w:t xml:space="preserve">Podpis osoby </w:t>
      </w:r>
      <w:r w:rsidR="005C3F66" w:rsidRPr="001C0915">
        <w:rPr>
          <w:rFonts w:ascii="Verdana" w:hAnsi="Verdana" w:cstheme="minorHAnsi"/>
          <w:sz w:val="20"/>
          <w:szCs w:val="20"/>
        </w:rPr>
        <w:t>uprawnionej</w:t>
      </w:r>
    </w:p>
    <w:p w14:paraId="6693A786" w14:textId="77777777" w:rsidR="00C902F8" w:rsidRPr="001C0915" w:rsidRDefault="00C902F8" w:rsidP="005C0AE7">
      <w:pPr>
        <w:rPr>
          <w:rFonts w:ascii="Verdana" w:hAnsi="Verdana" w:cstheme="minorHAnsi"/>
          <w:sz w:val="20"/>
          <w:szCs w:val="20"/>
        </w:rPr>
      </w:pPr>
      <w:r w:rsidRPr="001C0915">
        <w:rPr>
          <w:rFonts w:ascii="Verdana" w:hAnsi="Verdana" w:cstheme="minorHAnsi"/>
          <w:sz w:val="20"/>
          <w:szCs w:val="20"/>
        </w:rPr>
        <w:br w:type="page"/>
      </w:r>
    </w:p>
    <w:p w14:paraId="3BBE9C7B" w14:textId="1D08CCA0" w:rsidR="005C3F66" w:rsidRPr="001C0915" w:rsidRDefault="005C3F66" w:rsidP="005C0AE7">
      <w:pPr>
        <w:spacing w:after="0"/>
        <w:ind w:left="0"/>
        <w:jc w:val="right"/>
        <w:rPr>
          <w:rFonts w:ascii="Verdana" w:hAnsi="Verdana"/>
          <w:i/>
          <w:iCs/>
          <w:sz w:val="16"/>
          <w:szCs w:val="16"/>
        </w:rPr>
      </w:pPr>
      <w:r w:rsidRPr="001C0915">
        <w:rPr>
          <w:rFonts w:ascii="Verdana" w:hAnsi="Verdana"/>
          <w:i/>
          <w:iCs/>
          <w:sz w:val="16"/>
          <w:szCs w:val="16"/>
        </w:rPr>
        <w:lastRenderedPageBreak/>
        <w:t>Załącznik nr 4 do umowy....................................</w:t>
      </w:r>
    </w:p>
    <w:p w14:paraId="5EB522FB" w14:textId="77777777" w:rsidR="006B4B6F" w:rsidRPr="001C0915" w:rsidRDefault="006B4B6F" w:rsidP="005C0AE7">
      <w:pPr>
        <w:spacing w:after="0"/>
        <w:ind w:left="0"/>
        <w:rPr>
          <w:rFonts w:ascii="Verdana" w:hAnsi="Verdana" w:cs="Calibri"/>
          <w:sz w:val="20"/>
          <w:szCs w:val="20"/>
        </w:rPr>
      </w:pPr>
    </w:p>
    <w:p w14:paraId="4AA5FA64" w14:textId="54CA8FFC" w:rsidR="00345B73" w:rsidRPr="001C0915" w:rsidRDefault="00345B73" w:rsidP="005C0AE7">
      <w:pPr>
        <w:spacing w:after="0"/>
        <w:rPr>
          <w:rFonts w:ascii="Verdana" w:hAnsi="Verdana" w:cs="Calibri"/>
          <w:sz w:val="20"/>
          <w:szCs w:val="20"/>
        </w:rPr>
      </w:pPr>
      <w:r w:rsidRPr="001C0915">
        <w:rPr>
          <w:rFonts w:ascii="Verdana" w:hAnsi="Verdana" w:cs="Calibri"/>
          <w:sz w:val="20"/>
          <w:szCs w:val="20"/>
        </w:rPr>
        <w:t>Lista obecności w m-</w:t>
      </w:r>
      <w:proofErr w:type="spellStart"/>
      <w:r w:rsidRPr="001C0915">
        <w:rPr>
          <w:rFonts w:ascii="Verdana" w:hAnsi="Verdana" w:cs="Calibri"/>
          <w:sz w:val="20"/>
          <w:szCs w:val="20"/>
        </w:rPr>
        <w:t>cu</w:t>
      </w:r>
      <w:proofErr w:type="spellEnd"/>
      <w:r w:rsidRPr="001C0915">
        <w:rPr>
          <w:rFonts w:ascii="Verdana" w:hAnsi="Verdana" w:cs="Calibri"/>
          <w:sz w:val="20"/>
          <w:szCs w:val="20"/>
        </w:rPr>
        <w:t xml:space="preserve"> ..</w:t>
      </w:r>
      <w:r w:rsidR="009F0CF8" w:rsidRPr="001C0915">
        <w:rPr>
          <w:rFonts w:ascii="Verdana" w:hAnsi="Verdana" w:cs="Calibri"/>
          <w:sz w:val="20"/>
          <w:szCs w:val="20"/>
        </w:rPr>
        <w:t>..........................</w:t>
      </w:r>
      <w:r w:rsidRPr="001C0915">
        <w:rPr>
          <w:rFonts w:ascii="Verdana" w:hAnsi="Verdana" w:cs="Calibri"/>
          <w:sz w:val="20"/>
          <w:szCs w:val="20"/>
        </w:rPr>
        <w:t>..........</w:t>
      </w:r>
      <w:r w:rsidR="005C3F66" w:rsidRPr="001C0915">
        <w:rPr>
          <w:rFonts w:ascii="Verdana" w:hAnsi="Verdana" w:cs="Calibri"/>
          <w:sz w:val="20"/>
          <w:szCs w:val="20"/>
        </w:rPr>
        <w:t>..</w:t>
      </w:r>
      <w:r w:rsidR="00FE7D5F" w:rsidRPr="001C0915">
        <w:rPr>
          <w:rFonts w:ascii="Verdana" w:hAnsi="Verdana" w:cs="Calibri"/>
          <w:sz w:val="20"/>
          <w:szCs w:val="20"/>
        </w:rPr>
        <w:t xml:space="preserve"> </w:t>
      </w:r>
      <w:r w:rsidR="0001750E" w:rsidRPr="001C0915">
        <w:rPr>
          <w:rFonts w:ascii="Verdana" w:hAnsi="Verdana" w:cs="Calibri"/>
          <w:sz w:val="20"/>
          <w:szCs w:val="20"/>
        </w:rPr>
        <w:t>2024</w:t>
      </w:r>
      <w:r w:rsidRPr="001C0915">
        <w:rPr>
          <w:rFonts w:ascii="Verdana" w:hAnsi="Verdana" w:cs="Calibri"/>
          <w:sz w:val="20"/>
          <w:szCs w:val="20"/>
        </w:rPr>
        <w:t xml:space="preserve"> r.</w:t>
      </w:r>
    </w:p>
    <w:p w14:paraId="7C225B5C" w14:textId="23ECB344" w:rsidR="00345B73" w:rsidRPr="001C0915" w:rsidRDefault="00345B73" w:rsidP="005C0AE7">
      <w:pPr>
        <w:spacing w:after="0"/>
        <w:rPr>
          <w:rFonts w:ascii="Verdana" w:hAnsi="Verdana" w:cs="Calibri"/>
          <w:sz w:val="20"/>
          <w:szCs w:val="20"/>
        </w:rPr>
      </w:pPr>
      <w:r w:rsidRPr="001C0915">
        <w:rPr>
          <w:rFonts w:ascii="Verdana" w:hAnsi="Verdana" w:cs="Calibri"/>
          <w:sz w:val="20"/>
          <w:szCs w:val="20"/>
        </w:rPr>
        <w:t>Nazwisko i imię: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0"/>
        <w:gridCol w:w="3021"/>
        <w:gridCol w:w="3021"/>
      </w:tblGrid>
      <w:tr w:rsidR="00572FAA" w:rsidRPr="001C0915" w14:paraId="61BEDF07" w14:textId="77777777" w:rsidTr="005C3F66">
        <w:trPr>
          <w:trHeight w:hRule="exact" w:val="284"/>
        </w:trPr>
        <w:tc>
          <w:tcPr>
            <w:tcW w:w="3020" w:type="dxa"/>
            <w:shd w:val="clear" w:color="auto" w:fill="auto"/>
          </w:tcPr>
          <w:p w14:paraId="4D17E3DD" w14:textId="5418B17E" w:rsidR="00345B73" w:rsidRPr="001C0915" w:rsidRDefault="009F0CF8" w:rsidP="005C0AE7">
            <w:pPr>
              <w:spacing w:after="0"/>
              <w:jc w:val="center"/>
              <w:rPr>
                <w:rFonts w:ascii="Verdana" w:eastAsia="Calibri" w:hAnsi="Verdana"/>
                <w:sz w:val="20"/>
                <w:szCs w:val="20"/>
              </w:rPr>
            </w:pPr>
            <w:r w:rsidRPr="001C0915">
              <w:rPr>
                <w:rFonts w:ascii="Verdana" w:eastAsia="Calibri" w:hAnsi="Verdana"/>
                <w:sz w:val="20"/>
                <w:szCs w:val="20"/>
              </w:rPr>
              <w:t>01</w:t>
            </w:r>
          </w:p>
        </w:tc>
        <w:tc>
          <w:tcPr>
            <w:tcW w:w="3021" w:type="dxa"/>
            <w:shd w:val="clear" w:color="auto" w:fill="auto"/>
          </w:tcPr>
          <w:p w14:paraId="288D707A" w14:textId="7C3B23AE" w:rsidR="00345B73" w:rsidRPr="001C0915" w:rsidRDefault="009F0CF8" w:rsidP="005C0AE7">
            <w:pPr>
              <w:spacing w:after="0"/>
              <w:jc w:val="center"/>
              <w:rPr>
                <w:rFonts w:ascii="Verdana" w:eastAsia="Calibri" w:hAnsi="Verdana"/>
                <w:sz w:val="20"/>
                <w:szCs w:val="20"/>
              </w:rPr>
            </w:pPr>
            <w:r w:rsidRPr="001C0915">
              <w:rPr>
                <w:rFonts w:ascii="Verdana" w:eastAsia="Calibri" w:hAnsi="Verdana"/>
                <w:sz w:val="20"/>
                <w:szCs w:val="20"/>
              </w:rPr>
              <w:t>02</w:t>
            </w:r>
          </w:p>
        </w:tc>
        <w:tc>
          <w:tcPr>
            <w:tcW w:w="3021" w:type="dxa"/>
            <w:shd w:val="clear" w:color="auto" w:fill="auto"/>
          </w:tcPr>
          <w:p w14:paraId="5520ADF8" w14:textId="1249DA28" w:rsidR="00345B73" w:rsidRPr="001C0915" w:rsidRDefault="009F0CF8" w:rsidP="005C0AE7">
            <w:pPr>
              <w:spacing w:after="0"/>
              <w:jc w:val="center"/>
              <w:rPr>
                <w:rFonts w:ascii="Verdana" w:eastAsia="Calibri" w:hAnsi="Verdana"/>
                <w:sz w:val="20"/>
                <w:szCs w:val="20"/>
              </w:rPr>
            </w:pPr>
            <w:r w:rsidRPr="001C0915">
              <w:rPr>
                <w:rFonts w:ascii="Verdana" w:eastAsia="Calibri" w:hAnsi="Verdana"/>
                <w:sz w:val="20"/>
                <w:szCs w:val="20"/>
              </w:rPr>
              <w:t>03</w:t>
            </w:r>
          </w:p>
        </w:tc>
      </w:tr>
      <w:tr w:rsidR="00572FAA" w:rsidRPr="001C0915" w14:paraId="6F054505" w14:textId="77777777" w:rsidTr="005C3F66">
        <w:trPr>
          <w:trHeight w:val="851"/>
        </w:trPr>
        <w:tc>
          <w:tcPr>
            <w:tcW w:w="3020" w:type="dxa"/>
            <w:shd w:val="clear" w:color="auto" w:fill="auto"/>
          </w:tcPr>
          <w:p w14:paraId="727F0ADF" w14:textId="77777777" w:rsidR="00345B73" w:rsidRPr="001C0915" w:rsidRDefault="00345B73" w:rsidP="005C0AE7">
            <w:pPr>
              <w:spacing w:after="0"/>
              <w:jc w:val="center"/>
              <w:rPr>
                <w:rFonts w:ascii="Verdana" w:eastAsia="Calibri" w:hAnsi="Verdana"/>
                <w:sz w:val="20"/>
                <w:szCs w:val="20"/>
              </w:rPr>
            </w:pPr>
          </w:p>
        </w:tc>
        <w:tc>
          <w:tcPr>
            <w:tcW w:w="3021" w:type="dxa"/>
            <w:shd w:val="clear" w:color="auto" w:fill="auto"/>
          </w:tcPr>
          <w:p w14:paraId="0ED10C78" w14:textId="77777777" w:rsidR="00345B73" w:rsidRPr="001C0915" w:rsidRDefault="00345B73" w:rsidP="005C0AE7">
            <w:pPr>
              <w:spacing w:after="0"/>
              <w:jc w:val="center"/>
              <w:rPr>
                <w:rFonts w:ascii="Verdana" w:eastAsia="Calibri" w:hAnsi="Verdana"/>
                <w:sz w:val="20"/>
                <w:szCs w:val="20"/>
              </w:rPr>
            </w:pPr>
          </w:p>
        </w:tc>
        <w:tc>
          <w:tcPr>
            <w:tcW w:w="3021" w:type="dxa"/>
            <w:shd w:val="clear" w:color="auto" w:fill="auto"/>
          </w:tcPr>
          <w:p w14:paraId="04D80A06" w14:textId="77777777" w:rsidR="00345B73" w:rsidRPr="001C0915" w:rsidRDefault="00345B73" w:rsidP="005C0AE7">
            <w:pPr>
              <w:spacing w:after="0"/>
              <w:rPr>
                <w:rFonts w:ascii="Verdana" w:eastAsia="Calibri" w:hAnsi="Verdana"/>
                <w:sz w:val="20"/>
                <w:szCs w:val="20"/>
              </w:rPr>
            </w:pPr>
          </w:p>
        </w:tc>
      </w:tr>
      <w:tr w:rsidR="00572FAA" w:rsidRPr="001C0915" w14:paraId="126A2DE0" w14:textId="77777777" w:rsidTr="005C3F66">
        <w:trPr>
          <w:trHeight w:hRule="exact" w:val="284"/>
        </w:trPr>
        <w:tc>
          <w:tcPr>
            <w:tcW w:w="3020" w:type="dxa"/>
            <w:shd w:val="clear" w:color="auto" w:fill="auto"/>
          </w:tcPr>
          <w:p w14:paraId="3835BD8A" w14:textId="3FD00B49" w:rsidR="00345B73" w:rsidRPr="001C0915" w:rsidRDefault="009F0CF8" w:rsidP="005C0AE7">
            <w:pPr>
              <w:spacing w:after="0"/>
              <w:jc w:val="center"/>
              <w:rPr>
                <w:rFonts w:ascii="Verdana" w:eastAsia="Calibri" w:hAnsi="Verdana"/>
                <w:sz w:val="20"/>
                <w:szCs w:val="20"/>
              </w:rPr>
            </w:pPr>
            <w:r w:rsidRPr="001C0915">
              <w:rPr>
                <w:rFonts w:ascii="Verdana" w:eastAsia="Calibri" w:hAnsi="Verdana"/>
                <w:sz w:val="20"/>
                <w:szCs w:val="20"/>
              </w:rPr>
              <w:t>04</w:t>
            </w:r>
          </w:p>
        </w:tc>
        <w:tc>
          <w:tcPr>
            <w:tcW w:w="3021" w:type="dxa"/>
            <w:shd w:val="clear" w:color="auto" w:fill="auto"/>
          </w:tcPr>
          <w:p w14:paraId="00B52031" w14:textId="62A87ACA" w:rsidR="00345B73" w:rsidRPr="001C0915" w:rsidRDefault="009F0CF8" w:rsidP="005C0AE7">
            <w:pPr>
              <w:spacing w:after="0"/>
              <w:jc w:val="center"/>
              <w:rPr>
                <w:rFonts w:ascii="Verdana" w:eastAsia="Calibri" w:hAnsi="Verdana"/>
                <w:sz w:val="20"/>
                <w:szCs w:val="20"/>
              </w:rPr>
            </w:pPr>
            <w:r w:rsidRPr="001C0915">
              <w:rPr>
                <w:rFonts w:ascii="Verdana" w:eastAsia="Calibri" w:hAnsi="Verdana"/>
                <w:sz w:val="20"/>
                <w:szCs w:val="20"/>
              </w:rPr>
              <w:t>05</w:t>
            </w:r>
          </w:p>
        </w:tc>
        <w:tc>
          <w:tcPr>
            <w:tcW w:w="3021" w:type="dxa"/>
            <w:shd w:val="clear" w:color="auto" w:fill="auto"/>
          </w:tcPr>
          <w:p w14:paraId="3FA0AF19" w14:textId="420EE2B6" w:rsidR="00345B73" w:rsidRPr="001C0915" w:rsidRDefault="009F0CF8" w:rsidP="005C0AE7">
            <w:pPr>
              <w:spacing w:after="0"/>
              <w:jc w:val="center"/>
              <w:rPr>
                <w:rFonts w:ascii="Verdana" w:eastAsia="Calibri" w:hAnsi="Verdana"/>
                <w:sz w:val="20"/>
                <w:szCs w:val="20"/>
              </w:rPr>
            </w:pPr>
            <w:r w:rsidRPr="001C0915">
              <w:rPr>
                <w:rFonts w:ascii="Verdana" w:eastAsia="Calibri" w:hAnsi="Verdana"/>
                <w:sz w:val="20"/>
                <w:szCs w:val="20"/>
              </w:rPr>
              <w:t>06</w:t>
            </w:r>
          </w:p>
        </w:tc>
      </w:tr>
      <w:tr w:rsidR="00572FAA" w:rsidRPr="001C0915" w14:paraId="191FECFD" w14:textId="77777777" w:rsidTr="005C3F66">
        <w:trPr>
          <w:trHeight w:hRule="exact" w:val="851"/>
        </w:trPr>
        <w:tc>
          <w:tcPr>
            <w:tcW w:w="3020" w:type="dxa"/>
            <w:shd w:val="clear" w:color="auto" w:fill="auto"/>
          </w:tcPr>
          <w:p w14:paraId="0E6E9683" w14:textId="77777777" w:rsidR="00345B73" w:rsidRPr="001C0915" w:rsidRDefault="00345B73" w:rsidP="005C0AE7">
            <w:pPr>
              <w:spacing w:after="0"/>
              <w:jc w:val="center"/>
              <w:rPr>
                <w:rFonts w:ascii="Verdana" w:eastAsia="Calibri" w:hAnsi="Verdana"/>
                <w:sz w:val="20"/>
                <w:szCs w:val="20"/>
              </w:rPr>
            </w:pPr>
          </w:p>
        </w:tc>
        <w:tc>
          <w:tcPr>
            <w:tcW w:w="3021" w:type="dxa"/>
            <w:shd w:val="clear" w:color="auto" w:fill="auto"/>
          </w:tcPr>
          <w:p w14:paraId="4390D28B" w14:textId="77777777" w:rsidR="00345B73" w:rsidRPr="001C0915" w:rsidRDefault="00345B73" w:rsidP="005C0AE7">
            <w:pPr>
              <w:spacing w:after="0"/>
              <w:jc w:val="center"/>
              <w:rPr>
                <w:rFonts w:ascii="Verdana" w:eastAsia="Calibri" w:hAnsi="Verdana"/>
                <w:sz w:val="20"/>
                <w:szCs w:val="20"/>
              </w:rPr>
            </w:pPr>
          </w:p>
        </w:tc>
        <w:tc>
          <w:tcPr>
            <w:tcW w:w="3021" w:type="dxa"/>
            <w:shd w:val="clear" w:color="auto" w:fill="auto"/>
          </w:tcPr>
          <w:p w14:paraId="25E9E5C1" w14:textId="77777777" w:rsidR="00345B73" w:rsidRPr="001C0915" w:rsidRDefault="00345B73" w:rsidP="005C0AE7">
            <w:pPr>
              <w:spacing w:after="0"/>
              <w:rPr>
                <w:rFonts w:ascii="Verdana" w:eastAsia="Calibri" w:hAnsi="Verdana"/>
                <w:sz w:val="20"/>
                <w:szCs w:val="20"/>
              </w:rPr>
            </w:pPr>
          </w:p>
        </w:tc>
      </w:tr>
      <w:tr w:rsidR="00572FAA" w:rsidRPr="001C0915" w14:paraId="46B933D3" w14:textId="77777777" w:rsidTr="005C3F66">
        <w:trPr>
          <w:trHeight w:hRule="exact" w:val="284"/>
        </w:trPr>
        <w:tc>
          <w:tcPr>
            <w:tcW w:w="3020" w:type="dxa"/>
            <w:shd w:val="clear" w:color="auto" w:fill="auto"/>
          </w:tcPr>
          <w:p w14:paraId="78D37182" w14:textId="652A8636" w:rsidR="00345B73" w:rsidRPr="001C0915" w:rsidRDefault="009F0CF8" w:rsidP="005C0AE7">
            <w:pPr>
              <w:spacing w:after="0"/>
              <w:jc w:val="center"/>
              <w:rPr>
                <w:rFonts w:ascii="Verdana" w:eastAsia="Calibri" w:hAnsi="Verdana"/>
                <w:sz w:val="20"/>
                <w:szCs w:val="20"/>
              </w:rPr>
            </w:pPr>
            <w:r w:rsidRPr="001C0915">
              <w:rPr>
                <w:rFonts w:ascii="Verdana" w:eastAsia="Calibri" w:hAnsi="Verdana"/>
                <w:sz w:val="20"/>
                <w:szCs w:val="20"/>
              </w:rPr>
              <w:t>07</w:t>
            </w:r>
          </w:p>
        </w:tc>
        <w:tc>
          <w:tcPr>
            <w:tcW w:w="3021" w:type="dxa"/>
            <w:shd w:val="clear" w:color="auto" w:fill="auto"/>
          </w:tcPr>
          <w:p w14:paraId="62B692FE" w14:textId="5B441800" w:rsidR="00345B73" w:rsidRPr="001C0915" w:rsidRDefault="009F0CF8" w:rsidP="005C0AE7">
            <w:pPr>
              <w:spacing w:after="0"/>
              <w:jc w:val="center"/>
              <w:rPr>
                <w:rFonts w:ascii="Verdana" w:eastAsia="Calibri" w:hAnsi="Verdana"/>
                <w:sz w:val="20"/>
                <w:szCs w:val="20"/>
              </w:rPr>
            </w:pPr>
            <w:r w:rsidRPr="001C0915">
              <w:rPr>
                <w:rFonts w:ascii="Verdana" w:eastAsia="Calibri" w:hAnsi="Verdana"/>
                <w:sz w:val="20"/>
                <w:szCs w:val="20"/>
              </w:rPr>
              <w:t>08</w:t>
            </w:r>
          </w:p>
        </w:tc>
        <w:tc>
          <w:tcPr>
            <w:tcW w:w="3021" w:type="dxa"/>
            <w:shd w:val="clear" w:color="auto" w:fill="auto"/>
          </w:tcPr>
          <w:p w14:paraId="11320367" w14:textId="7F98F493" w:rsidR="00345B73" w:rsidRPr="001C0915" w:rsidRDefault="009F0CF8" w:rsidP="005C0AE7">
            <w:pPr>
              <w:spacing w:after="0"/>
              <w:jc w:val="center"/>
              <w:rPr>
                <w:rFonts w:ascii="Verdana" w:eastAsia="Calibri" w:hAnsi="Verdana"/>
                <w:sz w:val="20"/>
                <w:szCs w:val="20"/>
              </w:rPr>
            </w:pPr>
            <w:r w:rsidRPr="001C0915">
              <w:rPr>
                <w:rFonts w:ascii="Verdana" w:eastAsia="Calibri" w:hAnsi="Verdana"/>
                <w:sz w:val="20"/>
                <w:szCs w:val="20"/>
              </w:rPr>
              <w:t>09</w:t>
            </w:r>
          </w:p>
        </w:tc>
      </w:tr>
      <w:tr w:rsidR="00572FAA" w:rsidRPr="001C0915" w14:paraId="721390C3" w14:textId="77777777" w:rsidTr="005C3F66">
        <w:trPr>
          <w:trHeight w:val="851"/>
        </w:trPr>
        <w:tc>
          <w:tcPr>
            <w:tcW w:w="3020" w:type="dxa"/>
            <w:shd w:val="clear" w:color="auto" w:fill="auto"/>
          </w:tcPr>
          <w:p w14:paraId="4A060257" w14:textId="77777777" w:rsidR="00345B73" w:rsidRPr="001C0915" w:rsidRDefault="00345B73" w:rsidP="005C0AE7">
            <w:pPr>
              <w:spacing w:after="0"/>
              <w:jc w:val="center"/>
              <w:rPr>
                <w:rFonts w:ascii="Verdana" w:eastAsia="Calibri" w:hAnsi="Verdana"/>
                <w:sz w:val="20"/>
                <w:szCs w:val="20"/>
              </w:rPr>
            </w:pPr>
          </w:p>
        </w:tc>
        <w:tc>
          <w:tcPr>
            <w:tcW w:w="3021" w:type="dxa"/>
            <w:shd w:val="clear" w:color="auto" w:fill="auto"/>
          </w:tcPr>
          <w:p w14:paraId="63949187" w14:textId="77777777" w:rsidR="00345B73" w:rsidRPr="001C0915" w:rsidRDefault="00345B73" w:rsidP="005C0AE7">
            <w:pPr>
              <w:spacing w:after="0"/>
              <w:jc w:val="center"/>
              <w:rPr>
                <w:rFonts w:ascii="Verdana" w:eastAsia="Calibri" w:hAnsi="Verdana"/>
                <w:sz w:val="20"/>
                <w:szCs w:val="20"/>
              </w:rPr>
            </w:pPr>
          </w:p>
        </w:tc>
        <w:tc>
          <w:tcPr>
            <w:tcW w:w="3021" w:type="dxa"/>
            <w:shd w:val="clear" w:color="auto" w:fill="auto"/>
          </w:tcPr>
          <w:p w14:paraId="559FE4A6" w14:textId="77777777" w:rsidR="00345B73" w:rsidRPr="001C0915" w:rsidRDefault="00345B73" w:rsidP="005C0AE7">
            <w:pPr>
              <w:spacing w:after="0"/>
              <w:jc w:val="center"/>
              <w:rPr>
                <w:rFonts w:ascii="Verdana" w:eastAsia="Calibri" w:hAnsi="Verdana"/>
                <w:sz w:val="20"/>
                <w:szCs w:val="20"/>
              </w:rPr>
            </w:pPr>
          </w:p>
        </w:tc>
      </w:tr>
      <w:tr w:rsidR="00572FAA" w:rsidRPr="001C0915" w14:paraId="45E2F995" w14:textId="77777777" w:rsidTr="005C3F66">
        <w:trPr>
          <w:trHeight w:hRule="exact" w:val="284"/>
        </w:trPr>
        <w:tc>
          <w:tcPr>
            <w:tcW w:w="3020" w:type="dxa"/>
            <w:shd w:val="clear" w:color="auto" w:fill="auto"/>
          </w:tcPr>
          <w:p w14:paraId="73A58E96" w14:textId="51EC6200" w:rsidR="00345B73" w:rsidRPr="001C0915" w:rsidRDefault="009F0CF8" w:rsidP="005C0AE7">
            <w:pPr>
              <w:spacing w:after="0"/>
              <w:jc w:val="center"/>
              <w:rPr>
                <w:rFonts w:ascii="Verdana" w:eastAsia="Calibri" w:hAnsi="Verdana"/>
                <w:sz w:val="20"/>
                <w:szCs w:val="20"/>
              </w:rPr>
            </w:pPr>
            <w:r w:rsidRPr="001C0915">
              <w:rPr>
                <w:rFonts w:ascii="Verdana" w:eastAsia="Calibri" w:hAnsi="Verdana"/>
                <w:sz w:val="20"/>
                <w:szCs w:val="20"/>
              </w:rPr>
              <w:t>10</w:t>
            </w:r>
          </w:p>
        </w:tc>
        <w:tc>
          <w:tcPr>
            <w:tcW w:w="3021" w:type="dxa"/>
            <w:shd w:val="clear" w:color="auto" w:fill="auto"/>
          </w:tcPr>
          <w:p w14:paraId="315BF32D" w14:textId="4FBE05B6" w:rsidR="00345B73" w:rsidRPr="001C0915" w:rsidRDefault="009F0CF8" w:rsidP="005C0AE7">
            <w:pPr>
              <w:spacing w:after="0"/>
              <w:jc w:val="center"/>
              <w:rPr>
                <w:rFonts w:ascii="Verdana" w:eastAsia="Calibri" w:hAnsi="Verdana"/>
                <w:sz w:val="20"/>
                <w:szCs w:val="20"/>
              </w:rPr>
            </w:pPr>
            <w:r w:rsidRPr="001C0915">
              <w:rPr>
                <w:rFonts w:ascii="Verdana" w:eastAsia="Calibri" w:hAnsi="Verdana"/>
                <w:sz w:val="20"/>
                <w:szCs w:val="20"/>
              </w:rPr>
              <w:t>11</w:t>
            </w:r>
          </w:p>
        </w:tc>
        <w:tc>
          <w:tcPr>
            <w:tcW w:w="3021" w:type="dxa"/>
            <w:shd w:val="clear" w:color="auto" w:fill="auto"/>
          </w:tcPr>
          <w:p w14:paraId="2F8CC15E" w14:textId="0F83AA32" w:rsidR="00345B73" w:rsidRPr="001C0915" w:rsidRDefault="009F0CF8" w:rsidP="005C0AE7">
            <w:pPr>
              <w:spacing w:after="0"/>
              <w:jc w:val="center"/>
              <w:rPr>
                <w:rFonts w:ascii="Verdana" w:eastAsia="Calibri" w:hAnsi="Verdana"/>
                <w:sz w:val="20"/>
                <w:szCs w:val="20"/>
              </w:rPr>
            </w:pPr>
            <w:r w:rsidRPr="001C0915">
              <w:rPr>
                <w:rFonts w:ascii="Verdana" w:eastAsia="Calibri" w:hAnsi="Verdana"/>
                <w:sz w:val="20"/>
                <w:szCs w:val="20"/>
              </w:rPr>
              <w:t>12</w:t>
            </w:r>
          </w:p>
        </w:tc>
      </w:tr>
      <w:tr w:rsidR="00572FAA" w:rsidRPr="001C0915" w14:paraId="2A51CFAE" w14:textId="77777777" w:rsidTr="005C3F66">
        <w:trPr>
          <w:trHeight w:hRule="exact" w:val="851"/>
        </w:trPr>
        <w:tc>
          <w:tcPr>
            <w:tcW w:w="3020" w:type="dxa"/>
            <w:shd w:val="clear" w:color="auto" w:fill="auto"/>
          </w:tcPr>
          <w:p w14:paraId="2F8D9914" w14:textId="77777777" w:rsidR="00345B73" w:rsidRPr="001C0915" w:rsidRDefault="00345B73" w:rsidP="005C0AE7">
            <w:pPr>
              <w:spacing w:after="0"/>
              <w:jc w:val="center"/>
              <w:rPr>
                <w:rFonts w:ascii="Verdana" w:eastAsia="Calibri" w:hAnsi="Verdana"/>
                <w:sz w:val="20"/>
                <w:szCs w:val="20"/>
              </w:rPr>
            </w:pPr>
          </w:p>
        </w:tc>
        <w:tc>
          <w:tcPr>
            <w:tcW w:w="3021" w:type="dxa"/>
            <w:shd w:val="clear" w:color="auto" w:fill="auto"/>
          </w:tcPr>
          <w:p w14:paraId="663666D6" w14:textId="77777777" w:rsidR="00345B73" w:rsidRPr="001C0915" w:rsidRDefault="00345B73" w:rsidP="005C0AE7">
            <w:pPr>
              <w:spacing w:after="0"/>
              <w:jc w:val="center"/>
              <w:rPr>
                <w:rFonts w:ascii="Verdana" w:eastAsia="Calibri" w:hAnsi="Verdana"/>
                <w:sz w:val="20"/>
                <w:szCs w:val="20"/>
              </w:rPr>
            </w:pPr>
          </w:p>
        </w:tc>
        <w:tc>
          <w:tcPr>
            <w:tcW w:w="3021" w:type="dxa"/>
            <w:shd w:val="clear" w:color="auto" w:fill="auto"/>
          </w:tcPr>
          <w:p w14:paraId="50140006" w14:textId="77777777" w:rsidR="00345B73" w:rsidRPr="001C0915" w:rsidRDefault="00345B73" w:rsidP="005C0AE7">
            <w:pPr>
              <w:spacing w:after="0"/>
              <w:jc w:val="center"/>
              <w:rPr>
                <w:rFonts w:ascii="Verdana" w:eastAsia="Calibri" w:hAnsi="Verdana"/>
                <w:sz w:val="20"/>
                <w:szCs w:val="20"/>
              </w:rPr>
            </w:pPr>
          </w:p>
        </w:tc>
      </w:tr>
      <w:tr w:rsidR="00572FAA" w:rsidRPr="001C0915" w14:paraId="75C3E9E6" w14:textId="77777777" w:rsidTr="005C3F66">
        <w:trPr>
          <w:trHeight w:hRule="exact" w:val="284"/>
        </w:trPr>
        <w:tc>
          <w:tcPr>
            <w:tcW w:w="3020" w:type="dxa"/>
            <w:shd w:val="clear" w:color="auto" w:fill="auto"/>
          </w:tcPr>
          <w:p w14:paraId="1F991676" w14:textId="29646F19" w:rsidR="00345B73" w:rsidRPr="001C0915" w:rsidRDefault="009F0CF8" w:rsidP="005C0AE7">
            <w:pPr>
              <w:spacing w:after="0"/>
              <w:jc w:val="center"/>
              <w:rPr>
                <w:rFonts w:ascii="Verdana" w:eastAsia="Calibri" w:hAnsi="Verdana"/>
                <w:sz w:val="20"/>
                <w:szCs w:val="20"/>
              </w:rPr>
            </w:pPr>
            <w:r w:rsidRPr="001C0915">
              <w:rPr>
                <w:rFonts w:ascii="Verdana" w:eastAsia="Calibri" w:hAnsi="Verdana"/>
                <w:sz w:val="20"/>
                <w:szCs w:val="20"/>
              </w:rPr>
              <w:t>13</w:t>
            </w:r>
          </w:p>
        </w:tc>
        <w:tc>
          <w:tcPr>
            <w:tcW w:w="3021" w:type="dxa"/>
            <w:shd w:val="clear" w:color="auto" w:fill="auto"/>
          </w:tcPr>
          <w:p w14:paraId="4EFF74F3" w14:textId="59DB3957" w:rsidR="00345B73" w:rsidRPr="001C0915" w:rsidRDefault="009F0CF8" w:rsidP="005C0AE7">
            <w:pPr>
              <w:spacing w:after="0"/>
              <w:jc w:val="center"/>
              <w:rPr>
                <w:rFonts w:ascii="Verdana" w:eastAsia="Calibri" w:hAnsi="Verdana"/>
                <w:sz w:val="20"/>
                <w:szCs w:val="20"/>
              </w:rPr>
            </w:pPr>
            <w:r w:rsidRPr="001C0915">
              <w:rPr>
                <w:rFonts w:ascii="Verdana" w:eastAsia="Calibri" w:hAnsi="Verdana"/>
                <w:sz w:val="20"/>
                <w:szCs w:val="20"/>
              </w:rPr>
              <w:t>14</w:t>
            </w:r>
          </w:p>
        </w:tc>
        <w:tc>
          <w:tcPr>
            <w:tcW w:w="3021" w:type="dxa"/>
            <w:shd w:val="clear" w:color="auto" w:fill="auto"/>
          </w:tcPr>
          <w:p w14:paraId="39365E14" w14:textId="3C2C33E4" w:rsidR="00345B73" w:rsidRPr="001C0915" w:rsidRDefault="009F0CF8" w:rsidP="005C0AE7">
            <w:pPr>
              <w:spacing w:after="0"/>
              <w:jc w:val="center"/>
              <w:rPr>
                <w:rFonts w:ascii="Verdana" w:eastAsia="Calibri" w:hAnsi="Verdana"/>
                <w:sz w:val="20"/>
                <w:szCs w:val="20"/>
              </w:rPr>
            </w:pPr>
            <w:r w:rsidRPr="001C0915">
              <w:rPr>
                <w:rFonts w:ascii="Verdana" w:eastAsia="Calibri" w:hAnsi="Verdana"/>
                <w:sz w:val="20"/>
                <w:szCs w:val="20"/>
              </w:rPr>
              <w:t>15</w:t>
            </w:r>
          </w:p>
        </w:tc>
      </w:tr>
      <w:tr w:rsidR="00572FAA" w:rsidRPr="001C0915" w14:paraId="3456A527" w14:textId="77777777" w:rsidTr="005C3F66">
        <w:trPr>
          <w:trHeight w:val="851"/>
        </w:trPr>
        <w:tc>
          <w:tcPr>
            <w:tcW w:w="3020" w:type="dxa"/>
            <w:shd w:val="clear" w:color="auto" w:fill="auto"/>
          </w:tcPr>
          <w:p w14:paraId="77F10514" w14:textId="77777777" w:rsidR="00345B73" w:rsidRPr="001C0915" w:rsidRDefault="00345B73" w:rsidP="005C0AE7">
            <w:pPr>
              <w:spacing w:after="0"/>
              <w:jc w:val="center"/>
              <w:rPr>
                <w:rFonts w:ascii="Verdana" w:eastAsia="Calibri" w:hAnsi="Verdana"/>
                <w:sz w:val="20"/>
                <w:szCs w:val="20"/>
              </w:rPr>
            </w:pPr>
          </w:p>
        </w:tc>
        <w:tc>
          <w:tcPr>
            <w:tcW w:w="3021" w:type="dxa"/>
            <w:shd w:val="clear" w:color="auto" w:fill="auto"/>
          </w:tcPr>
          <w:p w14:paraId="745CB916" w14:textId="77777777" w:rsidR="00345B73" w:rsidRPr="001C0915" w:rsidRDefault="00345B73" w:rsidP="005C0AE7">
            <w:pPr>
              <w:spacing w:after="0"/>
              <w:jc w:val="center"/>
              <w:rPr>
                <w:rFonts w:ascii="Verdana" w:eastAsia="Calibri" w:hAnsi="Verdana"/>
                <w:sz w:val="20"/>
                <w:szCs w:val="20"/>
              </w:rPr>
            </w:pPr>
          </w:p>
        </w:tc>
        <w:tc>
          <w:tcPr>
            <w:tcW w:w="3021" w:type="dxa"/>
            <w:shd w:val="clear" w:color="auto" w:fill="auto"/>
          </w:tcPr>
          <w:p w14:paraId="243585B1" w14:textId="77777777" w:rsidR="00345B73" w:rsidRPr="001C0915" w:rsidRDefault="00345B73" w:rsidP="005C0AE7">
            <w:pPr>
              <w:spacing w:after="0"/>
              <w:jc w:val="center"/>
              <w:rPr>
                <w:rFonts w:ascii="Verdana" w:eastAsia="Calibri" w:hAnsi="Verdana"/>
                <w:sz w:val="20"/>
                <w:szCs w:val="20"/>
              </w:rPr>
            </w:pPr>
          </w:p>
        </w:tc>
      </w:tr>
      <w:tr w:rsidR="00572FAA" w:rsidRPr="001C0915" w14:paraId="2E5CADEC" w14:textId="77777777" w:rsidTr="005C3F66">
        <w:trPr>
          <w:trHeight w:hRule="exact" w:val="284"/>
        </w:trPr>
        <w:tc>
          <w:tcPr>
            <w:tcW w:w="3020" w:type="dxa"/>
            <w:shd w:val="clear" w:color="auto" w:fill="auto"/>
          </w:tcPr>
          <w:p w14:paraId="7B0A9870" w14:textId="63CEE98C" w:rsidR="00345B73" w:rsidRPr="001C0915" w:rsidRDefault="009F0CF8" w:rsidP="005C0AE7">
            <w:pPr>
              <w:spacing w:after="0"/>
              <w:jc w:val="center"/>
              <w:rPr>
                <w:rFonts w:ascii="Verdana" w:eastAsia="Calibri" w:hAnsi="Verdana"/>
                <w:sz w:val="20"/>
                <w:szCs w:val="20"/>
              </w:rPr>
            </w:pPr>
            <w:r w:rsidRPr="001C0915">
              <w:rPr>
                <w:rFonts w:ascii="Verdana" w:eastAsia="Calibri" w:hAnsi="Verdana"/>
                <w:sz w:val="20"/>
                <w:szCs w:val="20"/>
              </w:rPr>
              <w:t>16</w:t>
            </w:r>
          </w:p>
        </w:tc>
        <w:tc>
          <w:tcPr>
            <w:tcW w:w="3021" w:type="dxa"/>
            <w:shd w:val="clear" w:color="auto" w:fill="auto"/>
          </w:tcPr>
          <w:p w14:paraId="608707A2" w14:textId="77FB194B" w:rsidR="00345B73" w:rsidRPr="001C0915" w:rsidRDefault="009F0CF8" w:rsidP="005C0AE7">
            <w:pPr>
              <w:spacing w:after="0"/>
              <w:jc w:val="center"/>
              <w:rPr>
                <w:rFonts w:ascii="Verdana" w:eastAsia="Calibri" w:hAnsi="Verdana"/>
                <w:sz w:val="20"/>
                <w:szCs w:val="20"/>
              </w:rPr>
            </w:pPr>
            <w:r w:rsidRPr="001C0915">
              <w:rPr>
                <w:rFonts w:ascii="Verdana" w:eastAsia="Calibri" w:hAnsi="Verdana"/>
                <w:sz w:val="20"/>
                <w:szCs w:val="20"/>
              </w:rPr>
              <w:t>17</w:t>
            </w:r>
          </w:p>
        </w:tc>
        <w:tc>
          <w:tcPr>
            <w:tcW w:w="3021" w:type="dxa"/>
            <w:shd w:val="clear" w:color="auto" w:fill="auto"/>
          </w:tcPr>
          <w:p w14:paraId="373CB0F0" w14:textId="45AA7926" w:rsidR="00345B73" w:rsidRPr="001C0915" w:rsidRDefault="009F0CF8" w:rsidP="005C0AE7">
            <w:pPr>
              <w:spacing w:after="0"/>
              <w:jc w:val="center"/>
              <w:rPr>
                <w:rFonts w:ascii="Verdana" w:eastAsia="Calibri" w:hAnsi="Verdana"/>
                <w:sz w:val="20"/>
                <w:szCs w:val="20"/>
              </w:rPr>
            </w:pPr>
            <w:r w:rsidRPr="001C0915">
              <w:rPr>
                <w:rFonts w:ascii="Verdana" w:eastAsia="Calibri" w:hAnsi="Verdana"/>
                <w:sz w:val="20"/>
                <w:szCs w:val="20"/>
              </w:rPr>
              <w:t>18</w:t>
            </w:r>
          </w:p>
        </w:tc>
      </w:tr>
      <w:tr w:rsidR="00572FAA" w:rsidRPr="001C0915" w14:paraId="7DE12F51" w14:textId="77777777" w:rsidTr="005C3F66">
        <w:trPr>
          <w:trHeight w:hRule="exact" w:val="851"/>
        </w:trPr>
        <w:tc>
          <w:tcPr>
            <w:tcW w:w="3020" w:type="dxa"/>
            <w:shd w:val="clear" w:color="auto" w:fill="auto"/>
          </w:tcPr>
          <w:p w14:paraId="3488FC32" w14:textId="77777777" w:rsidR="00345B73" w:rsidRPr="001C0915" w:rsidRDefault="00345B73" w:rsidP="005C0AE7">
            <w:pPr>
              <w:spacing w:after="0"/>
              <w:jc w:val="center"/>
              <w:rPr>
                <w:rFonts w:ascii="Verdana" w:eastAsia="Calibri" w:hAnsi="Verdana"/>
                <w:sz w:val="20"/>
                <w:szCs w:val="20"/>
              </w:rPr>
            </w:pPr>
          </w:p>
        </w:tc>
        <w:tc>
          <w:tcPr>
            <w:tcW w:w="3021" w:type="dxa"/>
            <w:shd w:val="clear" w:color="auto" w:fill="auto"/>
          </w:tcPr>
          <w:p w14:paraId="063FCC41" w14:textId="77777777" w:rsidR="00345B73" w:rsidRPr="001C0915" w:rsidRDefault="00345B73" w:rsidP="005C0AE7">
            <w:pPr>
              <w:spacing w:after="0"/>
              <w:jc w:val="center"/>
              <w:rPr>
                <w:rFonts w:ascii="Verdana" w:eastAsia="Calibri" w:hAnsi="Verdana"/>
                <w:sz w:val="20"/>
                <w:szCs w:val="20"/>
              </w:rPr>
            </w:pPr>
          </w:p>
        </w:tc>
        <w:tc>
          <w:tcPr>
            <w:tcW w:w="3021" w:type="dxa"/>
            <w:shd w:val="clear" w:color="auto" w:fill="auto"/>
          </w:tcPr>
          <w:p w14:paraId="588B9508" w14:textId="77777777" w:rsidR="00345B73" w:rsidRPr="001C0915" w:rsidRDefault="00345B73" w:rsidP="005C0AE7">
            <w:pPr>
              <w:spacing w:after="0"/>
              <w:jc w:val="center"/>
              <w:rPr>
                <w:rFonts w:ascii="Verdana" w:eastAsia="Calibri" w:hAnsi="Verdana"/>
                <w:sz w:val="20"/>
                <w:szCs w:val="20"/>
              </w:rPr>
            </w:pPr>
          </w:p>
        </w:tc>
      </w:tr>
      <w:tr w:rsidR="00572FAA" w:rsidRPr="001C0915" w14:paraId="776A9545" w14:textId="77777777" w:rsidTr="005C3F66">
        <w:trPr>
          <w:trHeight w:hRule="exact" w:val="284"/>
        </w:trPr>
        <w:tc>
          <w:tcPr>
            <w:tcW w:w="3020" w:type="dxa"/>
            <w:shd w:val="clear" w:color="auto" w:fill="auto"/>
          </w:tcPr>
          <w:p w14:paraId="42E12758" w14:textId="074784E4" w:rsidR="00345B73" w:rsidRPr="001C0915" w:rsidRDefault="009F0CF8" w:rsidP="005C0AE7">
            <w:pPr>
              <w:spacing w:after="0"/>
              <w:jc w:val="center"/>
              <w:rPr>
                <w:rFonts w:ascii="Verdana" w:eastAsia="Calibri" w:hAnsi="Verdana"/>
                <w:sz w:val="20"/>
                <w:szCs w:val="20"/>
              </w:rPr>
            </w:pPr>
            <w:r w:rsidRPr="001C0915">
              <w:rPr>
                <w:rFonts w:ascii="Verdana" w:eastAsia="Calibri" w:hAnsi="Verdana"/>
                <w:sz w:val="20"/>
                <w:szCs w:val="20"/>
              </w:rPr>
              <w:t>19</w:t>
            </w:r>
          </w:p>
        </w:tc>
        <w:tc>
          <w:tcPr>
            <w:tcW w:w="3021" w:type="dxa"/>
            <w:shd w:val="clear" w:color="auto" w:fill="auto"/>
          </w:tcPr>
          <w:p w14:paraId="52AF2A9E" w14:textId="71FDF15D" w:rsidR="00345B73" w:rsidRPr="001C0915" w:rsidRDefault="009F0CF8" w:rsidP="005C0AE7">
            <w:pPr>
              <w:spacing w:after="0"/>
              <w:jc w:val="center"/>
              <w:rPr>
                <w:rFonts w:ascii="Verdana" w:eastAsia="Calibri" w:hAnsi="Verdana"/>
                <w:sz w:val="20"/>
                <w:szCs w:val="20"/>
              </w:rPr>
            </w:pPr>
            <w:r w:rsidRPr="001C0915">
              <w:rPr>
                <w:rFonts w:ascii="Verdana" w:eastAsia="Calibri" w:hAnsi="Verdana"/>
                <w:sz w:val="20"/>
                <w:szCs w:val="20"/>
              </w:rPr>
              <w:t>20</w:t>
            </w:r>
          </w:p>
        </w:tc>
        <w:tc>
          <w:tcPr>
            <w:tcW w:w="3021" w:type="dxa"/>
            <w:shd w:val="clear" w:color="auto" w:fill="auto"/>
          </w:tcPr>
          <w:p w14:paraId="2502CC76" w14:textId="3CF5D0F8" w:rsidR="00345B73" w:rsidRPr="001C0915" w:rsidRDefault="009F0CF8" w:rsidP="005C0AE7">
            <w:pPr>
              <w:spacing w:after="0"/>
              <w:jc w:val="center"/>
              <w:rPr>
                <w:rFonts w:ascii="Verdana" w:eastAsia="Calibri" w:hAnsi="Verdana"/>
                <w:sz w:val="20"/>
                <w:szCs w:val="20"/>
              </w:rPr>
            </w:pPr>
            <w:r w:rsidRPr="001C0915">
              <w:rPr>
                <w:rFonts w:ascii="Verdana" w:eastAsia="Calibri" w:hAnsi="Verdana"/>
                <w:sz w:val="20"/>
                <w:szCs w:val="20"/>
              </w:rPr>
              <w:t>21</w:t>
            </w:r>
          </w:p>
        </w:tc>
      </w:tr>
      <w:tr w:rsidR="00572FAA" w:rsidRPr="001C0915" w14:paraId="1A5C4B75" w14:textId="77777777" w:rsidTr="005C3F66">
        <w:trPr>
          <w:trHeight w:val="851"/>
        </w:trPr>
        <w:tc>
          <w:tcPr>
            <w:tcW w:w="3020" w:type="dxa"/>
            <w:shd w:val="clear" w:color="auto" w:fill="auto"/>
          </w:tcPr>
          <w:p w14:paraId="4EED6011" w14:textId="77777777" w:rsidR="00345B73" w:rsidRPr="001C0915" w:rsidRDefault="00345B73" w:rsidP="005C0AE7">
            <w:pPr>
              <w:spacing w:after="0"/>
              <w:jc w:val="center"/>
              <w:rPr>
                <w:rFonts w:ascii="Verdana" w:eastAsia="Calibri" w:hAnsi="Verdana"/>
                <w:sz w:val="20"/>
                <w:szCs w:val="20"/>
              </w:rPr>
            </w:pPr>
          </w:p>
        </w:tc>
        <w:tc>
          <w:tcPr>
            <w:tcW w:w="3021" w:type="dxa"/>
            <w:shd w:val="clear" w:color="auto" w:fill="auto"/>
          </w:tcPr>
          <w:p w14:paraId="038B4A84" w14:textId="77777777" w:rsidR="00345B73" w:rsidRPr="001C0915" w:rsidRDefault="00345B73" w:rsidP="005C0AE7">
            <w:pPr>
              <w:spacing w:after="0"/>
              <w:jc w:val="center"/>
              <w:rPr>
                <w:rFonts w:ascii="Verdana" w:eastAsia="Calibri" w:hAnsi="Verdana"/>
                <w:sz w:val="20"/>
                <w:szCs w:val="20"/>
              </w:rPr>
            </w:pPr>
          </w:p>
        </w:tc>
        <w:tc>
          <w:tcPr>
            <w:tcW w:w="3021" w:type="dxa"/>
            <w:shd w:val="clear" w:color="auto" w:fill="auto"/>
          </w:tcPr>
          <w:p w14:paraId="11B6515E" w14:textId="77777777" w:rsidR="00345B73" w:rsidRPr="001C0915" w:rsidRDefault="00345B73" w:rsidP="005C0AE7">
            <w:pPr>
              <w:spacing w:after="0"/>
              <w:jc w:val="center"/>
              <w:rPr>
                <w:rFonts w:ascii="Verdana" w:eastAsia="Calibri" w:hAnsi="Verdana"/>
                <w:sz w:val="20"/>
                <w:szCs w:val="20"/>
              </w:rPr>
            </w:pPr>
          </w:p>
        </w:tc>
      </w:tr>
      <w:tr w:rsidR="00572FAA" w:rsidRPr="001C0915" w14:paraId="164127E8" w14:textId="77777777" w:rsidTr="005C3F66">
        <w:trPr>
          <w:trHeight w:hRule="exact" w:val="284"/>
        </w:trPr>
        <w:tc>
          <w:tcPr>
            <w:tcW w:w="3020" w:type="dxa"/>
            <w:shd w:val="clear" w:color="auto" w:fill="auto"/>
          </w:tcPr>
          <w:p w14:paraId="61C785D8" w14:textId="6FD12FD5" w:rsidR="00345B73" w:rsidRPr="001C0915" w:rsidRDefault="009F0CF8" w:rsidP="005C0AE7">
            <w:pPr>
              <w:spacing w:after="0"/>
              <w:jc w:val="center"/>
              <w:rPr>
                <w:rFonts w:ascii="Verdana" w:eastAsia="Calibri" w:hAnsi="Verdana"/>
                <w:sz w:val="20"/>
                <w:szCs w:val="20"/>
              </w:rPr>
            </w:pPr>
            <w:r w:rsidRPr="001C0915">
              <w:rPr>
                <w:rFonts w:ascii="Verdana" w:eastAsia="Calibri" w:hAnsi="Verdana"/>
                <w:sz w:val="20"/>
                <w:szCs w:val="20"/>
              </w:rPr>
              <w:t>22</w:t>
            </w:r>
          </w:p>
        </w:tc>
        <w:tc>
          <w:tcPr>
            <w:tcW w:w="3021" w:type="dxa"/>
            <w:shd w:val="clear" w:color="auto" w:fill="auto"/>
          </w:tcPr>
          <w:p w14:paraId="3E668E1B" w14:textId="6CFA7D55" w:rsidR="00345B73" w:rsidRPr="001C0915" w:rsidRDefault="009F0CF8" w:rsidP="005C0AE7">
            <w:pPr>
              <w:spacing w:after="0"/>
              <w:jc w:val="center"/>
              <w:rPr>
                <w:rFonts w:ascii="Verdana" w:eastAsia="Calibri" w:hAnsi="Verdana"/>
                <w:sz w:val="20"/>
                <w:szCs w:val="20"/>
              </w:rPr>
            </w:pPr>
            <w:r w:rsidRPr="001C0915">
              <w:rPr>
                <w:rFonts w:ascii="Verdana" w:eastAsia="Calibri" w:hAnsi="Verdana"/>
                <w:sz w:val="20"/>
                <w:szCs w:val="20"/>
              </w:rPr>
              <w:t>23</w:t>
            </w:r>
          </w:p>
        </w:tc>
        <w:tc>
          <w:tcPr>
            <w:tcW w:w="3021" w:type="dxa"/>
            <w:shd w:val="clear" w:color="auto" w:fill="auto"/>
          </w:tcPr>
          <w:p w14:paraId="7F666517" w14:textId="026D9F01" w:rsidR="00345B73" w:rsidRPr="001C0915" w:rsidRDefault="009F0CF8" w:rsidP="005C0AE7">
            <w:pPr>
              <w:spacing w:after="0"/>
              <w:jc w:val="center"/>
              <w:rPr>
                <w:rFonts w:ascii="Verdana" w:eastAsia="Calibri" w:hAnsi="Verdana"/>
                <w:sz w:val="20"/>
                <w:szCs w:val="20"/>
              </w:rPr>
            </w:pPr>
            <w:r w:rsidRPr="001C0915">
              <w:rPr>
                <w:rFonts w:ascii="Verdana" w:eastAsia="Calibri" w:hAnsi="Verdana"/>
                <w:sz w:val="20"/>
                <w:szCs w:val="20"/>
              </w:rPr>
              <w:t>24</w:t>
            </w:r>
          </w:p>
        </w:tc>
      </w:tr>
      <w:tr w:rsidR="00572FAA" w:rsidRPr="001C0915" w14:paraId="25EDFB0D" w14:textId="77777777" w:rsidTr="005C3F66">
        <w:trPr>
          <w:trHeight w:hRule="exact" w:val="851"/>
        </w:trPr>
        <w:tc>
          <w:tcPr>
            <w:tcW w:w="3020" w:type="dxa"/>
            <w:shd w:val="clear" w:color="auto" w:fill="auto"/>
          </w:tcPr>
          <w:p w14:paraId="5CA4AF32" w14:textId="77777777" w:rsidR="00345B73" w:rsidRPr="001C0915" w:rsidRDefault="00345B73" w:rsidP="005C0AE7">
            <w:pPr>
              <w:spacing w:after="0"/>
              <w:jc w:val="center"/>
              <w:rPr>
                <w:rFonts w:ascii="Verdana" w:eastAsia="Calibri" w:hAnsi="Verdana"/>
                <w:sz w:val="20"/>
                <w:szCs w:val="20"/>
              </w:rPr>
            </w:pPr>
          </w:p>
        </w:tc>
        <w:tc>
          <w:tcPr>
            <w:tcW w:w="3021" w:type="dxa"/>
            <w:shd w:val="clear" w:color="auto" w:fill="auto"/>
          </w:tcPr>
          <w:p w14:paraId="34E1E8AE" w14:textId="77777777" w:rsidR="00345B73" w:rsidRPr="001C0915" w:rsidRDefault="00345B73" w:rsidP="005C0AE7">
            <w:pPr>
              <w:spacing w:after="0"/>
              <w:jc w:val="center"/>
              <w:rPr>
                <w:rFonts w:ascii="Verdana" w:eastAsia="Calibri" w:hAnsi="Verdana"/>
                <w:sz w:val="20"/>
                <w:szCs w:val="20"/>
              </w:rPr>
            </w:pPr>
          </w:p>
        </w:tc>
        <w:tc>
          <w:tcPr>
            <w:tcW w:w="3021" w:type="dxa"/>
            <w:shd w:val="clear" w:color="auto" w:fill="auto"/>
          </w:tcPr>
          <w:p w14:paraId="59A83B0B" w14:textId="77777777" w:rsidR="00345B73" w:rsidRPr="001C0915" w:rsidRDefault="00345B73" w:rsidP="005C0AE7">
            <w:pPr>
              <w:spacing w:after="0"/>
              <w:jc w:val="center"/>
              <w:rPr>
                <w:rFonts w:ascii="Verdana" w:eastAsia="Calibri" w:hAnsi="Verdana"/>
                <w:sz w:val="20"/>
                <w:szCs w:val="20"/>
              </w:rPr>
            </w:pPr>
          </w:p>
        </w:tc>
      </w:tr>
      <w:tr w:rsidR="00572FAA" w:rsidRPr="001C0915" w14:paraId="60D5868E" w14:textId="77777777" w:rsidTr="005C3F66">
        <w:trPr>
          <w:trHeight w:hRule="exact" w:val="284"/>
        </w:trPr>
        <w:tc>
          <w:tcPr>
            <w:tcW w:w="3020" w:type="dxa"/>
            <w:shd w:val="clear" w:color="auto" w:fill="auto"/>
          </w:tcPr>
          <w:p w14:paraId="35C4E456" w14:textId="4F65CB90" w:rsidR="00345B73" w:rsidRPr="001C0915" w:rsidRDefault="009F0CF8" w:rsidP="005C0AE7">
            <w:pPr>
              <w:spacing w:after="0"/>
              <w:jc w:val="center"/>
              <w:rPr>
                <w:rFonts w:ascii="Verdana" w:eastAsia="Calibri" w:hAnsi="Verdana"/>
                <w:sz w:val="20"/>
                <w:szCs w:val="20"/>
              </w:rPr>
            </w:pPr>
            <w:r w:rsidRPr="001C0915">
              <w:rPr>
                <w:rFonts w:ascii="Verdana" w:eastAsia="Calibri" w:hAnsi="Verdana"/>
                <w:sz w:val="20"/>
                <w:szCs w:val="20"/>
              </w:rPr>
              <w:t>25</w:t>
            </w:r>
          </w:p>
        </w:tc>
        <w:tc>
          <w:tcPr>
            <w:tcW w:w="3021" w:type="dxa"/>
            <w:shd w:val="clear" w:color="auto" w:fill="auto"/>
          </w:tcPr>
          <w:p w14:paraId="5D787D13" w14:textId="06497C1E" w:rsidR="00345B73" w:rsidRPr="001C0915" w:rsidRDefault="009F0CF8" w:rsidP="005C0AE7">
            <w:pPr>
              <w:spacing w:after="0"/>
              <w:jc w:val="center"/>
              <w:rPr>
                <w:rFonts w:ascii="Verdana" w:eastAsia="Calibri" w:hAnsi="Verdana"/>
                <w:sz w:val="20"/>
                <w:szCs w:val="20"/>
              </w:rPr>
            </w:pPr>
            <w:r w:rsidRPr="001C0915">
              <w:rPr>
                <w:rFonts w:ascii="Verdana" w:eastAsia="Calibri" w:hAnsi="Verdana"/>
                <w:sz w:val="20"/>
                <w:szCs w:val="20"/>
              </w:rPr>
              <w:t>26</w:t>
            </w:r>
          </w:p>
        </w:tc>
        <w:tc>
          <w:tcPr>
            <w:tcW w:w="3021" w:type="dxa"/>
            <w:shd w:val="clear" w:color="auto" w:fill="auto"/>
          </w:tcPr>
          <w:p w14:paraId="726326D4" w14:textId="3454DFE8" w:rsidR="00345B73" w:rsidRPr="001C0915" w:rsidRDefault="009F0CF8" w:rsidP="005C0AE7">
            <w:pPr>
              <w:spacing w:after="0"/>
              <w:jc w:val="center"/>
              <w:rPr>
                <w:rFonts w:ascii="Verdana" w:eastAsia="Calibri" w:hAnsi="Verdana"/>
                <w:sz w:val="20"/>
                <w:szCs w:val="20"/>
              </w:rPr>
            </w:pPr>
            <w:r w:rsidRPr="001C0915">
              <w:rPr>
                <w:rFonts w:ascii="Verdana" w:eastAsia="Calibri" w:hAnsi="Verdana"/>
                <w:sz w:val="20"/>
                <w:szCs w:val="20"/>
              </w:rPr>
              <w:t>27</w:t>
            </w:r>
          </w:p>
        </w:tc>
      </w:tr>
      <w:tr w:rsidR="00572FAA" w:rsidRPr="001C0915" w14:paraId="065D3A35" w14:textId="77777777" w:rsidTr="005C3F66">
        <w:trPr>
          <w:trHeight w:val="851"/>
        </w:trPr>
        <w:tc>
          <w:tcPr>
            <w:tcW w:w="3020" w:type="dxa"/>
            <w:shd w:val="clear" w:color="auto" w:fill="auto"/>
          </w:tcPr>
          <w:p w14:paraId="7A97D305" w14:textId="77777777" w:rsidR="00345B73" w:rsidRPr="001C0915" w:rsidRDefault="00345B73" w:rsidP="005C0AE7">
            <w:pPr>
              <w:spacing w:after="0"/>
              <w:jc w:val="center"/>
              <w:rPr>
                <w:rFonts w:ascii="Verdana" w:eastAsia="Calibri" w:hAnsi="Verdana"/>
                <w:sz w:val="20"/>
                <w:szCs w:val="20"/>
              </w:rPr>
            </w:pPr>
          </w:p>
        </w:tc>
        <w:tc>
          <w:tcPr>
            <w:tcW w:w="3021" w:type="dxa"/>
            <w:shd w:val="clear" w:color="auto" w:fill="auto"/>
          </w:tcPr>
          <w:p w14:paraId="2D875410" w14:textId="77777777" w:rsidR="00345B73" w:rsidRPr="001C0915" w:rsidRDefault="00345B73" w:rsidP="005C0AE7">
            <w:pPr>
              <w:spacing w:after="0"/>
              <w:jc w:val="center"/>
              <w:rPr>
                <w:rFonts w:ascii="Verdana" w:eastAsia="Calibri" w:hAnsi="Verdana"/>
                <w:sz w:val="20"/>
                <w:szCs w:val="20"/>
              </w:rPr>
            </w:pPr>
          </w:p>
        </w:tc>
        <w:tc>
          <w:tcPr>
            <w:tcW w:w="3021" w:type="dxa"/>
            <w:shd w:val="clear" w:color="auto" w:fill="auto"/>
          </w:tcPr>
          <w:p w14:paraId="3BB0BD5C" w14:textId="77777777" w:rsidR="00345B73" w:rsidRPr="001C0915" w:rsidRDefault="00345B73" w:rsidP="005C0AE7">
            <w:pPr>
              <w:spacing w:after="0"/>
              <w:jc w:val="center"/>
              <w:rPr>
                <w:rFonts w:ascii="Verdana" w:eastAsia="Calibri" w:hAnsi="Verdana"/>
                <w:sz w:val="20"/>
                <w:szCs w:val="20"/>
              </w:rPr>
            </w:pPr>
          </w:p>
        </w:tc>
      </w:tr>
      <w:tr w:rsidR="00572FAA" w:rsidRPr="001C0915" w14:paraId="10A3C679" w14:textId="77777777" w:rsidTr="005C3F66">
        <w:trPr>
          <w:trHeight w:hRule="exact" w:val="284"/>
        </w:trPr>
        <w:tc>
          <w:tcPr>
            <w:tcW w:w="3020" w:type="dxa"/>
            <w:shd w:val="clear" w:color="auto" w:fill="auto"/>
          </w:tcPr>
          <w:p w14:paraId="418EB72E" w14:textId="2C48FD3F" w:rsidR="00345B73" w:rsidRPr="001C0915" w:rsidRDefault="009F0CF8" w:rsidP="005C0AE7">
            <w:pPr>
              <w:spacing w:after="0"/>
              <w:jc w:val="center"/>
              <w:rPr>
                <w:rFonts w:ascii="Verdana" w:eastAsia="Calibri" w:hAnsi="Verdana"/>
                <w:sz w:val="20"/>
                <w:szCs w:val="20"/>
              </w:rPr>
            </w:pPr>
            <w:r w:rsidRPr="001C0915">
              <w:rPr>
                <w:rFonts w:ascii="Verdana" w:eastAsia="Calibri" w:hAnsi="Verdana"/>
                <w:sz w:val="20"/>
                <w:szCs w:val="20"/>
              </w:rPr>
              <w:t>28</w:t>
            </w:r>
          </w:p>
        </w:tc>
        <w:tc>
          <w:tcPr>
            <w:tcW w:w="3021" w:type="dxa"/>
            <w:shd w:val="clear" w:color="auto" w:fill="auto"/>
          </w:tcPr>
          <w:p w14:paraId="1B1634D5" w14:textId="2ABD0A9C" w:rsidR="00345B73" w:rsidRPr="001C0915" w:rsidRDefault="009F0CF8" w:rsidP="005C0AE7">
            <w:pPr>
              <w:spacing w:after="0"/>
              <w:jc w:val="center"/>
              <w:rPr>
                <w:rFonts w:ascii="Verdana" w:eastAsia="Calibri" w:hAnsi="Verdana"/>
                <w:sz w:val="20"/>
                <w:szCs w:val="20"/>
              </w:rPr>
            </w:pPr>
            <w:r w:rsidRPr="001C0915">
              <w:rPr>
                <w:rFonts w:ascii="Verdana" w:eastAsia="Calibri" w:hAnsi="Verdana"/>
                <w:sz w:val="20"/>
                <w:szCs w:val="20"/>
              </w:rPr>
              <w:t>29</w:t>
            </w:r>
          </w:p>
        </w:tc>
        <w:tc>
          <w:tcPr>
            <w:tcW w:w="3021" w:type="dxa"/>
            <w:shd w:val="clear" w:color="auto" w:fill="auto"/>
          </w:tcPr>
          <w:p w14:paraId="3DF5900B" w14:textId="68591170" w:rsidR="00345B73" w:rsidRPr="001C0915" w:rsidRDefault="009F0CF8" w:rsidP="005C0AE7">
            <w:pPr>
              <w:spacing w:after="0"/>
              <w:jc w:val="center"/>
              <w:rPr>
                <w:rFonts w:ascii="Verdana" w:eastAsia="Calibri" w:hAnsi="Verdana"/>
                <w:sz w:val="20"/>
                <w:szCs w:val="20"/>
              </w:rPr>
            </w:pPr>
            <w:r w:rsidRPr="001C0915">
              <w:rPr>
                <w:rFonts w:ascii="Verdana" w:eastAsia="Calibri" w:hAnsi="Verdana"/>
                <w:sz w:val="20"/>
                <w:szCs w:val="20"/>
              </w:rPr>
              <w:t>30</w:t>
            </w:r>
          </w:p>
        </w:tc>
      </w:tr>
      <w:tr w:rsidR="00572FAA" w:rsidRPr="001C0915" w14:paraId="57E6ED48" w14:textId="77777777" w:rsidTr="005C3F66">
        <w:trPr>
          <w:trHeight w:hRule="exact" w:val="851"/>
        </w:trPr>
        <w:tc>
          <w:tcPr>
            <w:tcW w:w="3020" w:type="dxa"/>
            <w:shd w:val="clear" w:color="auto" w:fill="auto"/>
          </w:tcPr>
          <w:p w14:paraId="7601C694" w14:textId="77777777" w:rsidR="00345B73" w:rsidRPr="001C0915" w:rsidRDefault="00345B73" w:rsidP="005C0AE7">
            <w:pPr>
              <w:spacing w:after="0"/>
              <w:jc w:val="center"/>
              <w:rPr>
                <w:rFonts w:ascii="Verdana" w:eastAsia="Calibri" w:hAnsi="Verdana"/>
                <w:sz w:val="20"/>
                <w:szCs w:val="20"/>
              </w:rPr>
            </w:pPr>
          </w:p>
        </w:tc>
        <w:tc>
          <w:tcPr>
            <w:tcW w:w="3021" w:type="dxa"/>
            <w:shd w:val="clear" w:color="auto" w:fill="auto"/>
          </w:tcPr>
          <w:p w14:paraId="3D2C0591" w14:textId="77777777" w:rsidR="00345B73" w:rsidRPr="001C0915" w:rsidRDefault="00345B73" w:rsidP="005C0AE7">
            <w:pPr>
              <w:spacing w:after="0"/>
              <w:jc w:val="center"/>
              <w:rPr>
                <w:rFonts w:ascii="Verdana" w:eastAsia="Calibri" w:hAnsi="Verdana"/>
                <w:sz w:val="20"/>
                <w:szCs w:val="20"/>
              </w:rPr>
            </w:pPr>
          </w:p>
        </w:tc>
        <w:tc>
          <w:tcPr>
            <w:tcW w:w="3021" w:type="dxa"/>
            <w:shd w:val="clear" w:color="auto" w:fill="auto"/>
          </w:tcPr>
          <w:p w14:paraId="5CDE516F" w14:textId="77777777" w:rsidR="00345B73" w:rsidRPr="001C0915" w:rsidRDefault="00345B73" w:rsidP="005C0AE7">
            <w:pPr>
              <w:spacing w:after="0"/>
              <w:jc w:val="center"/>
              <w:rPr>
                <w:rFonts w:ascii="Verdana" w:eastAsia="Calibri" w:hAnsi="Verdana"/>
                <w:sz w:val="20"/>
                <w:szCs w:val="20"/>
              </w:rPr>
            </w:pPr>
          </w:p>
        </w:tc>
      </w:tr>
      <w:tr w:rsidR="00572FAA" w:rsidRPr="001C0915" w14:paraId="6276D548" w14:textId="77777777" w:rsidTr="005C3F66">
        <w:trPr>
          <w:trHeight w:hRule="exact" w:val="284"/>
        </w:trPr>
        <w:tc>
          <w:tcPr>
            <w:tcW w:w="3020" w:type="dxa"/>
            <w:shd w:val="clear" w:color="auto" w:fill="auto"/>
          </w:tcPr>
          <w:p w14:paraId="5129DAD1" w14:textId="3D43537C" w:rsidR="00345B73" w:rsidRPr="001C0915" w:rsidRDefault="009F0CF8" w:rsidP="005C0AE7">
            <w:pPr>
              <w:spacing w:after="0"/>
              <w:jc w:val="center"/>
              <w:rPr>
                <w:rFonts w:ascii="Verdana" w:eastAsia="Calibri" w:hAnsi="Verdana"/>
                <w:sz w:val="20"/>
                <w:szCs w:val="20"/>
              </w:rPr>
            </w:pPr>
            <w:r w:rsidRPr="001C0915">
              <w:rPr>
                <w:rFonts w:ascii="Verdana" w:eastAsia="Calibri" w:hAnsi="Verdana"/>
                <w:sz w:val="20"/>
                <w:szCs w:val="20"/>
              </w:rPr>
              <w:t>31</w:t>
            </w:r>
          </w:p>
        </w:tc>
        <w:tc>
          <w:tcPr>
            <w:tcW w:w="3021" w:type="dxa"/>
            <w:shd w:val="clear" w:color="auto" w:fill="auto"/>
          </w:tcPr>
          <w:p w14:paraId="4DBC60D6" w14:textId="77777777" w:rsidR="00345B73" w:rsidRPr="001C0915" w:rsidRDefault="00345B73" w:rsidP="005C0AE7">
            <w:pPr>
              <w:spacing w:after="0"/>
              <w:jc w:val="center"/>
              <w:rPr>
                <w:rFonts w:ascii="Verdana" w:eastAsia="Calibri" w:hAnsi="Verdana"/>
                <w:sz w:val="20"/>
                <w:szCs w:val="20"/>
              </w:rPr>
            </w:pPr>
          </w:p>
        </w:tc>
        <w:tc>
          <w:tcPr>
            <w:tcW w:w="3021" w:type="dxa"/>
            <w:shd w:val="clear" w:color="auto" w:fill="auto"/>
          </w:tcPr>
          <w:p w14:paraId="4EDBD492" w14:textId="77777777" w:rsidR="00345B73" w:rsidRPr="001C0915" w:rsidRDefault="00345B73" w:rsidP="005C0AE7">
            <w:pPr>
              <w:spacing w:after="0"/>
              <w:jc w:val="center"/>
              <w:rPr>
                <w:rFonts w:ascii="Verdana" w:eastAsia="Calibri" w:hAnsi="Verdana"/>
                <w:sz w:val="20"/>
                <w:szCs w:val="20"/>
              </w:rPr>
            </w:pPr>
          </w:p>
        </w:tc>
      </w:tr>
      <w:tr w:rsidR="00345B73" w:rsidRPr="001C0915" w14:paraId="6C8E36CB" w14:textId="77777777" w:rsidTr="005C3F66">
        <w:trPr>
          <w:trHeight w:val="794"/>
        </w:trPr>
        <w:tc>
          <w:tcPr>
            <w:tcW w:w="3020" w:type="dxa"/>
            <w:shd w:val="clear" w:color="auto" w:fill="auto"/>
          </w:tcPr>
          <w:p w14:paraId="03E108BF" w14:textId="77777777" w:rsidR="00345B73" w:rsidRPr="001C0915" w:rsidRDefault="00345B73" w:rsidP="005C0AE7">
            <w:pPr>
              <w:spacing w:after="0"/>
              <w:jc w:val="center"/>
              <w:rPr>
                <w:rFonts w:ascii="Verdana" w:eastAsia="Calibri" w:hAnsi="Verdana"/>
                <w:sz w:val="20"/>
                <w:szCs w:val="20"/>
              </w:rPr>
            </w:pPr>
          </w:p>
        </w:tc>
        <w:tc>
          <w:tcPr>
            <w:tcW w:w="3021" w:type="dxa"/>
            <w:shd w:val="clear" w:color="auto" w:fill="auto"/>
          </w:tcPr>
          <w:p w14:paraId="6B1935D7" w14:textId="77777777" w:rsidR="00345B73" w:rsidRPr="001C0915" w:rsidRDefault="00345B73" w:rsidP="005C0AE7">
            <w:pPr>
              <w:spacing w:after="0"/>
              <w:jc w:val="center"/>
              <w:rPr>
                <w:rFonts w:ascii="Verdana" w:eastAsia="Calibri" w:hAnsi="Verdana"/>
                <w:sz w:val="20"/>
                <w:szCs w:val="20"/>
              </w:rPr>
            </w:pPr>
          </w:p>
        </w:tc>
        <w:tc>
          <w:tcPr>
            <w:tcW w:w="3021" w:type="dxa"/>
            <w:shd w:val="clear" w:color="auto" w:fill="auto"/>
          </w:tcPr>
          <w:p w14:paraId="41336A9F" w14:textId="77777777" w:rsidR="00345B73" w:rsidRPr="001C0915" w:rsidRDefault="00345B73" w:rsidP="005C0AE7">
            <w:pPr>
              <w:spacing w:after="0"/>
              <w:rPr>
                <w:rFonts w:ascii="Verdana" w:eastAsia="Calibri" w:hAnsi="Verdana"/>
                <w:sz w:val="20"/>
                <w:szCs w:val="20"/>
              </w:rPr>
            </w:pPr>
          </w:p>
        </w:tc>
      </w:tr>
    </w:tbl>
    <w:p w14:paraId="1AD18AC6" w14:textId="77777777" w:rsidR="00C902F8" w:rsidRPr="001C0915" w:rsidRDefault="00C902F8" w:rsidP="005C0AE7">
      <w:pPr>
        <w:spacing w:after="0"/>
        <w:ind w:left="0"/>
        <w:jc w:val="right"/>
        <w:rPr>
          <w:rFonts w:ascii="Verdana" w:hAnsi="Verdana"/>
          <w:i/>
          <w:iCs/>
          <w:sz w:val="20"/>
          <w:szCs w:val="20"/>
        </w:rPr>
      </w:pPr>
    </w:p>
    <w:p w14:paraId="44B08BD2" w14:textId="0AC8F4FC" w:rsidR="002B688B" w:rsidRPr="001C0915" w:rsidRDefault="00C902F8" w:rsidP="000F110B">
      <w:pPr>
        <w:jc w:val="right"/>
        <w:rPr>
          <w:rFonts w:ascii="Verdana" w:hAnsi="Verdana"/>
          <w:i/>
          <w:iCs/>
          <w:sz w:val="16"/>
          <w:szCs w:val="16"/>
        </w:rPr>
      </w:pPr>
      <w:r w:rsidRPr="001C0915">
        <w:rPr>
          <w:rFonts w:ascii="Verdana" w:hAnsi="Verdana"/>
          <w:i/>
          <w:iCs/>
          <w:sz w:val="16"/>
          <w:szCs w:val="16"/>
        </w:rPr>
        <w:br w:type="page"/>
      </w:r>
      <w:r w:rsidR="002B688B" w:rsidRPr="001C0915">
        <w:rPr>
          <w:rFonts w:ascii="Verdana" w:hAnsi="Verdana"/>
          <w:i/>
          <w:iCs/>
          <w:sz w:val="16"/>
          <w:szCs w:val="16"/>
        </w:rPr>
        <w:lastRenderedPageBreak/>
        <w:t xml:space="preserve">Załącznik nr </w:t>
      </w:r>
      <w:r w:rsidR="005C3F66" w:rsidRPr="001C0915">
        <w:rPr>
          <w:rFonts w:ascii="Verdana" w:hAnsi="Verdana"/>
          <w:i/>
          <w:iCs/>
          <w:sz w:val="16"/>
          <w:szCs w:val="16"/>
        </w:rPr>
        <w:t>5</w:t>
      </w:r>
      <w:r w:rsidR="002B688B" w:rsidRPr="001C0915">
        <w:rPr>
          <w:rFonts w:ascii="Verdana" w:hAnsi="Verdana"/>
          <w:i/>
          <w:iCs/>
          <w:sz w:val="16"/>
          <w:szCs w:val="16"/>
        </w:rPr>
        <w:t xml:space="preserve"> do umowy....................................</w:t>
      </w:r>
    </w:p>
    <w:p w14:paraId="459A3A99" w14:textId="77777777" w:rsidR="00D53F39" w:rsidRPr="001C0915" w:rsidRDefault="00D53F39" w:rsidP="005C0AE7">
      <w:pPr>
        <w:spacing w:after="0"/>
        <w:jc w:val="center"/>
        <w:rPr>
          <w:rFonts w:ascii="Verdana" w:hAnsi="Verdana"/>
          <w:b/>
          <w:bCs/>
          <w:sz w:val="20"/>
          <w:szCs w:val="20"/>
        </w:rPr>
      </w:pPr>
    </w:p>
    <w:p w14:paraId="090B5FDC" w14:textId="3375A48C" w:rsidR="00210A3E" w:rsidRPr="001C0915" w:rsidRDefault="00210A3E" w:rsidP="005C0AE7">
      <w:pPr>
        <w:spacing w:after="0"/>
        <w:jc w:val="center"/>
        <w:rPr>
          <w:rFonts w:ascii="Verdana" w:hAnsi="Verdana" w:cstheme="minorHAnsi"/>
          <w:b/>
          <w:bCs/>
          <w:sz w:val="20"/>
          <w:szCs w:val="20"/>
        </w:rPr>
      </w:pPr>
      <w:r w:rsidRPr="001C0915">
        <w:rPr>
          <w:rFonts w:ascii="Verdana" w:hAnsi="Verdana"/>
          <w:b/>
          <w:bCs/>
          <w:sz w:val="20"/>
          <w:szCs w:val="20"/>
        </w:rPr>
        <w:t xml:space="preserve">Rozliczenie za zapewnienie </w:t>
      </w:r>
      <w:r w:rsidR="005C3F66" w:rsidRPr="001C0915">
        <w:rPr>
          <w:rFonts w:ascii="Verdana" w:hAnsi="Verdana"/>
          <w:b/>
          <w:bCs/>
          <w:sz w:val="20"/>
          <w:szCs w:val="20"/>
        </w:rPr>
        <w:t>tymczasowego</w:t>
      </w:r>
      <w:r w:rsidRPr="001C0915">
        <w:rPr>
          <w:rFonts w:ascii="Verdana" w:hAnsi="Verdana"/>
          <w:b/>
          <w:bCs/>
          <w:sz w:val="20"/>
          <w:szCs w:val="20"/>
        </w:rPr>
        <w:t xml:space="preserve"> schronienia </w:t>
      </w:r>
      <w:r w:rsidRPr="001C0915">
        <w:rPr>
          <w:rFonts w:ascii="Verdana" w:hAnsi="Verdana" w:cstheme="minorHAnsi"/>
          <w:b/>
          <w:bCs/>
          <w:sz w:val="20"/>
          <w:szCs w:val="20"/>
        </w:rPr>
        <w:t xml:space="preserve">w schronisku osobom bezdomnym </w:t>
      </w:r>
      <w:r w:rsidR="00AC6ADC" w:rsidRPr="001C0915">
        <w:rPr>
          <w:rFonts w:ascii="Verdana" w:hAnsi="Verdana" w:cstheme="minorHAnsi"/>
          <w:b/>
          <w:bCs/>
          <w:sz w:val="20"/>
          <w:szCs w:val="20"/>
        </w:rPr>
        <w:t>mężczyznom</w:t>
      </w:r>
      <w:r w:rsidR="005C3F66" w:rsidRPr="001C0915">
        <w:rPr>
          <w:rFonts w:ascii="Verdana" w:hAnsi="Verdana" w:cstheme="minorHAnsi"/>
          <w:b/>
          <w:bCs/>
          <w:sz w:val="20"/>
          <w:szCs w:val="20"/>
        </w:rPr>
        <w:t xml:space="preserve"> kierowanym przez Ośrodek Pomocy Społecznej w Gliwicach</w:t>
      </w:r>
    </w:p>
    <w:p w14:paraId="064AAF35" w14:textId="529A52E8" w:rsidR="00345B73" w:rsidRPr="001C0915" w:rsidRDefault="00210A3E" w:rsidP="005C0AE7">
      <w:pPr>
        <w:spacing w:after="0"/>
        <w:jc w:val="center"/>
        <w:rPr>
          <w:rFonts w:ascii="Verdana" w:hAnsi="Verdana" w:cstheme="minorHAnsi"/>
          <w:b/>
          <w:bCs/>
          <w:sz w:val="20"/>
          <w:szCs w:val="20"/>
        </w:rPr>
      </w:pPr>
      <w:r w:rsidRPr="001C0915">
        <w:rPr>
          <w:rFonts w:ascii="Verdana" w:hAnsi="Verdana" w:cstheme="minorHAnsi"/>
          <w:b/>
          <w:bCs/>
          <w:sz w:val="20"/>
          <w:szCs w:val="20"/>
        </w:rPr>
        <w:t>w miesiącu ................................... 202</w:t>
      </w:r>
      <w:r w:rsidR="00FE7D5F" w:rsidRPr="001C0915">
        <w:rPr>
          <w:rFonts w:ascii="Verdana" w:hAnsi="Verdana" w:cstheme="minorHAnsi"/>
          <w:b/>
          <w:bCs/>
          <w:sz w:val="20"/>
          <w:szCs w:val="20"/>
        </w:rPr>
        <w:t>4</w:t>
      </w:r>
      <w:r w:rsidRPr="001C0915">
        <w:rPr>
          <w:rFonts w:ascii="Verdana" w:hAnsi="Verdana" w:cstheme="minorHAnsi"/>
          <w:b/>
          <w:bCs/>
          <w:sz w:val="20"/>
          <w:szCs w:val="20"/>
        </w:rPr>
        <w:t xml:space="preserve"> r.</w:t>
      </w:r>
    </w:p>
    <w:p w14:paraId="0E08F2F6" w14:textId="77777777" w:rsidR="00D53F39" w:rsidRPr="001C0915" w:rsidRDefault="00D53F39" w:rsidP="005C0AE7">
      <w:pPr>
        <w:spacing w:after="0"/>
        <w:jc w:val="center"/>
        <w:rPr>
          <w:rFonts w:ascii="Verdana" w:hAnsi="Verdana" w:cstheme="minorHAnsi"/>
          <w:b/>
          <w:bCs/>
          <w:sz w:val="20"/>
          <w:szCs w:val="20"/>
        </w:rPr>
      </w:pPr>
    </w:p>
    <w:tbl>
      <w:tblPr>
        <w:tblStyle w:val="Tabela-Siatka"/>
        <w:tblW w:w="0" w:type="auto"/>
        <w:tblInd w:w="284" w:type="dxa"/>
        <w:tblLook w:val="04A0" w:firstRow="1" w:lastRow="0" w:firstColumn="1" w:lastColumn="0" w:noHBand="0" w:noVBand="1"/>
      </w:tblPr>
      <w:tblGrid>
        <w:gridCol w:w="556"/>
        <w:gridCol w:w="3058"/>
        <w:gridCol w:w="1745"/>
        <w:gridCol w:w="1727"/>
        <w:gridCol w:w="1692"/>
      </w:tblGrid>
      <w:tr w:rsidR="00572FAA" w:rsidRPr="001C0915" w14:paraId="0C73F1F8" w14:textId="77777777" w:rsidTr="00210A3E">
        <w:tc>
          <w:tcPr>
            <w:tcW w:w="533" w:type="dxa"/>
          </w:tcPr>
          <w:p w14:paraId="00E3F8B5" w14:textId="2CDA8285" w:rsidR="00210A3E" w:rsidRPr="001C0915" w:rsidRDefault="00210A3E" w:rsidP="005C0AE7">
            <w:pPr>
              <w:spacing w:line="276" w:lineRule="auto"/>
              <w:ind w:left="0"/>
              <w:jc w:val="center"/>
              <w:rPr>
                <w:rFonts w:ascii="Verdana" w:hAnsi="Verdana" w:cstheme="minorHAnsi"/>
                <w:b/>
                <w:bCs/>
                <w:sz w:val="20"/>
                <w:szCs w:val="20"/>
              </w:rPr>
            </w:pPr>
            <w:r w:rsidRPr="001C0915">
              <w:rPr>
                <w:rFonts w:ascii="Verdana" w:hAnsi="Verdana" w:cstheme="minorHAnsi"/>
                <w:b/>
                <w:bCs/>
                <w:sz w:val="20"/>
                <w:szCs w:val="20"/>
              </w:rPr>
              <w:t>Lp.</w:t>
            </w:r>
          </w:p>
        </w:tc>
        <w:tc>
          <w:tcPr>
            <w:tcW w:w="3177" w:type="dxa"/>
          </w:tcPr>
          <w:p w14:paraId="44C8E277" w14:textId="39385D0A" w:rsidR="00210A3E" w:rsidRPr="001C0915" w:rsidRDefault="00210A3E" w:rsidP="005C0AE7">
            <w:pPr>
              <w:spacing w:line="276" w:lineRule="auto"/>
              <w:ind w:left="0"/>
              <w:jc w:val="center"/>
              <w:rPr>
                <w:rFonts w:ascii="Verdana" w:hAnsi="Verdana" w:cstheme="minorHAnsi"/>
                <w:b/>
                <w:bCs/>
                <w:sz w:val="20"/>
                <w:szCs w:val="20"/>
              </w:rPr>
            </w:pPr>
            <w:r w:rsidRPr="001C0915">
              <w:rPr>
                <w:rFonts w:ascii="Verdana" w:hAnsi="Verdana" w:cstheme="minorHAnsi"/>
                <w:b/>
                <w:bCs/>
                <w:sz w:val="20"/>
                <w:szCs w:val="20"/>
              </w:rPr>
              <w:t>Nazwisko i imię (alfabetycznie)</w:t>
            </w:r>
          </w:p>
        </w:tc>
        <w:tc>
          <w:tcPr>
            <w:tcW w:w="1764" w:type="dxa"/>
          </w:tcPr>
          <w:p w14:paraId="69A4B73C" w14:textId="17196BDE" w:rsidR="00210A3E" w:rsidRPr="001C0915" w:rsidRDefault="00210A3E" w:rsidP="005C0AE7">
            <w:pPr>
              <w:spacing w:line="276" w:lineRule="auto"/>
              <w:ind w:left="0"/>
              <w:jc w:val="center"/>
              <w:rPr>
                <w:rFonts w:ascii="Verdana" w:hAnsi="Verdana" w:cstheme="minorHAnsi"/>
                <w:b/>
                <w:bCs/>
                <w:sz w:val="20"/>
                <w:szCs w:val="20"/>
              </w:rPr>
            </w:pPr>
            <w:r w:rsidRPr="001C0915">
              <w:rPr>
                <w:rFonts w:ascii="Verdana" w:hAnsi="Verdana" w:cstheme="minorHAnsi"/>
                <w:b/>
                <w:bCs/>
                <w:sz w:val="20"/>
                <w:szCs w:val="20"/>
              </w:rPr>
              <w:t>Ilość faktycznych osobodni</w:t>
            </w:r>
          </w:p>
        </w:tc>
        <w:tc>
          <w:tcPr>
            <w:tcW w:w="1765" w:type="dxa"/>
          </w:tcPr>
          <w:p w14:paraId="6F167374" w14:textId="5F62AB1B" w:rsidR="00210A3E" w:rsidRPr="001C0915" w:rsidRDefault="00D53F39" w:rsidP="005C0AE7">
            <w:pPr>
              <w:spacing w:line="276" w:lineRule="auto"/>
              <w:ind w:left="0"/>
              <w:jc w:val="center"/>
              <w:rPr>
                <w:rFonts w:ascii="Verdana" w:hAnsi="Verdana" w:cstheme="minorHAnsi"/>
                <w:b/>
                <w:bCs/>
                <w:sz w:val="20"/>
                <w:szCs w:val="20"/>
              </w:rPr>
            </w:pPr>
            <w:r w:rsidRPr="001C0915">
              <w:rPr>
                <w:rFonts w:ascii="Verdana" w:hAnsi="Verdana" w:cstheme="minorHAnsi"/>
                <w:b/>
                <w:bCs/>
                <w:sz w:val="20"/>
                <w:szCs w:val="20"/>
              </w:rPr>
              <w:t>Stawka osobodnia</w:t>
            </w:r>
          </w:p>
        </w:tc>
        <w:tc>
          <w:tcPr>
            <w:tcW w:w="1765" w:type="dxa"/>
          </w:tcPr>
          <w:p w14:paraId="4B58103E" w14:textId="7D5FCAE8" w:rsidR="00210A3E" w:rsidRPr="001C0915" w:rsidRDefault="00D53F39" w:rsidP="005C0AE7">
            <w:pPr>
              <w:spacing w:line="276" w:lineRule="auto"/>
              <w:ind w:left="0"/>
              <w:jc w:val="center"/>
              <w:rPr>
                <w:rFonts w:ascii="Verdana" w:hAnsi="Verdana" w:cstheme="minorHAnsi"/>
                <w:b/>
                <w:bCs/>
                <w:sz w:val="20"/>
                <w:szCs w:val="20"/>
              </w:rPr>
            </w:pPr>
            <w:r w:rsidRPr="001C0915">
              <w:rPr>
                <w:rFonts w:ascii="Verdana" w:hAnsi="Verdana" w:cstheme="minorHAnsi"/>
                <w:b/>
                <w:bCs/>
                <w:sz w:val="20"/>
                <w:szCs w:val="20"/>
              </w:rPr>
              <w:t>Koszt pobytu</w:t>
            </w:r>
          </w:p>
        </w:tc>
      </w:tr>
      <w:tr w:rsidR="00572FAA" w:rsidRPr="001C0915" w14:paraId="476A7063" w14:textId="77777777" w:rsidTr="00210A3E">
        <w:tc>
          <w:tcPr>
            <w:tcW w:w="533" w:type="dxa"/>
          </w:tcPr>
          <w:p w14:paraId="57166998" w14:textId="77777777" w:rsidR="00210A3E" w:rsidRPr="001C0915" w:rsidRDefault="00210A3E" w:rsidP="005C0AE7">
            <w:pPr>
              <w:spacing w:line="276" w:lineRule="auto"/>
              <w:ind w:left="0"/>
              <w:jc w:val="center"/>
              <w:rPr>
                <w:rFonts w:ascii="Verdana" w:hAnsi="Verdana" w:cstheme="minorHAnsi"/>
                <w:b/>
                <w:bCs/>
                <w:sz w:val="20"/>
                <w:szCs w:val="20"/>
              </w:rPr>
            </w:pPr>
          </w:p>
        </w:tc>
        <w:tc>
          <w:tcPr>
            <w:tcW w:w="3177" w:type="dxa"/>
          </w:tcPr>
          <w:p w14:paraId="11DDD665" w14:textId="77777777" w:rsidR="00210A3E" w:rsidRPr="001C0915" w:rsidRDefault="00210A3E" w:rsidP="005C0AE7">
            <w:pPr>
              <w:spacing w:line="276" w:lineRule="auto"/>
              <w:ind w:left="0"/>
              <w:jc w:val="center"/>
              <w:rPr>
                <w:rFonts w:ascii="Verdana" w:hAnsi="Verdana" w:cstheme="minorHAnsi"/>
                <w:b/>
                <w:bCs/>
                <w:sz w:val="20"/>
                <w:szCs w:val="20"/>
              </w:rPr>
            </w:pPr>
          </w:p>
        </w:tc>
        <w:tc>
          <w:tcPr>
            <w:tcW w:w="1764" w:type="dxa"/>
          </w:tcPr>
          <w:p w14:paraId="0676A2EF" w14:textId="77777777" w:rsidR="00210A3E" w:rsidRPr="001C0915" w:rsidRDefault="00210A3E" w:rsidP="005C0AE7">
            <w:pPr>
              <w:spacing w:line="276" w:lineRule="auto"/>
              <w:ind w:left="0"/>
              <w:jc w:val="center"/>
              <w:rPr>
                <w:rFonts w:ascii="Verdana" w:hAnsi="Verdana" w:cstheme="minorHAnsi"/>
                <w:b/>
                <w:bCs/>
                <w:sz w:val="20"/>
                <w:szCs w:val="20"/>
              </w:rPr>
            </w:pPr>
          </w:p>
        </w:tc>
        <w:tc>
          <w:tcPr>
            <w:tcW w:w="1765" w:type="dxa"/>
          </w:tcPr>
          <w:p w14:paraId="10554DD2" w14:textId="77777777" w:rsidR="00210A3E" w:rsidRPr="001C0915" w:rsidRDefault="00210A3E" w:rsidP="005C0AE7">
            <w:pPr>
              <w:spacing w:line="276" w:lineRule="auto"/>
              <w:ind w:left="0"/>
              <w:jc w:val="center"/>
              <w:rPr>
                <w:rFonts w:ascii="Verdana" w:hAnsi="Verdana" w:cstheme="minorHAnsi"/>
                <w:b/>
                <w:bCs/>
                <w:sz w:val="20"/>
                <w:szCs w:val="20"/>
              </w:rPr>
            </w:pPr>
          </w:p>
        </w:tc>
        <w:tc>
          <w:tcPr>
            <w:tcW w:w="1765" w:type="dxa"/>
          </w:tcPr>
          <w:p w14:paraId="33971E19" w14:textId="77777777" w:rsidR="00210A3E" w:rsidRPr="001C0915" w:rsidRDefault="00210A3E" w:rsidP="005C0AE7">
            <w:pPr>
              <w:spacing w:line="276" w:lineRule="auto"/>
              <w:ind w:left="0"/>
              <w:jc w:val="center"/>
              <w:rPr>
                <w:rFonts w:ascii="Verdana" w:hAnsi="Verdana" w:cstheme="minorHAnsi"/>
                <w:b/>
                <w:bCs/>
                <w:sz w:val="20"/>
                <w:szCs w:val="20"/>
              </w:rPr>
            </w:pPr>
          </w:p>
        </w:tc>
      </w:tr>
      <w:tr w:rsidR="00572FAA" w:rsidRPr="001C0915" w14:paraId="673B8F53" w14:textId="77777777" w:rsidTr="00210A3E">
        <w:tc>
          <w:tcPr>
            <w:tcW w:w="533" w:type="dxa"/>
          </w:tcPr>
          <w:p w14:paraId="59664E7F" w14:textId="77777777" w:rsidR="00210A3E" w:rsidRPr="001C0915" w:rsidRDefault="00210A3E" w:rsidP="005C0AE7">
            <w:pPr>
              <w:spacing w:line="276" w:lineRule="auto"/>
              <w:ind w:left="0"/>
              <w:jc w:val="center"/>
              <w:rPr>
                <w:rFonts w:ascii="Verdana" w:hAnsi="Verdana" w:cstheme="minorHAnsi"/>
                <w:b/>
                <w:bCs/>
                <w:sz w:val="20"/>
                <w:szCs w:val="20"/>
              </w:rPr>
            </w:pPr>
          </w:p>
        </w:tc>
        <w:tc>
          <w:tcPr>
            <w:tcW w:w="3177" w:type="dxa"/>
          </w:tcPr>
          <w:p w14:paraId="44DE3162" w14:textId="77777777" w:rsidR="00210A3E" w:rsidRPr="001C0915" w:rsidRDefault="00210A3E" w:rsidP="005C0AE7">
            <w:pPr>
              <w:spacing w:line="276" w:lineRule="auto"/>
              <w:ind w:left="0"/>
              <w:jc w:val="center"/>
              <w:rPr>
                <w:rFonts w:ascii="Verdana" w:hAnsi="Verdana" w:cstheme="minorHAnsi"/>
                <w:b/>
                <w:bCs/>
                <w:sz w:val="20"/>
                <w:szCs w:val="20"/>
              </w:rPr>
            </w:pPr>
          </w:p>
        </w:tc>
        <w:tc>
          <w:tcPr>
            <w:tcW w:w="1764" w:type="dxa"/>
          </w:tcPr>
          <w:p w14:paraId="1B194EE0" w14:textId="77777777" w:rsidR="00210A3E" w:rsidRPr="001C0915" w:rsidRDefault="00210A3E" w:rsidP="005C0AE7">
            <w:pPr>
              <w:spacing w:line="276" w:lineRule="auto"/>
              <w:ind w:left="0"/>
              <w:jc w:val="center"/>
              <w:rPr>
                <w:rFonts w:ascii="Verdana" w:hAnsi="Verdana" w:cstheme="minorHAnsi"/>
                <w:b/>
                <w:bCs/>
                <w:sz w:val="20"/>
                <w:szCs w:val="20"/>
              </w:rPr>
            </w:pPr>
          </w:p>
        </w:tc>
        <w:tc>
          <w:tcPr>
            <w:tcW w:w="1765" w:type="dxa"/>
          </w:tcPr>
          <w:p w14:paraId="34F3ABC9" w14:textId="77777777" w:rsidR="00210A3E" w:rsidRPr="001C0915" w:rsidRDefault="00210A3E" w:rsidP="005C0AE7">
            <w:pPr>
              <w:spacing w:line="276" w:lineRule="auto"/>
              <w:ind w:left="0"/>
              <w:jc w:val="center"/>
              <w:rPr>
                <w:rFonts w:ascii="Verdana" w:hAnsi="Verdana" w:cstheme="minorHAnsi"/>
                <w:b/>
                <w:bCs/>
                <w:sz w:val="20"/>
                <w:szCs w:val="20"/>
              </w:rPr>
            </w:pPr>
          </w:p>
        </w:tc>
        <w:tc>
          <w:tcPr>
            <w:tcW w:w="1765" w:type="dxa"/>
          </w:tcPr>
          <w:p w14:paraId="031211A5" w14:textId="77777777" w:rsidR="00210A3E" w:rsidRPr="001C0915" w:rsidRDefault="00210A3E" w:rsidP="005C0AE7">
            <w:pPr>
              <w:spacing w:line="276" w:lineRule="auto"/>
              <w:ind w:left="0"/>
              <w:jc w:val="center"/>
              <w:rPr>
                <w:rFonts w:ascii="Verdana" w:hAnsi="Verdana" w:cstheme="minorHAnsi"/>
                <w:b/>
                <w:bCs/>
                <w:sz w:val="20"/>
                <w:szCs w:val="20"/>
              </w:rPr>
            </w:pPr>
          </w:p>
        </w:tc>
      </w:tr>
      <w:tr w:rsidR="00572FAA" w:rsidRPr="001C0915" w14:paraId="64DCA601" w14:textId="77777777" w:rsidTr="00210A3E">
        <w:tc>
          <w:tcPr>
            <w:tcW w:w="533" w:type="dxa"/>
          </w:tcPr>
          <w:p w14:paraId="72F65FAF" w14:textId="77777777" w:rsidR="00210A3E" w:rsidRPr="001C0915" w:rsidRDefault="00210A3E" w:rsidP="005C0AE7">
            <w:pPr>
              <w:spacing w:line="276" w:lineRule="auto"/>
              <w:ind w:left="0"/>
              <w:jc w:val="center"/>
              <w:rPr>
                <w:rFonts w:ascii="Verdana" w:hAnsi="Verdana" w:cstheme="minorHAnsi"/>
                <w:b/>
                <w:bCs/>
                <w:sz w:val="20"/>
                <w:szCs w:val="20"/>
              </w:rPr>
            </w:pPr>
          </w:p>
        </w:tc>
        <w:tc>
          <w:tcPr>
            <w:tcW w:w="3177" w:type="dxa"/>
          </w:tcPr>
          <w:p w14:paraId="70C1A911" w14:textId="77777777" w:rsidR="00210A3E" w:rsidRPr="001C0915" w:rsidRDefault="00210A3E" w:rsidP="005C0AE7">
            <w:pPr>
              <w:spacing w:line="276" w:lineRule="auto"/>
              <w:ind w:left="0"/>
              <w:jc w:val="center"/>
              <w:rPr>
                <w:rFonts w:ascii="Verdana" w:hAnsi="Verdana" w:cstheme="minorHAnsi"/>
                <w:b/>
                <w:bCs/>
                <w:sz w:val="20"/>
                <w:szCs w:val="20"/>
              </w:rPr>
            </w:pPr>
          </w:p>
        </w:tc>
        <w:tc>
          <w:tcPr>
            <w:tcW w:w="1764" w:type="dxa"/>
          </w:tcPr>
          <w:p w14:paraId="507FF1FA" w14:textId="77777777" w:rsidR="00210A3E" w:rsidRPr="001C0915" w:rsidRDefault="00210A3E" w:rsidP="005C0AE7">
            <w:pPr>
              <w:spacing w:line="276" w:lineRule="auto"/>
              <w:ind w:left="0"/>
              <w:jc w:val="center"/>
              <w:rPr>
                <w:rFonts w:ascii="Verdana" w:hAnsi="Verdana" w:cstheme="minorHAnsi"/>
                <w:b/>
                <w:bCs/>
                <w:sz w:val="20"/>
                <w:szCs w:val="20"/>
              </w:rPr>
            </w:pPr>
          </w:p>
        </w:tc>
        <w:tc>
          <w:tcPr>
            <w:tcW w:w="1765" w:type="dxa"/>
          </w:tcPr>
          <w:p w14:paraId="5772E6F3" w14:textId="77777777" w:rsidR="00210A3E" w:rsidRPr="001C0915" w:rsidRDefault="00210A3E" w:rsidP="005C0AE7">
            <w:pPr>
              <w:spacing w:line="276" w:lineRule="auto"/>
              <w:ind w:left="0"/>
              <w:jc w:val="center"/>
              <w:rPr>
                <w:rFonts w:ascii="Verdana" w:hAnsi="Verdana" w:cstheme="minorHAnsi"/>
                <w:b/>
                <w:bCs/>
                <w:sz w:val="20"/>
                <w:szCs w:val="20"/>
              </w:rPr>
            </w:pPr>
          </w:p>
        </w:tc>
        <w:tc>
          <w:tcPr>
            <w:tcW w:w="1765" w:type="dxa"/>
          </w:tcPr>
          <w:p w14:paraId="6E12DE07" w14:textId="77777777" w:rsidR="00210A3E" w:rsidRPr="001C0915" w:rsidRDefault="00210A3E" w:rsidP="005C0AE7">
            <w:pPr>
              <w:spacing w:line="276" w:lineRule="auto"/>
              <w:ind w:left="0"/>
              <w:jc w:val="center"/>
              <w:rPr>
                <w:rFonts w:ascii="Verdana" w:hAnsi="Verdana" w:cstheme="minorHAnsi"/>
                <w:b/>
                <w:bCs/>
                <w:sz w:val="20"/>
                <w:szCs w:val="20"/>
              </w:rPr>
            </w:pPr>
          </w:p>
        </w:tc>
      </w:tr>
      <w:tr w:rsidR="00572FAA" w:rsidRPr="001C0915" w14:paraId="7475558C" w14:textId="77777777" w:rsidTr="00210A3E">
        <w:tc>
          <w:tcPr>
            <w:tcW w:w="533" w:type="dxa"/>
          </w:tcPr>
          <w:p w14:paraId="7FD9711E" w14:textId="77777777" w:rsidR="00210A3E" w:rsidRPr="001C0915" w:rsidRDefault="00210A3E" w:rsidP="005C0AE7">
            <w:pPr>
              <w:spacing w:line="276" w:lineRule="auto"/>
              <w:ind w:left="0"/>
              <w:jc w:val="center"/>
              <w:rPr>
                <w:rFonts w:ascii="Verdana" w:hAnsi="Verdana" w:cstheme="minorHAnsi"/>
                <w:b/>
                <w:bCs/>
                <w:sz w:val="20"/>
                <w:szCs w:val="20"/>
              </w:rPr>
            </w:pPr>
          </w:p>
        </w:tc>
        <w:tc>
          <w:tcPr>
            <w:tcW w:w="3177" w:type="dxa"/>
          </w:tcPr>
          <w:p w14:paraId="53D5764C" w14:textId="77777777" w:rsidR="00210A3E" w:rsidRPr="001C0915" w:rsidRDefault="00210A3E" w:rsidP="005C0AE7">
            <w:pPr>
              <w:spacing w:line="276" w:lineRule="auto"/>
              <w:ind w:left="0"/>
              <w:jc w:val="center"/>
              <w:rPr>
                <w:rFonts w:ascii="Verdana" w:hAnsi="Verdana" w:cstheme="minorHAnsi"/>
                <w:b/>
                <w:bCs/>
                <w:sz w:val="20"/>
                <w:szCs w:val="20"/>
              </w:rPr>
            </w:pPr>
          </w:p>
        </w:tc>
        <w:tc>
          <w:tcPr>
            <w:tcW w:w="1764" w:type="dxa"/>
          </w:tcPr>
          <w:p w14:paraId="3F2818C0" w14:textId="77777777" w:rsidR="00210A3E" w:rsidRPr="001C0915" w:rsidRDefault="00210A3E" w:rsidP="005C0AE7">
            <w:pPr>
              <w:spacing w:line="276" w:lineRule="auto"/>
              <w:ind w:left="0"/>
              <w:jc w:val="center"/>
              <w:rPr>
                <w:rFonts w:ascii="Verdana" w:hAnsi="Verdana" w:cstheme="minorHAnsi"/>
                <w:b/>
                <w:bCs/>
                <w:sz w:val="20"/>
                <w:szCs w:val="20"/>
              </w:rPr>
            </w:pPr>
          </w:p>
        </w:tc>
        <w:tc>
          <w:tcPr>
            <w:tcW w:w="1765" w:type="dxa"/>
          </w:tcPr>
          <w:p w14:paraId="004A611C" w14:textId="77777777" w:rsidR="00210A3E" w:rsidRPr="001C0915" w:rsidRDefault="00210A3E" w:rsidP="005C0AE7">
            <w:pPr>
              <w:spacing w:line="276" w:lineRule="auto"/>
              <w:ind w:left="0"/>
              <w:jc w:val="center"/>
              <w:rPr>
                <w:rFonts w:ascii="Verdana" w:hAnsi="Verdana" w:cstheme="minorHAnsi"/>
                <w:b/>
                <w:bCs/>
                <w:sz w:val="20"/>
                <w:szCs w:val="20"/>
              </w:rPr>
            </w:pPr>
          </w:p>
        </w:tc>
        <w:tc>
          <w:tcPr>
            <w:tcW w:w="1765" w:type="dxa"/>
          </w:tcPr>
          <w:p w14:paraId="407C1D1A" w14:textId="77777777" w:rsidR="00210A3E" w:rsidRPr="001C0915" w:rsidRDefault="00210A3E" w:rsidP="005C0AE7">
            <w:pPr>
              <w:spacing w:line="276" w:lineRule="auto"/>
              <w:ind w:left="0"/>
              <w:jc w:val="center"/>
              <w:rPr>
                <w:rFonts w:ascii="Verdana" w:hAnsi="Verdana" w:cstheme="minorHAnsi"/>
                <w:b/>
                <w:bCs/>
                <w:sz w:val="20"/>
                <w:szCs w:val="20"/>
              </w:rPr>
            </w:pPr>
          </w:p>
        </w:tc>
      </w:tr>
      <w:tr w:rsidR="00572FAA" w:rsidRPr="001C0915" w14:paraId="59281BE6" w14:textId="77777777" w:rsidTr="00210A3E">
        <w:tc>
          <w:tcPr>
            <w:tcW w:w="533" w:type="dxa"/>
          </w:tcPr>
          <w:p w14:paraId="545FC1B0" w14:textId="77777777" w:rsidR="00210A3E" w:rsidRPr="001C0915" w:rsidRDefault="00210A3E" w:rsidP="005C0AE7">
            <w:pPr>
              <w:spacing w:line="276" w:lineRule="auto"/>
              <w:ind w:left="0"/>
              <w:jc w:val="center"/>
              <w:rPr>
                <w:rFonts w:ascii="Verdana" w:hAnsi="Verdana" w:cstheme="minorHAnsi"/>
                <w:b/>
                <w:bCs/>
                <w:sz w:val="20"/>
                <w:szCs w:val="20"/>
              </w:rPr>
            </w:pPr>
          </w:p>
        </w:tc>
        <w:tc>
          <w:tcPr>
            <w:tcW w:w="3177" w:type="dxa"/>
          </w:tcPr>
          <w:p w14:paraId="78965114" w14:textId="77777777" w:rsidR="00210A3E" w:rsidRPr="001C0915" w:rsidRDefault="00210A3E" w:rsidP="005C0AE7">
            <w:pPr>
              <w:spacing w:line="276" w:lineRule="auto"/>
              <w:ind w:left="0"/>
              <w:jc w:val="center"/>
              <w:rPr>
                <w:rFonts w:ascii="Verdana" w:hAnsi="Verdana" w:cstheme="minorHAnsi"/>
                <w:b/>
                <w:bCs/>
                <w:sz w:val="20"/>
                <w:szCs w:val="20"/>
              </w:rPr>
            </w:pPr>
          </w:p>
        </w:tc>
        <w:tc>
          <w:tcPr>
            <w:tcW w:w="1764" w:type="dxa"/>
          </w:tcPr>
          <w:p w14:paraId="39B16BCB" w14:textId="77777777" w:rsidR="00210A3E" w:rsidRPr="001C0915" w:rsidRDefault="00210A3E" w:rsidP="005C0AE7">
            <w:pPr>
              <w:spacing w:line="276" w:lineRule="auto"/>
              <w:ind w:left="0"/>
              <w:jc w:val="center"/>
              <w:rPr>
                <w:rFonts w:ascii="Verdana" w:hAnsi="Verdana" w:cstheme="minorHAnsi"/>
                <w:b/>
                <w:bCs/>
                <w:sz w:val="20"/>
                <w:szCs w:val="20"/>
              </w:rPr>
            </w:pPr>
          </w:p>
        </w:tc>
        <w:tc>
          <w:tcPr>
            <w:tcW w:w="1765" w:type="dxa"/>
          </w:tcPr>
          <w:p w14:paraId="66812A94" w14:textId="77777777" w:rsidR="00210A3E" w:rsidRPr="001C0915" w:rsidRDefault="00210A3E" w:rsidP="005C0AE7">
            <w:pPr>
              <w:spacing w:line="276" w:lineRule="auto"/>
              <w:ind w:left="0"/>
              <w:jc w:val="center"/>
              <w:rPr>
                <w:rFonts w:ascii="Verdana" w:hAnsi="Verdana" w:cstheme="minorHAnsi"/>
                <w:b/>
                <w:bCs/>
                <w:sz w:val="20"/>
                <w:szCs w:val="20"/>
              </w:rPr>
            </w:pPr>
          </w:p>
        </w:tc>
        <w:tc>
          <w:tcPr>
            <w:tcW w:w="1765" w:type="dxa"/>
          </w:tcPr>
          <w:p w14:paraId="044B55D2" w14:textId="77777777" w:rsidR="00210A3E" w:rsidRPr="001C0915" w:rsidRDefault="00210A3E" w:rsidP="005C0AE7">
            <w:pPr>
              <w:spacing w:line="276" w:lineRule="auto"/>
              <w:ind w:left="0"/>
              <w:jc w:val="center"/>
              <w:rPr>
                <w:rFonts w:ascii="Verdana" w:hAnsi="Verdana" w:cstheme="minorHAnsi"/>
                <w:b/>
                <w:bCs/>
                <w:sz w:val="20"/>
                <w:szCs w:val="20"/>
              </w:rPr>
            </w:pPr>
          </w:p>
        </w:tc>
      </w:tr>
      <w:tr w:rsidR="00572FAA" w:rsidRPr="001C0915" w14:paraId="5E9B76CA" w14:textId="77777777" w:rsidTr="00210A3E">
        <w:tc>
          <w:tcPr>
            <w:tcW w:w="533" w:type="dxa"/>
          </w:tcPr>
          <w:p w14:paraId="72C332C0" w14:textId="77777777" w:rsidR="00210A3E" w:rsidRPr="001C0915" w:rsidRDefault="00210A3E" w:rsidP="005C0AE7">
            <w:pPr>
              <w:spacing w:line="276" w:lineRule="auto"/>
              <w:ind w:left="0"/>
              <w:jc w:val="center"/>
              <w:rPr>
                <w:rFonts w:ascii="Verdana" w:hAnsi="Verdana" w:cstheme="minorHAnsi"/>
                <w:b/>
                <w:bCs/>
                <w:sz w:val="20"/>
                <w:szCs w:val="20"/>
              </w:rPr>
            </w:pPr>
          </w:p>
        </w:tc>
        <w:tc>
          <w:tcPr>
            <w:tcW w:w="3177" w:type="dxa"/>
          </w:tcPr>
          <w:p w14:paraId="457ED4AE" w14:textId="77777777" w:rsidR="00210A3E" w:rsidRPr="001C0915" w:rsidRDefault="00210A3E" w:rsidP="005C0AE7">
            <w:pPr>
              <w:spacing w:line="276" w:lineRule="auto"/>
              <w:ind w:left="0"/>
              <w:jc w:val="center"/>
              <w:rPr>
                <w:rFonts w:ascii="Verdana" w:hAnsi="Verdana" w:cstheme="minorHAnsi"/>
                <w:b/>
                <w:bCs/>
                <w:sz w:val="20"/>
                <w:szCs w:val="20"/>
              </w:rPr>
            </w:pPr>
          </w:p>
        </w:tc>
        <w:tc>
          <w:tcPr>
            <w:tcW w:w="1764" w:type="dxa"/>
          </w:tcPr>
          <w:p w14:paraId="2DB1E477" w14:textId="77777777" w:rsidR="00210A3E" w:rsidRPr="001C0915" w:rsidRDefault="00210A3E" w:rsidP="005C0AE7">
            <w:pPr>
              <w:spacing w:line="276" w:lineRule="auto"/>
              <w:ind w:left="0"/>
              <w:jc w:val="center"/>
              <w:rPr>
                <w:rFonts w:ascii="Verdana" w:hAnsi="Verdana" w:cstheme="minorHAnsi"/>
                <w:b/>
                <w:bCs/>
                <w:sz w:val="20"/>
                <w:szCs w:val="20"/>
              </w:rPr>
            </w:pPr>
          </w:p>
        </w:tc>
        <w:tc>
          <w:tcPr>
            <w:tcW w:w="1765" w:type="dxa"/>
          </w:tcPr>
          <w:p w14:paraId="1C966720" w14:textId="77777777" w:rsidR="00210A3E" w:rsidRPr="001C0915" w:rsidRDefault="00210A3E" w:rsidP="005C0AE7">
            <w:pPr>
              <w:spacing w:line="276" w:lineRule="auto"/>
              <w:ind w:left="0"/>
              <w:jc w:val="center"/>
              <w:rPr>
                <w:rFonts w:ascii="Verdana" w:hAnsi="Verdana" w:cstheme="minorHAnsi"/>
                <w:b/>
                <w:bCs/>
                <w:sz w:val="20"/>
                <w:szCs w:val="20"/>
              </w:rPr>
            </w:pPr>
          </w:p>
        </w:tc>
        <w:tc>
          <w:tcPr>
            <w:tcW w:w="1765" w:type="dxa"/>
          </w:tcPr>
          <w:p w14:paraId="50FEEB73" w14:textId="77777777" w:rsidR="00210A3E" w:rsidRPr="001C0915" w:rsidRDefault="00210A3E" w:rsidP="005C0AE7">
            <w:pPr>
              <w:spacing w:line="276" w:lineRule="auto"/>
              <w:ind w:left="0"/>
              <w:jc w:val="center"/>
              <w:rPr>
                <w:rFonts w:ascii="Verdana" w:hAnsi="Verdana" w:cstheme="minorHAnsi"/>
                <w:b/>
                <w:bCs/>
                <w:sz w:val="20"/>
                <w:szCs w:val="20"/>
              </w:rPr>
            </w:pPr>
          </w:p>
        </w:tc>
      </w:tr>
      <w:tr w:rsidR="00210A3E" w:rsidRPr="001C0915" w14:paraId="1577FA0C" w14:textId="77777777" w:rsidTr="00210A3E">
        <w:tc>
          <w:tcPr>
            <w:tcW w:w="533" w:type="dxa"/>
          </w:tcPr>
          <w:p w14:paraId="0D28FF53" w14:textId="77777777" w:rsidR="00210A3E" w:rsidRPr="001C0915" w:rsidRDefault="00210A3E" w:rsidP="005C0AE7">
            <w:pPr>
              <w:spacing w:line="276" w:lineRule="auto"/>
              <w:ind w:left="0"/>
              <w:jc w:val="center"/>
              <w:rPr>
                <w:rFonts w:ascii="Verdana" w:hAnsi="Verdana" w:cstheme="minorHAnsi"/>
                <w:b/>
                <w:bCs/>
                <w:sz w:val="20"/>
                <w:szCs w:val="20"/>
              </w:rPr>
            </w:pPr>
          </w:p>
        </w:tc>
        <w:tc>
          <w:tcPr>
            <w:tcW w:w="3177" w:type="dxa"/>
          </w:tcPr>
          <w:p w14:paraId="78D7C1C1" w14:textId="5D79777A" w:rsidR="00210A3E" w:rsidRPr="001C0915" w:rsidRDefault="00D53F39" w:rsidP="005C0AE7">
            <w:pPr>
              <w:spacing w:line="276" w:lineRule="auto"/>
              <w:ind w:left="0"/>
              <w:jc w:val="center"/>
              <w:rPr>
                <w:rFonts w:ascii="Verdana" w:hAnsi="Verdana" w:cstheme="minorHAnsi"/>
                <w:b/>
                <w:bCs/>
                <w:sz w:val="20"/>
                <w:szCs w:val="20"/>
              </w:rPr>
            </w:pPr>
            <w:r w:rsidRPr="001C0915">
              <w:rPr>
                <w:rFonts w:ascii="Verdana" w:hAnsi="Verdana" w:cstheme="minorHAnsi"/>
                <w:b/>
                <w:bCs/>
                <w:sz w:val="20"/>
                <w:szCs w:val="20"/>
              </w:rPr>
              <w:t>Razem</w:t>
            </w:r>
          </w:p>
        </w:tc>
        <w:tc>
          <w:tcPr>
            <w:tcW w:w="1764" w:type="dxa"/>
          </w:tcPr>
          <w:p w14:paraId="08310892" w14:textId="77777777" w:rsidR="00210A3E" w:rsidRPr="001C0915" w:rsidRDefault="00210A3E" w:rsidP="005C0AE7">
            <w:pPr>
              <w:spacing w:line="276" w:lineRule="auto"/>
              <w:ind w:left="0"/>
              <w:jc w:val="center"/>
              <w:rPr>
                <w:rFonts w:ascii="Verdana" w:hAnsi="Verdana" w:cstheme="minorHAnsi"/>
                <w:b/>
                <w:bCs/>
                <w:sz w:val="20"/>
                <w:szCs w:val="20"/>
              </w:rPr>
            </w:pPr>
          </w:p>
        </w:tc>
        <w:tc>
          <w:tcPr>
            <w:tcW w:w="1765" w:type="dxa"/>
          </w:tcPr>
          <w:p w14:paraId="5C227B77" w14:textId="17E97165" w:rsidR="00210A3E" w:rsidRPr="001C0915" w:rsidRDefault="00D53F39" w:rsidP="005C0AE7">
            <w:pPr>
              <w:spacing w:line="276" w:lineRule="auto"/>
              <w:ind w:left="0"/>
              <w:jc w:val="center"/>
              <w:rPr>
                <w:rFonts w:ascii="Verdana" w:hAnsi="Verdana" w:cstheme="minorHAnsi"/>
                <w:b/>
                <w:bCs/>
                <w:sz w:val="20"/>
                <w:szCs w:val="20"/>
              </w:rPr>
            </w:pPr>
            <w:r w:rsidRPr="001C0915">
              <w:rPr>
                <w:rFonts w:ascii="Verdana" w:hAnsi="Verdana" w:cstheme="minorHAnsi"/>
                <w:b/>
                <w:bCs/>
                <w:sz w:val="20"/>
                <w:szCs w:val="20"/>
              </w:rPr>
              <w:t>-</w:t>
            </w:r>
          </w:p>
        </w:tc>
        <w:tc>
          <w:tcPr>
            <w:tcW w:w="1765" w:type="dxa"/>
          </w:tcPr>
          <w:p w14:paraId="31E76770" w14:textId="77777777" w:rsidR="00210A3E" w:rsidRPr="001C0915" w:rsidRDefault="00210A3E" w:rsidP="005C0AE7">
            <w:pPr>
              <w:spacing w:line="276" w:lineRule="auto"/>
              <w:ind w:left="0"/>
              <w:jc w:val="center"/>
              <w:rPr>
                <w:rFonts w:ascii="Verdana" w:hAnsi="Verdana" w:cstheme="minorHAnsi"/>
                <w:b/>
                <w:bCs/>
                <w:sz w:val="20"/>
                <w:szCs w:val="20"/>
              </w:rPr>
            </w:pPr>
          </w:p>
        </w:tc>
      </w:tr>
    </w:tbl>
    <w:p w14:paraId="25112F1B" w14:textId="085D89C2" w:rsidR="00210A3E" w:rsidRPr="001C0915" w:rsidRDefault="00210A3E" w:rsidP="005C0AE7">
      <w:pPr>
        <w:spacing w:after="0"/>
        <w:jc w:val="center"/>
        <w:rPr>
          <w:rFonts w:ascii="Verdana" w:hAnsi="Verdana" w:cstheme="minorHAnsi"/>
          <w:b/>
          <w:bCs/>
          <w:sz w:val="20"/>
          <w:szCs w:val="20"/>
        </w:rPr>
      </w:pPr>
    </w:p>
    <w:p w14:paraId="077A8869" w14:textId="02CFC8B7" w:rsidR="00D53F39" w:rsidRPr="001C0915" w:rsidRDefault="00D53F39" w:rsidP="005C0AE7">
      <w:pPr>
        <w:spacing w:after="0"/>
        <w:jc w:val="center"/>
        <w:rPr>
          <w:rFonts w:ascii="Verdana" w:hAnsi="Verdana" w:cstheme="minorHAnsi"/>
          <w:b/>
          <w:bCs/>
          <w:sz w:val="20"/>
          <w:szCs w:val="20"/>
        </w:rPr>
      </w:pPr>
    </w:p>
    <w:p w14:paraId="233581ED" w14:textId="77777777" w:rsidR="00D53F39" w:rsidRPr="001C0915" w:rsidRDefault="00D53F39" w:rsidP="005C0AE7">
      <w:pPr>
        <w:spacing w:after="0"/>
        <w:ind w:left="2127" w:firstLine="709"/>
        <w:jc w:val="center"/>
        <w:rPr>
          <w:rFonts w:ascii="Verdana" w:hAnsi="Verdana"/>
          <w:sz w:val="20"/>
          <w:szCs w:val="20"/>
        </w:rPr>
      </w:pPr>
    </w:p>
    <w:p w14:paraId="7C5F61DB" w14:textId="379D28DD" w:rsidR="00D53F39" w:rsidRPr="001C0915" w:rsidRDefault="00D53F39" w:rsidP="005C0AE7">
      <w:pPr>
        <w:spacing w:after="0"/>
        <w:ind w:left="2127" w:firstLine="709"/>
        <w:jc w:val="center"/>
        <w:rPr>
          <w:rFonts w:ascii="Verdana" w:hAnsi="Verdana"/>
          <w:sz w:val="20"/>
          <w:szCs w:val="20"/>
        </w:rPr>
      </w:pPr>
      <w:r w:rsidRPr="001C0915">
        <w:rPr>
          <w:rFonts w:ascii="Verdana" w:hAnsi="Verdana"/>
          <w:sz w:val="20"/>
          <w:szCs w:val="20"/>
        </w:rPr>
        <w:t>..........................................................</w:t>
      </w:r>
    </w:p>
    <w:p w14:paraId="723A09F6" w14:textId="470626AD" w:rsidR="00D53F39" w:rsidRPr="00FB3965" w:rsidRDefault="00D53F39" w:rsidP="005C0AE7">
      <w:pPr>
        <w:spacing w:after="0"/>
        <w:ind w:left="2127" w:firstLine="709"/>
        <w:jc w:val="center"/>
        <w:rPr>
          <w:rFonts w:ascii="Verdana" w:hAnsi="Verdana"/>
          <w:i/>
          <w:iCs/>
          <w:sz w:val="20"/>
          <w:szCs w:val="20"/>
        </w:rPr>
      </w:pPr>
      <w:r w:rsidRPr="001C0915">
        <w:rPr>
          <w:rFonts w:ascii="Verdana" w:hAnsi="Verdana"/>
          <w:i/>
          <w:iCs/>
          <w:sz w:val="20"/>
          <w:szCs w:val="20"/>
        </w:rPr>
        <w:t>(podpis osoby uprawnionej)</w:t>
      </w:r>
    </w:p>
    <w:p w14:paraId="361D80BE" w14:textId="1BCC9F13" w:rsidR="00A760E5" w:rsidRPr="00FB3965" w:rsidRDefault="00A760E5" w:rsidP="007C30C8">
      <w:pPr>
        <w:ind w:left="0"/>
        <w:rPr>
          <w:rFonts w:ascii="Verdana" w:hAnsi="Verdana" w:cstheme="minorHAnsi"/>
          <w:b/>
          <w:bCs/>
          <w:sz w:val="20"/>
          <w:szCs w:val="20"/>
        </w:rPr>
      </w:pPr>
    </w:p>
    <w:sectPr w:rsidR="00A760E5" w:rsidRPr="00FB3965" w:rsidSect="005C0AE7">
      <w:headerReference w:type="default" r:id="rId9"/>
      <w:footerReference w:type="default" r:id="rId10"/>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581E56" w14:textId="77777777" w:rsidR="00D918FE" w:rsidRDefault="00D918FE" w:rsidP="00081519">
      <w:pPr>
        <w:spacing w:after="0"/>
      </w:pPr>
      <w:r>
        <w:separator/>
      </w:r>
    </w:p>
  </w:endnote>
  <w:endnote w:type="continuationSeparator" w:id="0">
    <w:p w14:paraId="708F7515" w14:textId="77777777" w:rsidR="00D918FE" w:rsidRDefault="00D918FE" w:rsidP="0008151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lbertus (WE)">
    <w:panose1 w:val="00000000000000000000"/>
    <w:charset w:val="EE"/>
    <w:family w:val="swiss"/>
    <w:notTrueType/>
    <w:pitch w:val="variable"/>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TimesNewRoman">
    <w:panose1 w:val="00000000000000000000"/>
    <w:charset w:val="EE"/>
    <w:family w:val="auto"/>
    <w:notTrueType/>
    <w:pitch w:val="default"/>
    <w:sig w:usb0="00000005" w:usb1="08070000" w:usb2="00000010" w:usb3="00000000" w:csb0="00020002"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19853870"/>
      <w:docPartObj>
        <w:docPartGallery w:val="Page Numbers (Bottom of Page)"/>
        <w:docPartUnique/>
      </w:docPartObj>
    </w:sdtPr>
    <w:sdtEndPr/>
    <w:sdtContent>
      <w:p w14:paraId="291A1F67" w14:textId="561A1756" w:rsidR="00CC6E91" w:rsidRDefault="00CC6E91">
        <w:pPr>
          <w:pStyle w:val="Stopka"/>
          <w:jc w:val="center"/>
        </w:pPr>
        <w:r>
          <w:fldChar w:fldCharType="begin"/>
        </w:r>
        <w:r>
          <w:instrText>PAGE   \* MERGEFORMAT</w:instrText>
        </w:r>
        <w:r>
          <w:fldChar w:fldCharType="separate"/>
        </w:r>
        <w:r w:rsidR="004A6B4D">
          <w:rPr>
            <w:noProof/>
          </w:rPr>
          <w:t>8</w:t>
        </w:r>
        <w:r>
          <w:fldChar w:fldCharType="end"/>
        </w:r>
      </w:p>
    </w:sdtContent>
  </w:sdt>
  <w:p w14:paraId="1490E31E" w14:textId="77777777" w:rsidR="00CC6E91" w:rsidRDefault="00CC6E9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11FE1E" w14:textId="77777777" w:rsidR="00D918FE" w:rsidRDefault="00D918FE" w:rsidP="00081519">
      <w:pPr>
        <w:spacing w:after="0"/>
      </w:pPr>
      <w:r>
        <w:separator/>
      </w:r>
    </w:p>
  </w:footnote>
  <w:footnote w:type="continuationSeparator" w:id="0">
    <w:p w14:paraId="09420583" w14:textId="77777777" w:rsidR="00D918FE" w:rsidRDefault="00D918FE" w:rsidP="0008151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032C38" w14:textId="77777777" w:rsidR="0001750E" w:rsidRDefault="0001750E" w:rsidP="00B15529">
    <w:pPr>
      <w:pStyle w:val="Nagwek"/>
      <w:jc w:val="right"/>
      <w:rPr>
        <w:color w:val="A6A6A6" w:themeColor="background1" w:themeShade="A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
      <w:lvlJc w:val="left"/>
      <w:pPr>
        <w:tabs>
          <w:tab w:val="num" w:pos="0"/>
        </w:tabs>
        <w:ind w:left="283" w:hanging="283"/>
      </w:pPr>
      <w:rPr>
        <w:rFonts w:ascii="Symbol" w:hAnsi="Symbol"/>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lvl>
  </w:abstractNum>
  <w:abstractNum w:abstractNumId="3"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A01C35"/>
    <w:multiLevelType w:val="hybridMultilevel"/>
    <w:tmpl w:val="82A0D294"/>
    <w:lvl w:ilvl="0" w:tplc="04150011">
      <w:start w:val="1"/>
      <w:numFmt w:val="decimal"/>
      <w:lvlText w:val="%1)"/>
      <w:lvlJc w:val="left"/>
      <w:pPr>
        <w:ind w:left="1004" w:hanging="360"/>
      </w:pPr>
      <w:rPr>
        <w:rFonts w:hint="default"/>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6" w15:restartNumberingAfterBreak="0">
    <w:nsid w:val="00B12BC5"/>
    <w:multiLevelType w:val="hybridMultilevel"/>
    <w:tmpl w:val="A0542EE6"/>
    <w:lvl w:ilvl="0" w:tplc="8234A2BE">
      <w:start w:val="1"/>
      <w:numFmt w:val="decimal"/>
      <w:lvlText w:val="%1."/>
      <w:lvlJc w:val="left"/>
      <w:pPr>
        <w:ind w:left="360" w:hanging="360"/>
      </w:pPr>
      <w:rPr>
        <w:rFonts w:eastAsia="SimSu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5764246"/>
    <w:multiLevelType w:val="hybridMultilevel"/>
    <w:tmpl w:val="BBE02138"/>
    <w:lvl w:ilvl="0" w:tplc="0415000F">
      <w:start w:val="1"/>
      <w:numFmt w:val="decimal"/>
      <w:lvlText w:val="%1."/>
      <w:lvlJc w:val="left"/>
      <w:pPr>
        <w:ind w:left="360" w:hanging="360"/>
      </w:pPr>
    </w:lvl>
    <w:lvl w:ilvl="1" w:tplc="C472BEEA">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B6C58E8"/>
    <w:multiLevelType w:val="hybridMultilevel"/>
    <w:tmpl w:val="1C22B58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0FC707DE"/>
    <w:multiLevelType w:val="hybridMultilevel"/>
    <w:tmpl w:val="E10294AC"/>
    <w:lvl w:ilvl="0" w:tplc="EC3A0EB0">
      <w:start w:val="5"/>
      <w:numFmt w:val="decimal"/>
      <w:lvlText w:val="%1)"/>
      <w:lvlJc w:val="left"/>
      <w:pPr>
        <w:ind w:left="72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0C50669"/>
    <w:multiLevelType w:val="hybridMultilevel"/>
    <w:tmpl w:val="1B3085B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15:restartNumberingAfterBreak="0">
    <w:nsid w:val="124177F6"/>
    <w:multiLevelType w:val="hybridMultilevel"/>
    <w:tmpl w:val="4C3C19D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B73740"/>
    <w:multiLevelType w:val="multilevel"/>
    <w:tmpl w:val="99E43A1C"/>
    <w:styleLink w:val="WW8Num18"/>
    <w:lvl w:ilvl="0">
      <w:start w:val="1"/>
      <w:numFmt w:val="lowerLetter"/>
      <w:lvlText w:val="%1)"/>
      <w:lvlJc w:val="left"/>
      <w:pPr>
        <w:ind w:left="0" w:firstLine="0"/>
      </w:pPr>
    </w:lvl>
    <w:lvl w:ilvl="1">
      <w:start w:val="1"/>
      <w:numFmt w:val="lowerLetter"/>
      <w:lvlText w:val="%2)"/>
      <w:lvlJc w:val="left"/>
      <w:pPr>
        <w:ind w:left="0" w:firstLine="0"/>
      </w:pPr>
    </w:lvl>
    <w:lvl w:ilvl="2">
      <w:start w:val="1"/>
      <w:numFmt w:val="lowerLetter"/>
      <w:lvlText w:val="%3)"/>
      <w:lvlJc w:val="left"/>
      <w:pPr>
        <w:ind w:left="0" w:firstLine="0"/>
      </w:pPr>
    </w:lvl>
    <w:lvl w:ilvl="3">
      <w:start w:val="1"/>
      <w:numFmt w:val="lowerLetter"/>
      <w:lvlText w:val="%4)"/>
      <w:lvlJc w:val="left"/>
      <w:pPr>
        <w:ind w:left="0" w:firstLine="0"/>
      </w:pPr>
    </w:lvl>
    <w:lvl w:ilvl="4">
      <w:start w:val="1"/>
      <w:numFmt w:val="lowerLetter"/>
      <w:lvlText w:val="%5)"/>
      <w:lvlJc w:val="left"/>
      <w:pPr>
        <w:ind w:left="0" w:firstLine="0"/>
      </w:pPr>
    </w:lvl>
    <w:lvl w:ilvl="5">
      <w:start w:val="1"/>
      <w:numFmt w:val="lowerLetter"/>
      <w:lvlText w:val="%6)"/>
      <w:lvlJc w:val="left"/>
      <w:pPr>
        <w:ind w:left="0" w:firstLine="0"/>
      </w:pPr>
    </w:lvl>
    <w:lvl w:ilvl="6">
      <w:start w:val="1"/>
      <w:numFmt w:val="lowerLetter"/>
      <w:lvlText w:val="%7)"/>
      <w:lvlJc w:val="left"/>
      <w:pPr>
        <w:ind w:left="0" w:firstLine="0"/>
      </w:pPr>
    </w:lvl>
    <w:lvl w:ilvl="7">
      <w:start w:val="1"/>
      <w:numFmt w:val="lowerLetter"/>
      <w:lvlText w:val="%8)"/>
      <w:lvlJc w:val="left"/>
      <w:pPr>
        <w:ind w:left="0" w:firstLine="0"/>
      </w:pPr>
    </w:lvl>
    <w:lvl w:ilvl="8">
      <w:start w:val="1"/>
      <w:numFmt w:val="lowerLetter"/>
      <w:lvlText w:val="%9)"/>
      <w:lvlJc w:val="left"/>
      <w:pPr>
        <w:ind w:left="0" w:firstLine="0"/>
      </w:pPr>
    </w:lvl>
  </w:abstractNum>
  <w:abstractNum w:abstractNumId="13" w15:restartNumberingAfterBreak="0">
    <w:nsid w:val="16B72869"/>
    <w:multiLevelType w:val="hybridMultilevel"/>
    <w:tmpl w:val="0286490C"/>
    <w:lvl w:ilvl="0" w:tplc="04150011">
      <w:start w:val="1"/>
      <w:numFmt w:val="decimal"/>
      <w:lvlText w:val="%1)"/>
      <w:lvlJc w:val="left"/>
      <w:pPr>
        <w:ind w:left="36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18CC0A43"/>
    <w:multiLevelType w:val="multilevel"/>
    <w:tmpl w:val="B284EF6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AB424D3"/>
    <w:multiLevelType w:val="hybridMultilevel"/>
    <w:tmpl w:val="F072D4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BF95FC7"/>
    <w:multiLevelType w:val="hybridMultilevel"/>
    <w:tmpl w:val="5DAE2F2A"/>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A352F0"/>
    <w:multiLevelType w:val="hybridMultilevel"/>
    <w:tmpl w:val="818E860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8" w15:restartNumberingAfterBreak="0">
    <w:nsid w:val="242263B3"/>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9" w15:restartNumberingAfterBreak="0">
    <w:nsid w:val="2577799C"/>
    <w:multiLevelType w:val="hybridMultilevel"/>
    <w:tmpl w:val="6F14B002"/>
    <w:lvl w:ilvl="0" w:tplc="04150017">
      <w:start w:val="1"/>
      <w:numFmt w:val="lowerLetter"/>
      <w:lvlText w:val="%1)"/>
      <w:lvlJc w:val="left"/>
      <w:pPr>
        <w:ind w:left="93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A3E48CD"/>
    <w:multiLevelType w:val="multilevel"/>
    <w:tmpl w:val="39F82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008707E"/>
    <w:multiLevelType w:val="hybridMultilevel"/>
    <w:tmpl w:val="EEFE0936"/>
    <w:lvl w:ilvl="0" w:tplc="04150011">
      <w:start w:val="1"/>
      <w:numFmt w:val="decimal"/>
      <w:lvlText w:val="%1)"/>
      <w:lvlJc w:val="left"/>
      <w:pPr>
        <w:ind w:left="1140" w:hanging="360"/>
      </w:pPr>
      <w:rPr>
        <w:rFonts w:hint="default"/>
      </w:rPr>
    </w:lvl>
    <w:lvl w:ilvl="1" w:tplc="FFFFFFFF" w:tentative="1">
      <w:start w:val="1"/>
      <w:numFmt w:val="bullet"/>
      <w:lvlText w:val="o"/>
      <w:lvlJc w:val="left"/>
      <w:pPr>
        <w:ind w:left="1860" w:hanging="360"/>
      </w:pPr>
      <w:rPr>
        <w:rFonts w:ascii="Courier New" w:hAnsi="Courier New" w:cs="Courier New" w:hint="default"/>
      </w:rPr>
    </w:lvl>
    <w:lvl w:ilvl="2" w:tplc="FFFFFFFF" w:tentative="1">
      <w:start w:val="1"/>
      <w:numFmt w:val="bullet"/>
      <w:lvlText w:val=""/>
      <w:lvlJc w:val="left"/>
      <w:pPr>
        <w:ind w:left="2580" w:hanging="360"/>
      </w:pPr>
      <w:rPr>
        <w:rFonts w:ascii="Wingdings" w:hAnsi="Wingdings" w:hint="default"/>
      </w:rPr>
    </w:lvl>
    <w:lvl w:ilvl="3" w:tplc="FFFFFFFF" w:tentative="1">
      <w:start w:val="1"/>
      <w:numFmt w:val="bullet"/>
      <w:lvlText w:val=""/>
      <w:lvlJc w:val="left"/>
      <w:pPr>
        <w:ind w:left="3300" w:hanging="360"/>
      </w:pPr>
      <w:rPr>
        <w:rFonts w:ascii="Symbol" w:hAnsi="Symbol" w:hint="default"/>
      </w:rPr>
    </w:lvl>
    <w:lvl w:ilvl="4" w:tplc="FFFFFFFF" w:tentative="1">
      <w:start w:val="1"/>
      <w:numFmt w:val="bullet"/>
      <w:lvlText w:val="o"/>
      <w:lvlJc w:val="left"/>
      <w:pPr>
        <w:ind w:left="4020" w:hanging="360"/>
      </w:pPr>
      <w:rPr>
        <w:rFonts w:ascii="Courier New" w:hAnsi="Courier New" w:cs="Courier New" w:hint="default"/>
      </w:rPr>
    </w:lvl>
    <w:lvl w:ilvl="5" w:tplc="FFFFFFFF" w:tentative="1">
      <w:start w:val="1"/>
      <w:numFmt w:val="bullet"/>
      <w:lvlText w:val=""/>
      <w:lvlJc w:val="left"/>
      <w:pPr>
        <w:ind w:left="4740" w:hanging="360"/>
      </w:pPr>
      <w:rPr>
        <w:rFonts w:ascii="Wingdings" w:hAnsi="Wingdings" w:hint="default"/>
      </w:rPr>
    </w:lvl>
    <w:lvl w:ilvl="6" w:tplc="FFFFFFFF" w:tentative="1">
      <w:start w:val="1"/>
      <w:numFmt w:val="bullet"/>
      <w:lvlText w:val=""/>
      <w:lvlJc w:val="left"/>
      <w:pPr>
        <w:ind w:left="5460" w:hanging="360"/>
      </w:pPr>
      <w:rPr>
        <w:rFonts w:ascii="Symbol" w:hAnsi="Symbol" w:hint="default"/>
      </w:rPr>
    </w:lvl>
    <w:lvl w:ilvl="7" w:tplc="FFFFFFFF" w:tentative="1">
      <w:start w:val="1"/>
      <w:numFmt w:val="bullet"/>
      <w:lvlText w:val="o"/>
      <w:lvlJc w:val="left"/>
      <w:pPr>
        <w:ind w:left="6180" w:hanging="360"/>
      </w:pPr>
      <w:rPr>
        <w:rFonts w:ascii="Courier New" w:hAnsi="Courier New" w:cs="Courier New" w:hint="default"/>
      </w:rPr>
    </w:lvl>
    <w:lvl w:ilvl="8" w:tplc="FFFFFFFF" w:tentative="1">
      <w:start w:val="1"/>
      <w:numFmt w:val="bullet"/>
      <w:lvlText w:val=""/>
      <w:lvlJc w:val="left"/>
      <w:pPr>
        <w:ind w:left="6900" w:hanging="360"/>
      </w:pPr>
      <w:rPr>
        <w:rFonts w:ascii="Wingdings" w:hAnsi="Wingdings" w:hint="default"/>
      </w:rPr>
    </w:lvl>
  </w:abstractNum>
  <w:abstractNum w:abstractNumId="22" w15:restartNumberingAfterBreak="0">
    <w:nsid w:val="33E51CC6"/>
    <w:multiLevelType w:val="hybridMultilevel"/>
    <w:tmpl w:val="F85EC93C"/>
    <w:lvl w:ilvl="0" w:tplc="8432F1AE">
      <w:start w:val="1"/>
      <w:numFmt w:val="bullet"/>
      <w:lvlText w:val=""/>
      <w:lvlJc w:val="left"/>
      <w:pPr>
        <w:ind w:left="1428" w:hanging="360"/>
      </w:pPr>
      <w:rPr>
        <w:rFonts w:ascii="Symbol" w:hAnsi="Symbol"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3" w15:restartNumberingAfterBreak="0">
    <w:nsid w:val="34C1093A"/>
    <w:multiLevelType w:val="hybridMultilevel"/>
    <w:tmpl w:val="657A963E"/>
    <w:lvl w:ilvl="0" w:tplc="50DEE338">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4D03C5"/>
    <w:multiLevelType w:val="hybridMultilevel"/>
    <w:tmpl w:val="8B64E34C"/>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5" w15:restartNumberingAfterBreak="0">
    <w:nsid w:val="38C35DE9"/>
    <w:multiLevelType w:val="hybridMultilevel"/>
    <w:tmpl w:val="D6C49C58"/>
    <w:lvl w:ilvl="0" w:tplc="3566D448">
      <w:start w:val="1"/>
      <w:numFmt w:val="lowerLetter"/>
      <w:lvlText w:val="%1)"/>
      <w:lvlJc w:val="left"/>
      <w:pPr>
        <w:ind w:left="136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96B02DF"/>
    <w:multiLevelType w:val="hybridMultilevel"/>
    <w:tmpl w:val="C49E9C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413D39"/>
    <w:multiLevelType w:val="hybridMultilevel"/>
    <w:tmpl w:val="8DF0AE32"/>
    <w:lvl w:ilvl="0" w:tplc="04150017">
      <w:start w:val="1"/>
      <w:numFmt w:val="lowerLetter"/>
      <w:lvlText w:val="%1)"/>
      <w:lvlJc w:val="left"/>
      <w:pPr>
        <w:ind w:left="502"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1F7662E"/>
    <w:multiLevelType w:val="hybridMultilevel"/>
    <w:tmpl w:val="858CC6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33F1485"/>
    <w:multiLevelType w:val="hybridMultilevel"/>
    <w:tmpl w:val="EB4A01B0"/>
    <w:lvl w:ilvl="0" w:tplc="52D8BB88">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0" w15:restartNumberingAfterBreak="0">
    <w:nsid w:val="446E0354"/>
    <w:multiLevelType w:val="hybridMultilevel"/>
    <w:tmpl w:val="8B1E72FA"/>
    <w:lvl w:ilvl="0" w:tplc="E710DE8E">
      <w:start w:val="4"/>
      <w:numFmt w:val="bullet"/>
      <w:lvlText w:val=""/>
      <w:lvlJc w:val="left"/>
      <w:pPr>
        <w:ind w:left="1080" w:hanging="360"/>
      </w:pPr>
      <w:rPr>
        <w:rFonts w:ascii="Symbol" w:eastAsia="Times New Roman" w:hAnsi="Symbol"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15:restartNumberingAfterBreak="0">
    <w:nsid w:val="4C9535C2"/>
    <w:multiLevelType w:val="hybridMultilevel"/>
    <w:tmpl w:val="5A42029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4C9F47ED"/>
    <w:multiLevelType w:val="hybridMultilevel"/>
    <w:tmpl w:val="41E8E9E0"/>
    <w:lvl w:ilvl="0" w:tplc="31DC32B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E3B77AB"/>
    <w:multiLevelType w:val="hybridMultilevel"/>
    <w:tmpl w:val="7C48656E"/>
    <w:lvl w:ilvl="0" w:tplc="73B674F0">
      <w:start w:val="1"/>
      <w:numFmt w:val="decimal"/>
      <w:lvlText w:val="%1)"/>
      <w:lvlJc w:val="left"/>
      <w:pPr>
        <w:ind w:left="1140" w:hanging="360"/>
      </w:pPr>
      <w:rPr>
        <w:rFonts w:hint="default"/>
      </w:rPr>
    </w:lvl>
    <w:lvl w:ilvl="1" w:tplc="FFFFFFFF" w:tentative="1">
      <w:start w:val="1"/>
      <w:numFmt w:val="bullet"/>
      <w:lvlText w:val="o"/>
      <w:lvlJc w:val="left"/>
      <w:pPr>
        <w:ind w:left="1860" w:hanging="360"/>
      </w:pPr>
      <w:rPr>
        <w:rFonts w:ascii="Courier New" w:hAnsi="Courier New" w:cs="Courier New" w:hint="default"/>
      </w:rPr>
    </w:lvl>
    <w:lvl w:ilvl="2" w:tplc="FFFFFFFF" w:tentative="1">
      <w:start w:val="1"/>
      <w:numFmt w:val="bullet"/>
      <w:lvlText w:val=""/>
      <w:lvlJc w:val="left"/>
      <w:pPr>
        <w:ind w:left="2580" w:hanging="360"/>
      </w:pPr>
      <w:rPr>
        <w:rFonts w:ascii="Wingdings" w:hAnsi="Wingdings" w:hint="default"/>
      </w:rPr>
    </w:lvl>
    <w:lvl w:ilvl="3" w:tplc="FFFFFFFF" w:tentative="1">
      <w:start w:val="1"/>
      <w:numFmt w:val="bullet"/>
      <w:lvlText w:val=""/>
      <w:lvlJc w:val="left"/>
      <w:pPr>
        <w:ind w:left="3300" w:hanging="360"/>
      </w:pPr>
      <w:rPr>
        <w:rFonts w:ascii="Symbol" w:hAnsi="Symbol" w:hint="default"/>
      </w:rPr>
    </w:lvl>
    <w:lvl w:ilvl="4" w:tplc="FFFFFFFF" w:tentative="1">
      <w:start w:val="1"/>
      <w:numFmt w:val="bullet"/>
      <w:lvlText w:val="o"/>
      <w:lvlJc w:val="left"/>
      <w:pPr>
        <w:ind w:left="4020" w:hanging="360"/>
      </w:pPr>
      <w:rPr>
        <w:rFonts w:ascii="Courier New" w:hAnsi="Courier New" w:cs="Courier New" w:hint="default"/>
      </w:rPr>
    </w:lvl>
    <w:lvl w:ilvl="5" w:tplc="FFFFFFFF" w:tentative="1">
      <w:start w:val="1"/>
      <w:numFmt w:val="bullet"/>
      <w:lvlText w:val=""/>
      <w:lvlJc w:val="left"/>
      <w:pPr>
        <w:ind w:left="4740" w:hanging="360"/>
      </w:pPr>
      <w:rPr>
        <w:rFonts w:ascii="Wingdings" w:hAnsi="Wingdings" w:hint="default"/>
      </w:rPr>
    </w:lvl>
    <w:lvl w:ilvl="6" w:tplc="FFFFFFFF" w:tentative="1">
      <w:start w:val="1"/>
      <w:numFmt w:val="bullet"/>
      <w:lvlText w:val=""/>
      <w:lvlJc w:val="left"/>
      <w:pPr>
        <w:ind w:left="5460" w:hanging="360"/>
      </w:pPr>
      <w:rPr>
        <w:rFonts w:ascii="Symbol" w:hAnsi="Symbol" w:hint="default"/>
      </w:rPr>
    </w:lvl>
    <w:lvl w:ilvl="7" w:tplc="FFFFFFFF" w:tentative="1">
      <w:start w:val="1"/>
      <w:numFmt w:val="bullet"/>
      <w:lvlText w:val="o"/>
      <w:lvlJc w:val="left"/>
      <w:pPr>
        <w:ind w:left="6180" w:hanging="360"/>
      </w:pPr>
      <w:rPr>
        <w:rFonts w:ascii="Courier New" w:hAnsi="Courier New" w:cs="Courier New" w:hint="default"/>
      </w:rPr>
    </w:lvl>
    <w:lvl w:ilvl="8" w:tplc="FFFFFFFF" w:tentative="1">
      <w:start w:val="1"/>
      <w:numFmt w:val="bullet"/>
      <w:lvlText w:val=""/>
      <w:lvlJc w:val="left"/>
      <w:pPr>
        <w:ind w:left="6900" w:hanging="360"/>
      </w:pPr>
      <w:rPr>
        <w:rFonts w:ascii="Wingdings" w:hAnsi="Wingdings" w:hint="default"/>
      </w:rPr>
    </w:lvl>
  </w:abstractNum>
  <w:abstractNum w:abstractNumId="34" w15:restartNumberingAfterBreak="0">
    <w:nsid w:val="50AD4407"/>
    <w:multiLevelType w:val="hybridMultilevel"/>
    <w:tmpl w:val="9B6E4A78"/>
    <w:lvl w:ilvl="0" w:tplc="C2B0637C">
      <w:start w:val="1"/>
      <w:numFmt w:val="decimal"/>
      <w:lvlText w:val="%1)"/>
      <w:lvlJc w:val="left"/>
      <w:pPr>
        <w:ind w:left="1140" w:hanging="360"/>
      </w:pPr>
      <w:rPr>
        <w:rFonts w:hint="default"/>
      </w:rPr>
    </w:lvl>
    <w:lvl w:ilvl="1" w:tplc="FFFFFFFF" w:tentative="1">
      <w:start w:val="1"/>
      <w:numFmt w:val="bullet"/>
      <w:lvlText w:val="o"/>
      <w:lvlJc w:val="left"/>
      <w:pPr>
        <w:ind w:left="1860" w:hanging="360"/>
      </w:pPr>
      <w:rPr>
        <w:rFonts w:ascii="Courier New" w:hAnsi="Courier New" w:cs="Courier New" w:hint="default"/>
      </w:rPr>
    </w:lvl>
    <w:lvl w:ilvl="2" w:tplc="FFFFFFFF" w:tentative="1">
      <w:start w:val="1"/>
      <w:numFmt w:val="bullet"/>
      <w:lvlText w:val=""/>
      <w:lvlJc w:val="left"/>
      <w:pPr>
        <w:ind w:left="2580" w:hanging="360"/>
      </w:pPr>
      <w:rPr>
        <w:rFonts w:ascii="Wingdings" w:hAnsi="Wingdings" w:hint="default"/>
      </w:rPr>
    </w:lvl>
    <w:lvl w:ilvl="3" w:tplc="FFFFFFFF" w:tentative="1">
      <w:start w:val="1"/>
      <w:numFmt w:val="bullet"/>
      <w:lvlText w:val=""/>
      <w:lvlJc w:val="left"/>
      <w:pPr>
        <w:ind w:left="3300" w:hanging="360"/>
      </w:pPr>
      <w:rPr>
        <w:rFonts w:ascii="Symbol" w:hAnsi="Symbol" w:hint="default"/>
      </w:rPr>
    </w:lvl>
    <w:lvl w:ilvl="4" w:tplc="FFFFFFFF" w:tentative="1">
      <w:start w:val="1"/>
      <w:numFmt w:val="bullet"/>
      <w:lvlText w:val="o"/>
      <w:lvlJc w:val="left"/>
      <w:pPr>
        <w:ind w:left="4020" w:hanging="360"/>
      </w:pPr>
      <w:rPr>
        <w:rFonts w:ascii="Courier New" w:hAnsi="Courier New" w:cs="Courier New" w:hint="default"/>
      </w:rPr>
    </w:lvl>
    <w:lvl w:ilvl="5" w:tplc="FFFFFFFF" w:tentative="1">
      <w:start w:val="1"/>
      <w:numFmt w:val="bullet"/>
      <w:lvlText w:val=""/>
      <w:lvlJc w:val="left"/>
      <w:pPr>
        <w:ind w:left="4740" w:hanging="360"/>
      </w:pPr>
      <w:rPr>
        <w:rFonts w:ascii="Wingdings" w:hAnsi="Wingdings" w:hint="default"/>
      </w:rPr>
    </w:lvl>
    <w:lvl w:ilvl="6" w:tplc="FFFFFFFF" w:tentative="1">
      <w:start w:val="1"/>
      <w:numFmt w:val="bullet"/>
      <w:lvlText w:val=""/>
      <w:lvlJc w:val="left"/>
      <w:pPr>
        <w:ind w:left="5460" w:hanging="360"/>
      </w:pPr>
      <w:rPr>
        <w:rFonts w:ascii="Symbol" w:hAnsi="Symbol" w:hint="default"/>
      </w:rPr>
    </w:lvl>
    <w:lvl w:ilvl="7" w:tplc="FFFFFFFF" w:tentative="1">
      <w:start w:val="1"/>
      <w:numFmt w:val="bullet"/>
      <w:lvlText w:val="o"/>
      <w:lvlJc w:val="left"/>
      <w:pPr>
        <w:ind w:left="6180" w:hanging="360"/>
      </w:pPr>
      <w:rPr>
        <w:rFonts w:ascii="Courier New" w:hAnsi="Courier New" w:cs="Courier New" w:hint="default"/>
      </w:rPr>
    </w:lvl>
    <w:lvl w:ilvl="8" w:tplc="FFFFFFFF" w:tentative="1">
      <w:start w:val="1"/>
      <w:numFmt w:val="bullet"/>
      <w:lvlText w:val=""/>
      <w:lvlJc w:val="left"/>
      <w:pPr>
        <w:ind w:left="6900" w:hanging="360"/>
      </w:pPr>
      <w:rPr>
        <w:rFonts w:ascii="Wingdings" w:hAnsi="Wingdings" w:hint="default"/>
      </w:rPr>
    </w:lvl>
  </w:abstractNum>
  <w:abstractNum w:abstractNumId="35" w15:restartNumberingAfterBreak="0">
    <w:nsid w:val="555E2F79"/>
    <w:multiLevelType w:val="hybridMultilevel"/>
    <w:tmpl w:val="9C4ED994"/>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56E4214F"/>
    <w:multiLevelType w:val="multilevel"/>
    <w:tmpl w:val="F9049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CF5602B"/>
    <w:multiLevelType w:val="multilevel"/>
    <w:tmpl w:val="D17E81F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5D0B2C58"/>
    <w:multiLevelType w:val="hybridMultilevel"/>
    <w:tmpl w:val="B450DB48"/>
    <w:lvl w:ilvl="0" w:tplc="52D8BB88">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39" w15:restartNumberingAfterBreak="0">
    <w:nsid w:val="689A381F"/>
    <w:multiLevelType w:val="hybridMultilevel"/>
    <w:tmpl w:val="93326F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89F6D7F"/>
    <w:multiLevelType w:val="multilevel"/>
    <w:tmpl w:val="0000000B"/>
    <w:lvl w:ilvl="0">
      <w:start w:val="1"/>
      <w:numFmt w:val="lowerLetter"/>
      <w:lvlText w:val="%1)"/>
      <w:lvlJc w:val="left"/>
      <w:pPr>
        <w:tabs>
          <w:tab w:val="num" w:pos="0"/>
        </w:tabs>
        <w:ind w:left="1003" w:hanging="360"/>
      </w:pPr>
    </w:lvl>
    <w:lvl w:ilvl="1">
      <w:start w:val="1"/>
      <w:numFmt w:val="lowerLetter"/>
      <w:lvlText w:val="%2."/>
      <w:lvlJc w:val="left"/>
      <w:pPr>
        <w:tabs>
          <w:tab w:val="num" w:pos="0"/>
        </w:tabs>
        <w:ind w:left="1723" w:hanging="360"/>
      </w:pPr>
    </w:lvl>
    <w:lvl w:ilvl="2">
      <w:start w:val="1"/>
      <w:numFmt w:val="lowerRoman"/>
      <w:lvlText w:val="%1.%2.%3."/>
      <w:lvlJc w:val="right"/>
      <w:pPr>
        <w:tabs>
          <w:tab w:val="num" w:pos="0"/>
        </w:tabs>
        <w:ind w:left="2443" w:hanging="180"/>
      </w:pPr>
    </w:lvl>
    <w:lvl w:ilvl="3">
      <w:start w:val="1"/>
      <w:numFmt w:val="decimal"/>
      <w:lvlText w:val="%1.%2.%3.%4."/>
      <w:lvlJc w:val="left"/>
      <w:pPr>
        <w:tabs>
          <w:tab w:val="num" w:pos="0"/>
        </w:tabs>
        <w:ind w:left="3163" w:hanging="360"/>
      </w:pPr>
    </w:lvl>
    <w:lvl w:ilvl="4">
      <w:start w:val="1"/>
      <w:numFmt w:val="lowerLetter"/>
      <w:lvlText w:val="%1.%2.%3.%4.%5."/>
      <w:lvlJc w:val="left"/>
      <w:pPr>
        <w:tabs>
          <w:tab w:val="num" w:pos="0"/>
        </w:tabs>
        <w:ind w:left="3883" w:hanging="360"/>
      </w:pPr>
    </w:lvl>
    <w:lvl w:ilvl="5">
      <w:start w:val="1"/>
      <w:numFmt w:val="lowerRoman"/>
      <w:lvlText w:val="%1.%2.%3.%4.%5.%6."/>
      <w:lvlJc w:val="right"/>
      <w:pPr>
        <w:tabs>
          <w:tab w:val="num" w:pos="0"/>
        </w:tabs>
        <w:ind w:left="4603" w:hanging="180"/>
      </w:pPr>
    </w:lvl>
    <w:lvl w:ilvl="6">
      <w:start w:val="1"/>
      <w:numFmt w:val="decimal"/>
      <w:lvlText w:val="%1.%2.%3.%4.%5.%6.%7."/>
      <w:lvlJc w:val="left"/>
      <w:pPr>
        <w:tabs>
          <w:tab w:val="num" w:pos="0"/>
        </w:tabs>
        <w:ind w:left="5323" w:hanging="360"/>
      </w:pPr>
    </w:lvl>
    <w:lvl w:ilvl="7">
      <w:start w:val="1"/>
      <w:numFmt w:val="lowerLetter"/>
      <w:lvlText w:val="%1.%2.%3.%4.%5.%6.%7.%8."/>
      <w:lvlJc w:val="left"/>
      <w:pPr>
        <w:tabs>
          <w:tab w:val="num" w:pos="0"/>
        </w:tabs>
        <w:ind w:left="6043" w:hanging="360"/>
      </w:pPr>
    </w:lvl>
    <w:lvl w:ilvl="8">
      <w:start w:val="1"/>
      <w:numFmt w:val="lowerRoman"/>
      <w:lvlText w:val="%1.%2.%3.%4.%5.%6.%7.%8.%9."/>
      <w:lvlJc w:val="right"/>
      <w:pPr>
        <w:tabs>
          <w:tab w:val="num" w:pos="0"/>
        </w:tabs>
        <w:ind w:left="6763" w:hanging="180"/>
      </w:pPr>
    </w:lvl>
  </w:abstractNum>
  <w:abstractNum w:abstractNumId="41" w15:restartNumberingAfterBreak="0">
    <w:nsid w:val="6A1E50D2"/>
    <w:multiLevelType w:val="hybridMultilevel"/>
    <w:tmpl w:val="97E0F522"/>
    <w:lvl w:ilvl="0" w:tplc="8432F1AE">
      <w:start w:val="1"/>
      <w:numFmt w:val="bullet"/>
      <w:lvlText w:val=""/>
      <w:lvlJc w:val="left"/>
      <w:pPr>
        <w:ind w:left="93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AEC35DC"/>
    <w:multiLevelType w:val="hybridMultilevel"/>
    <w:tmpl w:val="025271B6"/>
    <w:lvl w:ilvl="0" w:tplc="16FAB6F2">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C4136BD"/>
    <w:multiLevelType w:val="hybridMultilevel"/>
    <w:tmpl w:val="44328E46"/>
    <w:lvl w:ilvl="0" w:tplc="04150011">
      <w:start w:val="1"/>
      <w:numFmt w:val="decimal"/>
      <w:lvlText w:val="%1)"/>
      <w:lvlJc w:val="left"/>
      <w:pPr>
        <w:ind w:left="502"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E0B72D0"/>
    <w:multiLevelType w:val="hybridMultilevel"/>
    <w:tmpl w:val="AF12B3D4"/>
    <w:lvl w:ilvl="0" w:tplc="6792C608">
      <w:start w:val="1"/>
      <w:numFmt w:val="decimal"/>
      <w:lvlText w:val="%1)"/>
      <w:lvlJc w:val="left"/>
      <w:pPr>
        <w:ind w:left="435" w:hanging="360"/>
      </w:pPr>
      <w:rPr>
        <w:rFonts w:hint="default"/>
      </w:rPr>
    </w:lvl>
    <w:lvl w:ilvl="1" w:tplc="04150019" w:tentative="1">
      <w:start w:val="1"/>
      <w:numFmt w:val="lowerLetter"/>
      <w:lvlText w:val="%2."/>
      <w:lvlJc w:val="left"/>
      <w:pPr>
        <w:ind w:left="1155" w:hanging="360"/>
      </w:pPr>
    </w:lvl>
    <w:lvl w:ilvl="2" w:tplc="0415001B" w:tentative="1">
      <w:start w:val="1"/>
      <w:numFmt w:val="lowerRoman"/>
      <w:lvlText w:val="%3."/>
      <w:lvlJc w:val="right"/>
      <w:pPr>
        <w:ind w:left="1875" w:hanging="180"/>
      </w:pPr>
    </w:lvl>
    <w:lvl w:ilvl="3" w:tplc="0415000F" w:tentative="1">
      <w:start w:val="1"/>
      <w:numFmt w:val="decimal"/>
      <w:lvlText w:val="%4."/>
      <w:lvlJc w:val="left"/>
      <w:pPr>
        <w:ind w:left="2595" w:hanging="360"/>
      </w:pPr>
    </w:lvl>
    <w:lvl w:ilvl="4" w:tplc="04150019" w:tentative="1">
      <w:start w:val="1"/>
      <w:numFmt w:val="lowerLetter"/>
      <w:lvlText w:val="%5."/>
      <w:lvlJc w:val="left"/>
      <w:pPr>
        <w:ind w:left="3315" w:hanging="360"/>
      </w:pPr>
    </w:lvl>
    <w:lvl w:ilvl="5" w:tplc="0415001B" w:tentative="1">
      <w:start w:val="1"/>
      <w:numFmt w:val="lowerRoman"/>
      <w:lvlText w:val="%6."/>
      <w:lvlJc w:val="right"/>
      <w:pPr>
        <w:ind w:left="4035" w:hanging="180"/>
      </w:pPr>
    </w:lvl>
    <w:lvl w:ilvl="6" w:tplc="0415000F" w:tentative="1">
      <w:start w:val="1"/>
      <w:numFmt w:val="decimal"/>
      <w:lvlText w:val="%7."/>
      <w:lvlJc w:val="left"/>
      <w:pPr>
        <w:ind w:left="4755" w:hanging="360"/>
      </w:pPr>
    </w:lvl>
    <w:lvl w:ilvl="7" w:tplc="04150019" w:tentative="1">
      <w:start w:val="1"/>
      <w:numFmt w:val="lowerLetter"/>
      <w:lvlText w:val="%8."/>
      <w:lvlJc w:val="left"/>
      <w:pPr>
        <w:ind w:left="5475" w:hanging="360"/>
      </w:pPr>
    </w:lvl>
    <w:lvl w:ilvl="8" w:tplc="0415001B" w:tentative="1">
      <w:start w:val="1"/>
      <w:numFmt w:val="lowerRoman"/>
      <w:lvlText w:val="%9."/>
      <w:lvlJc w:val="right"/>
      <w:pPr>
        <w:ind w:left="6195" w:hanging="180"/>
      </w:pPr>
    </w:lvl>
  </w:abstractNum>
  <w:abstractNum w:abstractNumId="45" w15:restartNumberingAfterBreak="0">
    <w:nsid w:val="6E364E08"/>
    <w:multiLevelType w:val="hybridMultilevel"/>
    <w:tmpl w:val="7A302300"/>
    <w:lvl w:ilvl="0" w:tplc="1B90D9B4">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6FEC7B84"/>
    <w:multiLevelType w:val="hybridMultilevel"/>
    <w:tmpl w:val="AE9AD326"/>
    <w:lvl w:ilvl="0" w:tplc="4156F6CC">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38B6BE6"/>
    <w:multiLevelType w:val="multilevel"/>
    <w:tmpl w:val="42A4FD62"/>
    <w:styleLink w:val="WW8Num3"/>
    <w:lvl w:ilvl="0">
      <w:start w:val="2"/>
      <w:numFmt w:val="decimal"/>
      <w:lvlText w:val="%1"/>
      <w:lvlJc w:val="left"/>
      <w:pPr>
        <w:ind w:left="0" w:firstLine="0"/>
      </w:pPr>
      <w:rPr>
        <w:rFonts w:ascii="Times New Roman" w:eastAsia="Times New Roman" w:hAnsi="Times New Roman" w:cs="Times New Roman"/>
        <w:b w:val="0"/>
        <w:i w:val="0"/>
        <w:sz w:val="24"/>
      </w:rPr>
    </w:lvl>
    <w:lvl w:ilvl="1">
      <w:numFmt w:val="bullet"/>
      <w:lvlText w:val=""/>
      <w:lvlJc w:val="left"/>
      <w:pPr>
        <w:ind w:left="0" w:firstLine="0"/>
      </w:pPr>
      <w:rPr>
        <w:rFonts w:ascii="Symbol" w:hAnsi="Symbol"/>
      </w:rPr>
    </w:lvl>
    <w:lvl w:ilvl="2">
      <w:start w:val="1"/>
      <w:numFmt w:val="decimal"/>
      <w:lvlText w:val="%3."/>
      <w:lvlJc w:val="left"/>
      <w:pPr>
        <w:ind w:left="0" w:firstLine="0"/>
      </w:pPr>
      <w:rPr>
        <w:rFonts w:ascii="Times New Roman" w:eastAsia="Times New Roman" w:hAnsi="Times New Roman" w:cs="Times New Roman"/>
        <w:b w:val="0"/>
        <w:i w:val="0"/>
        <w:sz w:val="24"/>
      </w:rPr>
    </w:lvl>
    <w:lvl w:ilvl="3">
      <w:start w:val="1"/>
      <w:numFmt w:val="lowerLetter"/>
      <w:lvlText w:val="%4)"/>
      <w:lvlJc w:val="left"/>
      <w:pPr>
        <w:ind w:left="0" w:firstLine="0"/>
      </w:pPr>
    </w:lvl>
    <w:lvl w:ilvl="4">
      <w:start w:val="1"/>
      <w:numFmt w:val="lowerLetter"/>
      <w:lvlText w:val="%5."/>
      <w:lvlJc w:val="left"/>
      <w:pPr>
        <w:ind w:left="0" w:firstLine="0"/>
      </w:pPr>
    </w:lvl>
    <w:lvl w:ilvl="5">
      <w:start w:val="1"/>
      <w:numFmt w:val="lowerRoman"/>
      <w:lvlText w:val="%6."/>
      <w:lvlJc w:val="lef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left"/>
      <w:pPr>
        <w:ind w:left="0" w:firstLine="0"/>
      </w:pPr>
    </w:lvl>
  </w:abstractNum>
  <w:abstractNum w:abstractNumId="48" w15:restartNumberingAfterBreak="0">
    <w:nsid w:val="78CA2725"/>
    <w:multiLevelType w:val="hybridMultilevel"/>
    <w:tmpl w:val="14B6EF16"/>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9" w15:restartNumberingAfterBreak="0">
    <w:nsid w:val="7EA54F42"/>
    <w:multiLevelType w:val="hybridMultilevel"/>
    <w:tmpl w:val="5D0065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87582064">
    <w:abstractNumId w:val="12"/>
  </w:num>
  <w:num w:numId="2" w16cid:durableId="199778954">
    <w:abstractNumId w:val="47"/>
  </w:num>
  <w:num w:numId="3" w16cid:durableId="2135320874">
    <w:abstractNumId w:val="16"/>
  </w:num>
  <w:num w:numId="4" w16cid:durableId="1248611290">
    <w:abstractNumId w:val="46"/>
  </w:num>
  <w:num w:numId="5" w16cid:durableId="20476786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45464417">
    <w:abstractNumId w:val="19"/>
  </w:num>
  <w:num w:numId="7" w16cid:durableId="847871267">
    <w:abstractNumId w:val="11"/>
  </w:num>
  <w:num w:numId="8" w16cid:durableId="4499370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7439830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4674045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69344354">
    <w:abstractNumId w:val="1"/>
    <w:lvlOverride w:ilvl="0">
      <w:startOverride w:val="1"/>
    </w:lvlOverride>
  </w:num>
  <w:num w:numId="12" w16cid:durableId="360908674">
    <w:abstractNumId w:val="2"/>
    <w:lvlOverride w:ilvl="0">
      <w:startOverride w:val="1"/>
    </w:lvlOverride>
  </w:num>
  <w:num w:numId="13" w16cid:durableId="891617713">
    <w:abstractNumId w:val="37"/>
  </w:num>
  <w:num w:numId="14" w16cid:durableId="1952055998">
    <w:abstractNumId w:val="35"/>
  </w:num>
  <w:num w:numId="15" w16cid:durableId="13256631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63717149">
    <w:abstractNumId w:val="6"/>
  </w:num>
  <w:num w:numId="17" w16cid:durableId="2035961690">
    <w:abstractNumId w:val="42"/>
  </w:num>
  <w:num w:numId="18" w16cid:durableId="1125391119">
    <w:abstractNumId w:val="41"/>
  </w:num>
  <w:num w:numId="19" w16cid:durableId="1343512153">
    <w:abstractNumId w:val="23"/>
  </w:num>
  <w:num w:numId="20" w16cid:durableId="20736507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75240946">
    <w:abstractNumId w:val="44"/>
  </w:num>
  <w:num w:numId="22" w16cid:durableId="1621060998">
    <w:abstractNumId w:val="39"/>
  </w:num>
  <w:num w:numId="23" w16cid:durableId="2109428536">
    <w:abstractNumId w:val="27"/>
  </w:num>
  <w:num w:numId="24" w16cid:durableId="901142655">
    <w:abstractNumId w:val="29"/>
  </w:num>
  <w:num w:numId="25" w16cid:durableId="694235247">
    <w:abstractNumId w:val="38"/>
  </w:num>
  <w:num w:numId="26" w16cid:durableId="1699550035">
    <w:abstractNumId w:val="10"/>
  </w:num>
  <w:num w:numId="27" w16cid:durableId="1627539700">
    <w:abstractNumId w:val="49"/>
  </w:num>
  <w:num w:numId="28" w16cid:durableId="305428496">
    <w:abstractNumId w:val="34"/>
  </w:num>
  <w:num w:numId="29" w16cid:durableId="658919717">
    <w:abstractNumId w:val="33"/>
  </w:num>
  <w:num w:numId="30" w16cid:durableId="1338658293">
    <w:abstractNumId w:val="21"/>
  </w:num>
  <w:num w:numId="31" w16cid:durableId="841623881">
    <w:abstractNumId w:val="43"/>
  </w:num>
  <w:num w:numId="32" w16cid:durableId="204220871">
    <w:abstractNumId w:val="22"/>
  </w:num>
  <w:num w:numId="33" w16cid:durableId="1734546151">
    <w:abstractNumId w:val="32"/>
  </w:num>
  <w:num w:numId="34" w16cid:durableId="126094135">
    <w:abstractNumId w:val="13"/>
  </w:num>
  <w:num w:numId="35" w16cid:durableId="791482309">
    <w:abstractNumId w:val="25"/>
  </w:num>
  <w:num w:numId="36" w16cid:durableId="1016083029">
    <w:abstractNumId w:val="15"/>
  </w:num>
  <w:num w:numId="37" w16cid:durableId="1589997683">
    <w:abstractNumId w:val="5"/>
  </w:num>
  <w:num w:numId="38" w16cid:durableId="2050179611">
    <w:abstractNumId w:val="26"/>
  </w:num>
  <w:num w:numId="39" w16cid:durableId="1561405451">
    <w:abstractNumId w:val="48"/>
  </w:num>
  <w:num w:numId="40" w16cid:durableId="1332099451">
    <w:abstractNumId w:val="20"/>
  </w:num>
  <w:num w:numId="41" w16cid:durableId="755514026">
    <w:abstractNumId w:val="36"/>
  </w:num>
  <w:num w:numId="42" w16cid:durableId="1450978400">
    <w:abstractNumId w:val="8"/>
  </w:num>
  <w:num w:numId="43" w16cid:durableId="566454376">
    <w:abstractNumId w:val="24"/>
  </w:num>
  <w:num w:numId="44" w16cid:durableId="2059160872">
    <w:abstractNumId w:val="28"/>
  </w:num>
  <w:num w:numId="45" w16cid:durableId="1852183863">
    <w:abstractNumId w:val="45"/>
  </w:num>
  <w:num w:numId="46" w16cid:durableId="1902212581">
    <w:abstractNumId w:val="18"/>
  </w:num>
  <w:num w:numId="47" w16cid:durableId="1310016827">
    <w:abstractNumId w:val="9"/>
  </w:num>
  <w:num w:numId="48" w16cid:durableId="1524052273">
    <w:abstractNumId w:val="3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0BE"/>
    <w:rsid w:val="00010969"/>
    <w:rsid w:val="00010E32"/>
    <w:rsid w:val="00011AF5"/>
    <w:rsid w:val="0001750E"/>
    <w:rsid w:val="00025786"/>
    <w:rsid w:val="000328D7"/>
    <w:rsid w:val="00034F98"/>
    <w:rsid w:val="00042A08"/>
    <w:rsid w:val="00045087"/>
    <w:rsid w:val="0006237B"/>
    <w:rsid w:val="00063100"/>
    <w:rsid w:val="00070325"/>
    <w:rsid w:val="00071B8A"/>
    <w:rsid w:val="00077012"/>
    <w:rsid w:val="000801AB"/>
    <w:rsid w:val="00081519"/>
    <w:rsid w:val="00081574"/>
    <w:rsid w:val="000929F9"/>
    <w:rsid w:val="000978DC"/>
    <w:rsid w:val="00097CAA"/>
    <w:rsid w:val="000A0CA4"/>
    <w:rsid w:val="000A0D9E"/>
    <w:rsid w:val="000A140F"/>
    <w:rsid w:val="000A2582"/>
    <w:rsid w:val="000A7FA7"/>
    <w:rsid w:val="000B1026"/>
    <w:rsid w:val="000B40AB"/>
    <w:rsid w:val="000B4FAF"/>
    <w:rsid w:val="000C4DDC"/>
    <w:rsid w:val="000C5549"/>
    <w:rsid w:val="000D3F4F"/>
    <w:rsid w:val="000D6A21"/>
    <w:rsid w:val="000D75D0"/>
    <w:rsid w:val="000D7A02"/>
    <w:rsid w:val="000E48C8"/>
    <w:rsid w:val="000E79B6"/>
    <w:rsid w:val="000F110B"/>
    <w:rsid w:val="000F26E5"/>
    <w:rsid w:val="000F2B30"/>
    <w:rsid w:val="000F5BF4"/>
    <w:rsid w:val="0010130C"/>
    <w:rsid w:val="001057DF"/>
    <w:rsid w:val="001066B8"/>
    <w:rsid w:val="001072E0"/>
    <w:rsid w:val="00110C37"/>
    <w:rsid w:val="00112CAC"/>
    <w:rsid w:val="00113E18"/>
    <w:rsid w:val="001172E8"/>
    <w:rsid w:val="00120ABE"/>
    <w:rsid w:val="00124FC2"/>
    <w:rsid w:val="00133FAF"/>
    <w:rsid w:val="00135B9F"/>
    <w:rsid w:val="00140472"/>
    <w:rsid w:val="00141BDE"/>
    <w:rsid w:val="001476AD"/>
    <w:rsid w:val="0014774E"/>
    <w:rsid w:val="00150C42"/>
    <w:rsid w:val="001518ED"/>
    <w:rsid w:val="00153DC8"/>
    <w:rsid w:val="00156212"/>
    <w:rsid w:val="00165723"/>
    <w:rsid w:val="0016581B"/>
    <w:rsid w:val="00171E10"/>
    <w:rsid w:val="00172687"/>
    <w:rsid w:val="00174C8F"/>
    <w:rsid w:val="00180436"/>
    <w:rsid w:val="00185280"/>
    <w:rsid w:val="00186AD7"/>
    <w:rsid w:val="001878A2"/>
    <w:rsid w:val="00194AC2"/>
    <w:rsid w:val="001A05F5"/>
    <w:rsid w:val="001B0B97"/>
    <w:rsid w:val="001B3616"/>
    <w:rsid w:val="001B6C3C"/>
    <w:rsid w:val="001C0915"/>
    <w:rsid w:val="001C796B"/>
    <w:rsid w:val="001D0137"/>
    <w:rsid w:val="001D483B"/>
    <w:rsid w:val="001D4D7C"/>
    <w:rsid w:val="001E0491"/>
    <w:rsid w:val="001E05E7"/>
    <w:rsid w:val="001E536E"/>
    <w:rsid w:val="001F3F31"/>
    <w:rsid w:val="001F6003"/>
    <w:rsid w:val="001F6AF3"/>
    <w:rsid w:val="001F7722"/>
    <w:rsid w:val="001F7DAE"/>
    <w:rsid w:val="00202D17"/>
    <w:rsid w:val="00206E5B"/>
    <w:rsid w:val="0020733C"/>
    <w:rsid w:val="00210A3E"/>
    <w:rsid w:val="00211D2B"/>
    <w:rsid w:val="00215E6A"/>
    <w:rsid w:val="0022228A"/>
    <w:rsid w:val="0022244B"/>
    <w:rsid w:val="00230BA2"/>
    <w:rsid w:val="0023268C"/>
    <w:rsid w:val="00232BA5"/>
    <w:rsid w:val="00233AAA"/>
    <w:rsid w:val="002348A0"/>
    <w:rsid w:val="00244416"/>
    <w:rsid w:val="002459A4"/>
    <w:rsid w:val="00290CC9"/>
    <w:rsid w:val="00291E6F"/>
    <w:rsid w:val="00292169"/>
    <w:rsid w:val="002932D5"/>
    <w:rsid w:val="00293F9B"/>
    <w:rsid w:val="002A2855"/>
    <w:rsid w:val="002B0D80"/>
    <w:rsid w:val="002B21B7"/>
    <w:rsid w:val="002B688B"/>
    <w:rsid w:val="002B6FCF"/>
    <w:rsid w:val="002B799F"/>
    <w:rsid w:val="002C3484"/>
    <w:rsid w:val="002D0941"/>
    <w:rsid w:val="002D18AA"/>
    <w:rsid w:val="002D6895"/>
    <w:rsid w:val="002E1CF7"/>
    <w:rsid w:val="002E7554"/>
    <w:rsid w:val="002F490E"/>
    <w:rsid w:val="002F5782"/>
    <w:rsid w:val="002F66ED"/>
    <w:rsid w:val="00301F80"/>
    <w:rsid w:val="00305792"/>
    <w:rsid w:val="00321609"/>
    <w:rsid w:val="00323B41"/>
    <w:rsid w:val="00345B73"/>
    <w:rsid w:val="00352F37"/>
    <w:rsid w:val="00353D2B"/>
    <w:rsid w:val="003707D5"/>
    <w:rsid w:val="00376C6F"/>
    <w:rsid w:val="00393A6C"/>
    <w:rsid w:val="003978A1"/>
    <w:rsid w:val="003A21FF"/>
    <w:rsid w:val="003A76E9"/>
    <w:rsid w:val="003B00BF"/>
    <w:rsid w:val="003B18B4"/>
    <w:rsid w:val="003B27AC"/>
    <w:rsid w:val="003B3EB6"/>
    <w:rsid w:val="003B567B"/>
    <w:rsid w:val="003C0820"/>
    <w:rsid w:val="003C1D2E"/>
    <w:rsid w:val="003C253D"/>
    <w:rsid w:val="003D11FF"/>
    <w:rsid w:val="003D1C00"/>
    <w:rsid w:val="003D642C"/>
    <w:rsid w:val="003E6135"/>
    <w:rsid w:val="003F1E19"/>
    <w:rsid w:val="004135DF"/>
    <w:rsid w:val="00417625"/>
    <w:rsid w:val="0041793F"/>
    <w:rsid w:val="00422E7E"/>
    <w:rsid w:val="00424B87"/>
    <w:rsid w:val="00425478"/>
    <w:rsid w:val="00432163"/>
    <w:rsid w:val="0044696A"/>
    <w:rsid w:val="0045018D"/>
    <w:rsid w:val="00456BD1"/>
    <w:rsid w:val="0045785F"/>
    <w:rsid w:val="004609FB"/>
    <w:rsid w:val="00460D14"/>
    <w:rsid w:val="0046716D"/>
    <w:rsid w:val="004701C8"/>
    <w:rsid w:val="00484E4F"/>
    <w:rsid w:val="0049292E"/>
    <w:rsid w:val="00492E47"/>
    <w:rsid w:val="0049347A"/>
    <w:rsid w:val="004A13F4"/>
    <w:rsid w:val="004A326C"/>
    <w:rsid w:val="004A61A0"/>
    <w:rsid w:val="004A6B4D"/>
    <w:rsid w:val="004B1DE3"/>
    <w:rsid w:val="004C7186"/>
    <w:rsid w:val="004E00E4"/>
    <w:rsid w:val="004E0616"/>
    <w:rsid w:val="004E7318"/>
    <w:rsid w:val="004F510D"/>
    <w:rsid w:val="00502CCB"/>
    <w:rsid w:val="00503B48"/>
    <w:rsid w:val="00505442"/>
    <w:rsid w:val="00510203"/>
    <w:rsid w:val="00512857"/>
    <w:rsid w:val="00517701"/>
    <w:rsid w:val="00517BEB"/>
    <w:rsid w:val="00524A28"/>
    <w:rsid w:val="005250DD"/>
    <w:rsid w:val="00531E70"/>
    <w:rsid w:val="00533D2F"/>
    <w:rsid w:val="00533FEF"/>
    <w:rsid w:val="00535083"/>
    <w:rsid w:val="00541E76"/>
    <w:rsid w:val="0054335D"/>
    <w:rsid w:val="005614FA"/>
    <w:rsid w:val="005674EE"/>
    <w:rsid w:val="00572FAA"/>
    <w:rsid w:val="00581FE7"/>
    <w:rsid w:val="00585562"/>
    <w:rsid w:val="00587364"/>
    <w:rsid w:val="005938B3"/>
    <w:rsid w:val="005A0FE0"/>
    <w:rsid w:val="005A338C"/>
    <w:rsid w:val="005A370C"/>
    <w:rsid w:val="005A5C10"/>
    <w:rsid w:val="005B5D1F"/>
    <w:rsid w:val="005B706E"/>
    <w:rsid w:val="005C0AE7"/>
    <w:rsid w:val="005C3F66"/>
    <w:rsid w:val="005C47CE"/>
    <w:rsid w:val="005C52AF"/>
    <w:rsid w:val="005C55E1"/>
    <w:rsid w:val="005C601C"/>
    <w:rsid w:val="005C66DF"/>
    <w:rsid w:val="005C6AAE"/>
    <w:rsid w:val="005D0090"/>
    <w:rsid w:val="005D00D1"/>
    <w:rsid w:val="005D07A0"/>
    <w:rsid w:val="005E42B4"/>
    <w:rsid w:val="005E53EF"/>
    <w:rsid w:val="005F2967"/>
    <w:rsid w:val="00611545"/>
    <w:rsid w:val="00614CDD"/>
    <w:rsid w:val="006306D3"/>
    <w:rsid w:val="006353AC"/>
    <w:rsid w:val="00636928"/>
    <w:rsid w:val="00647B1D"/>
    <w:rsid w:val="00652949"/>
    <w:rsid w:val="00654FBD"/>
    <w:rsid w:val="00655333"/>
    <w:rsid w:val="0065636B"/>
    <w:rsid w:val="0065713C"/>
    <w:rsid w:val="006639F6"/>
    <w:rsid w:val="00665908"/>
    <w:rsid w:val="00667660"/>
    <w:rsid w:val="00670F70"/>
    <w:rsid w:val="00681D5C"/>
    <w:rsid w:val="006826FC"/>
    <w:rsid w:val="006A2A90"/>
    <w:rsid w:val="006A58B9"/>
    <w:rsid w:val="006B1160"/>
    <w:rsid w:val="006B1B52"/>
    <w:rsid w:val="006B4B6F"/>
    <w:rsid w:val="006B66C4"/>
    <w:rsid w:val="006C587D"/>
    <w:rsid w:val="006D1172"/>
    <w:rsid w:val="006D3A5B"/>
    <w:rsid w:val="006D6E5A"/>
    <w:rsid w:val="006D70BE"/>
    <w:rsid w:val="006E65FA"/>
    <w:rsid w:val="006F7D77"/>
    <w:rsid w:val="007036BA"/>
    <w:rsid w:val="007047A1"/>
    <w:rsid w:val="007124C0"/>
    <w:rsid w:val="0071654F"/>
    <w:rsid w:val="0071765C"/>
    <w:rsid w:val="00720BA9"/>
    <w:rsid w:val="00721466"/>
    <w:rsid w:val="00724D69"/>
    <w:rsid w:val="007268F8"/>
    <w:rsid w:val="00733E21"/>
    <w:rsid w:val="00742B7E"/>
    <w:rsid w:val="0074554C"/>
    <w:rsid w:val="00745D09"/>
    <w:rsid w:val="00753A26"/>
    <w:rsid w:val="00754916"/>
    <w:rsid w:val="007568A4"/>
    <w:rsid w:val="00760451"/>
    <w:rsid w:val="00765488"/>
    <w:rsid w:val="00775FF2"/>
    <w:rsid w:val="00776074"/>
    <w:rsid w:val="00782272"/>
    <w:rsid w:val="007862B6"/>
    <w:rsid w:val="0079157E"/>
    <w:rsid w:val="00792611"/>
    <w:rsid w:val="007970D0"/>
    <w:rsid w:val="007973DF"/>
    <w:rsid w:val="007974F4"/>
    <w:rsid w:val="007976EA"/>
    <w:rsid w:val="007A4D06"/>
    <w:rsid w:val="007A6E9B"/>
    <w:rsid w:val="007B542B"/>
    <w:rsid w:val="007B5E34"/>
    <w:rsid w:val="007C30C8"/>
    <w:rsid w:val="007C33C6"/>
    <w:rsid w:val="007D0257"/>
    <w:rsid w:val="007D1589"/>
    <w:rsid w:val="007D5006"/>
    <w:rsid w:val="007E522D"/>
    <w:rsid w:val="007E526A"/>
    <w:rsid w:val="007E6640"/>
    <w:rsid w:val="007F034B"/>
    <w:rsid w:val="007F2C41"/>
    <w:rsid w:val="00805429"/>
    <w:rsid w:val="008059FA"/>
    <w:rsid w:val="00811299"/>
    <w:rsid w:val="00812569"/>
    <w:rsid w:val="0081486C"/>
    <w:rsid w:val="00816FF5"/>
    <w:rsid w:val="00825145"/>
    <w:rsid w:val="008269C8"/>
    <w:rsid w:val="00832A5A"/>
    <w:rsid w:val="00833D48"/>
    <w:rsid w:val="00843419"/>
    <w:rsid w:val="008544AD"/>
    <w:rsid w:val="00856BFA"/>
    <w:rsid w:val="008646D3"/>
    <w:rsid w:val="00865199"/>
    <w:rsid w:val="0087477C"/>
    <w:rsid w:val="00874E61"/>
    <w:rsid w:val="008771FD"/>
    <w:rsid w:val="00877387"/>
    <w:rsid w:val="00885A21"/>
    <w:rsid w:val="00886D33"/>
    <w:rsid w:val="00886E4F"/>
    <w:rsid w:val="0089148F"/>
    <w:rsid w:val="008921D6"/>
    <w:rsid w:val="00895993"/>
    <w:rsid w:val="008A4353"/>
    <w:rsid w:val="008C1EED"/>
    <w:rsid w:val="008C2EBB"/>
    <w:rsid w:val="008D300C"/>
    <w:rsid w:val="008D4C65"/>
    <w:rsid w:val="008E2CE6"/>
    <w:rsid w:val="008E4C69"/>
    <w:rsid w:val="008F03B5"/>
    <w:rsid w:val="008F25B3"/>
    <w:rsid w:val="008F65E2"/>
    <w:rsid w:val="009001FF"/>
    <w:rsid w:val="009017C3"/>
    <w:rsid w:val="009022A9"/>
    <w:rsid w:val="009027A1"/>
    <w:rsid w:val="0091028A"/>
    <w:rsid w:val="009200C7"/>
    <w:rsid w:val="00926541"/>
    <w:rsid w:val="00934321"/>
    <w:rsid w:val="00936036"/>
    <w:rsid w:val="0093636B"/>
    <w:rsid w:val="00936A58"/>
    <w:rsid w:val="00936BD7"/>
    <w:rsid w:val="009373F1"/>
    <w:rsid w:val="0093755C"/>
    <w:rsid w:val="00941303"/>
    <w:rsid w:val="00944681"/>
    <w:rsid w:val="00946ADB"/>
    <w:rsid w:val="0095144D"/>
    <w:rsid w:val="00951B73"/>
    <w:rsid w:val="00953816"/>
    <w:rsid w:val="00956522"/>
    <w:rsid w:val="00957372"/>
    <w:rsid w:val="00957C9C"/>
    <w:rsid w:val="00957CA5"/>
    <w:rsid w:val="00966A00"/>
    <w:rsid w:val="00971D01"/>
    <w:rsid w:val="00975879"/>
    <w:rsid w:val="0097690D"/>
    <w:rsid w:val="009806C1"/>
    <w:rsid w:val="009967FC"/>
    <w:rsid w:val="009A0983"/>
    <w:rsid w:val="009A3EB9"/>
    <w:rsid w:val="009A45C1"/>
    <w:rsid w:val="009B0229"/>
    <w:rsid w:val="009B3377"/>
    <w:rsid w:val="009C5843"/>
    <w:rsid w:val="009D0399"/>
    <w:rsid w:val="009D065E"/>
    <w:rsid w:val="009D196A"/>
    <w:rsid w:val="009E025E"/>
    <w:rsid w:val="009E683F"/>
    <w:rsid w:val="009E68E6"/>
    <w:rsid w:val="009E6B2D"/>
    <w:rsid w:val="009F0CF8"/>
    <w:rsid w:val="009F3568"/>
    <w:rsid w:val="00A06E84"/>
    <w:rsid w:val="00A141A3"/>
    <w:rsid w:val="00A14B77"/>
    <w:rsid w:val="00A17F70"/>
    <w:rsid w:val="00A22E53"/>
    <w:rsid w:val="00A235CD"/>
    <w:rsid w:val="00A25B2E"/>
    <w:rsid w:val="00A263D6"/>
    <w:rsid w:val="00A30B44"/>
    <w:rsid w:val="00A32B33"/>
    <w:rsid w:val="00A35262"/>
    <w:rsid w:val="00A37BF0"/>
    <w:rsid w:val="00A40B32"/>
    <w:rsid w:val="00A40BBC"/>
    <w:rsid w:val="00A51D7F"/>
    <w:rsid w:val="00A60015"/>
    <w:rsid w:val="00A60E6B"/>
    <w:rsid w:val="00A61D7D"/>
    <w:rsid w:val="00A640E7"/>
    <w:rsid w:val="00A760E5"/>
    <w:rsid w:val="00A80803"/>
    <w:rsid w:val="00A84F95"/>
    <w:rsid w:val="00A8616E"/>
    <w:rsid w:val="00A86629"/>
    <w:rsid w:val="00A87AE0"/>
    <w:rsid w:val="00A91144"/>
    <w:rsid w:val="00A929AE"/>
    <w:rsid w:val="00A936EA"/>
    <w:rsid w:val="00A93BD6"/>
    <w:rsid w:val="00AA3AE1"/>
    <w:rsid w:val="00AA6E50"/>
    <w:rsid w:val="00AB12DB"/>
    <w:rsid w:val="00AB304D"/>
    <w:rsid w:val="00AB78A1"/>
    <w:rsid w:val="00AC2A3F"/>
    <w:rsid w:val="00AC3746"/>
    <w:rsid w:val="00AC40EB"/>
    <w:rsid w:val="00AC6ADC"/>
    <w:rsid w:val="00AD1AA3"/>
    <w:rsid w:val="00AD6D03"/>
    <w:rsid w:val="00AE1542"/>
    <w:rsid w:val="00AE5EB3"/>
    <w:rsid w:val="00AE7183"/>
    <w:rsid w:val="00AF46FA"/>
    <w:rsid w:val="00AF6490"/>
    <w:rsid w:val="00B011A6"/>
    <w:rsid w:val="00B01886"/>
    <w:rsid w:val="00B02B46"/>
    <w:rsid w:val="00B0489F"/>
    <w:rsid w:val="00B0614A"/>
    <w:rsid w:val="00B0686C"/>
    <w:rsid w:val="00B07F6E"/>
    <w:rsid w:val="00B131F8"/>
    <w:rsid w:val="00B15529"/>
    <w:rsid w:val="00B22041"/>
    <w:rsid w:val="00B3356F"/>
    <w:rsid w:val="00B44F9D"/>
    <w:rsid w:val="00B538C7"/>
    <w:rsid w:val="00B53CE1"/>
    <w:rsid w:val="00B60065"/>
    <w:rsid w:val="00B6293A"/>
    <w:rsid w:val="00B62DEC"/>
    <w:rsid w:val="00B6387E"/>
    <w:rsid w:val="00B63C57"/>
    <w:rsid w:val="00B67A77"/>
    <w:rsid w:val="00B77CD0"/>
    <w:rsid w:val="00B8077C"/>
    <w:rsid w:val="00B94490"/>
    <w:rsid w:val="00B94D6A"/>
    <w:rsid w:val="00B97559"/>
    <w:rsid w:val="00BA26EC"/>
    <w:rsid w:val="00BB2067"/>
    <w:rsid w:val="00BB4275"/>
    <w:rsid w:val="00BB63D6"/>
    <w:rsid w:val="00BC06EE"/>
    <w:rsid w:val="00BC5095"/>
    <w:rsid w:val="00BE624F"/>
    <w:rsid w:val="00BF0B71"/>
    <w:rsid w:val="00BF1AC5"/>
    <w:rsid w:val="00C0621D"/>
    <w:rsid w:val="00C065F1"/>
    <w:rsid w:val="00C12897"/>
    <w:rsid w:val="00C13718"/>
    <w:rsid w:val="00C1558A"/>
    <w:rsid w:val="00C15B76"/>
    <w:rsid w:val="00C1786D"/>
    <w:rsid w:val="00C2382D"/>
    <w:rsid w:val="00C273B0"/>
    <w:rsid w:val="00C459D5"/>
    <w:rsid w:val="00C4654B"/>
    <w:rsid w:val="00C7083B"/>
    <w:rsid w:val="00C70E56"/>
    <w:rsid w:val="00C71673"/>
    <w:rsid w:val="00C87392"/>
    <w:rsid w:val="00C902F8"/>
    <w:rsid w:val="00C92D69"/>
    <w:rsid w:val="00C9577B"/>
    <w:rsid w:val="00CA2287"/>
    <w:rsid w:val="00CA7652"/>
    <w:rsid w:val="00CB7D64"/>
    <w:rsid w:val="00CC0929"/>
    <w:rsid w:val="00CC6CEF"/>
    <w:rsid w:val="00CC6E91"/>
    <w:rsid w:val="00CD13DA"/>
    <w:rsid w:val="00CD3599"/>
    <w:rsid w:val="00CD69EC"/>
    <w:rsid w:val="00CF16E1"/>
    <w:rsid w:val="00CF41E8"/>
    <w:rsid w:val="00CF6F9A"/>
    <w:rsid w:val="00D03748"/>
    <w:rsid w:val="00D118A2"/>
    <w:rsid w:val="00D14DDD"/>
    <w:rsid w:val="00D17228"/>
    <w:rsid w:val="00D173CF"/>
    <w:rsid w:val="00D2318A"/>
    <w:rsid w:val="00D34A6B"/>
    <w:rsid w:val="00D355B0"/>
    <w:rsid w:val="00D360D4"/>
    <w:rsid w:val="00D37328"/>
    <w:rsid w:val="00D441C0"/>
    <w:rsid w:val="00D458CC"/>
    <w:rsid w:val="00D5319C"/>
    <w:rsid w:val="00D53F39"/>
    <w:rsid w:val="00D552D1"/>
    <w:rsid w:val="00D569FB"/>
    <w:rsid w:val="00D5717E"/>
    <w:rsid w:val="00D62015"/>
    <w:rsid w:val="00D637EC"/>
    <w:rsid w:val="00D666AC"/>
    <w:rsid w:val="00D76237"/>
    <w:rsid w:val="00D77983"/>
    <w:rsid w:val="00D77D3B"/>
    <w:rsid w:val="00D8043D"/>
    <w:rsid w:val="00D82573"/>
    <w:rsid w:val="00D832A6"/>
    <w:rsid w:val="00D84EF0"/>
    <w:rsid w:val="00D9122E"/>
    <w:rsid w:val="00D913A0"/>
    <w:rsid w:val="00D918FE"/>
    <w:rsid w:val="00D93CB8"/>
    <w:rsid w:val="00D94712"/>
    <w:rsid w:val="00DA0AF4"/>
    <w:rsid w:val="00DA17F6"/>
    <w:rsid w:val="00DA7F37"/>
    <w:rsid w:val="00DB0A8D"/>
    <w:rsid w:val="00DB31A9"/>
    <w:rsid w:val="00DB385D"/>
    <w:rsid w:val="00DC6D29"/>
    <w:rsid w:val="00DD2908"/>
    <w:rsid w:val="00DD2ECD"/>
    <w:rsid w:val="00DE6C23"/>
    <w:rsid w:val="00DE77D2"/>
    <w:rsid w:val="00DF22BB"/>
    <w:rsid w:val="00DF34C1"/>
    <w:rsid w:val="00E046F8"/>
    <w:rsid w:val="00E1083C"/>
    <w:rsid w:val="00E172BB"/>
    <w:rsid w:val="00E206E0"/>
    <w:rsid w:val="00E26489"/>
    <w:rsid w:val="00E26B0B"/>
    <w:rsid w:val="00E30422"/>
    <w:rsid w:val="00E33154"/>
    <w:rsid w:val="00E349B0"/>
    <w:rsid w:val="00E41773"/>
    <w:rsid w:val="00E42DEB"/>
    <w:rsid w:val="00E43F62"/>
    <w:rsid w:val="00E46553"/>
    <w:rsid w:val="00E51FC1"/>
    <w:rsid w:val="00E55CB2"/>
    <w:rsid w:val="00E56BFF"/>
    <w:rsid w:val="00E56E2F"/>
    <w:rsid w:val="00E576C1"/>
    <w:rsid w:val="00E623DE"/>
    <w:rsid w:val="00E62AA3"/>
    <w:rsid w:val="00E63F1C"/>
    <w:rsid w:val="00E739B6"/>
    <w:rsid w:val="00E9087F"/>
    <w:rsid w:val="00E9485C"/>
    <w:rsid w:val="00E950D0"/>
    <w:rsid w:val="00E9516E"/>
    <w:rsid w:val="00E9786F"/>
    <w:rsid w:val="00EA2120"/>
    <w:rsid w:val="00EA4073"/>
    <w:rsid w:val="00EA68B6"/>
    <w:rsid w:val="00EB22BB"/>
    <w:rsid w:val="00EB6350"/>
    <w:rsid w:val="00EC0664"/>
    <w:rsid w:val="00EC7686"/>
    <w:rsid w:val="00ED248E"/>
    <w:rsid w:val="00ED2AD3"/>
    <w:rsid w:val="00ED3A60"/>
    <w:rsid w:val="00EE3A4C"/>
    <w:rsid w:val="00EE59BD"/>
    <w:rsid w:val="00EE7979"/>
    <w:rsid w:val="00EE7ACF"/>
    <w:rsid w:val="00EF0EEA"/>
    <w:rsid w:val="00EF2217"/>
    <w:rsid w:val="00F048D2"/>
    <w:rsid w:val="00F05573"/>
    <w:rsid w:val="00F05C35"/>
    <w:rsid w:val="00F12F21"/>
    <w:rsid w:val="00F134E0"/>
    <w:rsid w:val="00F149E9"/>
    <w:rsid w:val="00F17200"/>
    <w:rsid w:val="00F1738D"/>
    <w:rsid w:val="00F2390F"/>
    <w:rsid w:val="00F26B7E"/>
    <w:rsid w:val="00F26F34"/>
    <w:rsid w:val="00F328FC"/>
    <w:rsid w:val="00F352D1"/>
    <w:rsid w:val="00F478F3"/>
    <w:rsid w:val="00F57EFC"/>
    <w:rsid w:val="00F60BB4"/>
    <w:rsid w:val="00F8439B"/>
    <w:rsid w:val="00F85387"/>
    <w:rsid w:val="00F90C89"/>
    <w:rsid w:val="00F928D1"/>
    <w:rsid w:val="00F944AE"/>
    <w:rsid w:val="00F967B6"/>
    <w:rsid w:val="00F96C2D"/>
    <w:rsid w:val="00FA5449"/>
    <w:rsid w:val="00FA70E1"/>
    <w:rsid w:val="00FB0100"/>
    <w:rsid w:val="00FB30FD"/>
    <w:rsid w:val="00FB3965"/>
    <w:rsid w:val="00FD5D32"/>
    <w:rsid w:val="00FE7D5F"/>
    <w:rsid w:val="00FF24A2"/>
    <w:rsid w:val="00FF74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0EFA7"/>
  <w15:docId w15:val="{2931D7C1-9095-459A-98FC-186FA19FF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20" w:line="276" w:lineRule="auto"/>
        <w:ind w:left="284"/>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706E"/>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7124C0"/>
    <w:pPr>
      <w:keepNext/>
      <w:numPr>
        <w:numId w:val="8"/>
      </w:numPr>
      <w:suppressAutoHyphens/>
      <w:spacing w:before="240" w:after="60"/>
      <w:outlineLvl w:val="0"/>
    </w:pPr>
    <w:rPr>
      <w:rFonts w:ascii="Cambria" w:hAnsi="Cambria"/>
      <w:b/>
      <w:bCs/>
      <w:kern w:val="2"/>
      <w:sz w:val="32"/>
      <w:szCs w:val="32"/>
      <w:lang w:eastAsia="ar-SA"/>
    </w:rPr>
  </w:style>
  <w:style w:type="paragraph" w:styleId="Nagwek2">
    <w:name w:val="heading 2"/>
    <w:basedOn w:val="Normalny"/>
    <w:next w:val="Normalny"/>
    <w:link w:val="Nagwek2Znak"/>
    <w:uiPriority w:val="9"/>
    <w:semiHidden/>
    <w:unhideWhenUsed/>
    <w:qFormat/>
    <w:rsid w:val="00E9516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semiHidden/>
    <w:unhideWhenUsed/>
    <w:rsid w:val="005B706E"/>
    <w:pPr>
      <w:ind w:left="283"/>
    </w:pPr>
  </w:style>
  <w:style w:type="character" w:customStyle="1" w:styleId="TekstpodstawowywcityZnak">
    <w:name w:val="Tekst podstawowy wcięty Znak"/>
    <w:basedOn w:val="Domylnaczcionkaakapitu"/>
    <w:link w:val="Tekstpodstawowywcity"/>
    <w:semiHidden/>
    <w:rsid w:val="005B706E"/>
    <w:rPr>
      <w:rFonts w:ascii="Times New Roman" w:eastAsia="Times New Roman" w:hAnsi="Times New Roman" w:cs="Times New Roman"/>
      <w:sz w:val="24"/>
      <w:szCs w:val="24"/>
      <w:lang w:eastAsia="pl-PL"/>
    </w:rPr>
  </w:style>
  <w:style w:type="paragraph" w:styleId="Akapitzlist">
    <w:name w:val="List Paragraph"/>
    <w:aliases w:val="Bullet Number,List Paragraph1,lp1,List Paragraph2,ISCG Numerowanie,lp11,List Paragraph11,Bullet 1,Use Case List Paragraph,Body MS Bullet,Normal,Akapit z listą3,Akapit z listą31,Wypunktowanie,L1,Numerowanie,Akapit z listą5,CW_Lista"/>
    <w:basedOn w:val="Normalny"/>
    <w:link w:val="AkapitzlistZnak"/>
    <w:uiPriority w:val="34"/>
    <w:qFormat/>
    <w:rsid w:val="005B706E"/>
    <w:pPr>
      <w:ind w:left="720"/>
      <w:contextualSpacing/>
    </w:pPr>
  </w:style>
  <w:style w:type="paragraph" w:customStyle="1" w:styleId="Standard">
    <w:name w:val="Standard"/>
    <w:rsid w:val="005B706E"/>
    <w:pPr>
      <w:suppressAutoHyphens/>
      <w:overflowPunct w:val="0"/>
      <w:autoSpaceDE w:val="0"/>
      <w:autoSpaceDN w:val="0"/>
      <w:spacing w:after="0"/>
    </w:pPr>
    <w:rPr>
      <w:rFonts w:ascii="Times New Roman" w:eastAsia="Times New Roman" w:hAnsi="Times New Roman" w:cs="Times New Roman"/>
      <w:kern w:val="3"/>
      <w:sz w:val="20"/>
      <w:szCs w:val="20"/>
      <w:lang w:eastAsia="pl-PL"/>
    </w:rPr>
  </w:style>
  <w:style w:type="paragraph" w:customStyle="1" w:styleId="Textbody">
    <w:name w:val="Text body"/>
    <w:basedOn w:val="Standard"/>
    <w:rsid w:val="005B706E"/>
    <w:rPr>
      <w:sz w:val="26"/>
    </w:rPr>
  </w:style>
  <w:style w:type="paragraph" w:customStyle="1" w:styleId="Tekstpodstawowy21">
    <w:name w:val="Tekst podstawowy 21"/>
    <w:basedOn w:val="Normalny"/>
    <w:rsid w:val="005B706E"/>
    <w:pPr>
      <w:overflowPunct w:val="0"/>
      <w:autoSpaceDE w:val="0"/>
      <w:autoSpaceDN w:val="0"/>
      <w:adjustRightInd w:val="0"/>
      <w:ind w:hanging="284"/>
    </w:pPr>
    <w:rPr>
      <w:szCs w:val="20"/>
    </w:rPr>
  </w:style>
  <w:style w:type="paragraph" w:customStyle="1" w:styleId="Default">
    <w:name w:val="Default"/>
    <w:qFormat/>
    <w:rsid w:val="005B706E"/>
    <w:pPr>
      <w:autoSpaceDE w:val="0"/>
      <w:autoSpaceDN w:val="0"/>
      <w:adjustRightInd w:val="0"/>
      <w:spacing w:after="0"/>
    </w:pPr>
    <w:rPr>
      <w:rFonts w:ascii="Arial" w:eastAsia="Times New Roman" w:hAnsi="Arial" w:cs="Arial"/>
      <w:color w:val="000000"/>
      <w:sz w:val="24"/>
      <w:szCs w:val="24"/>
      <w:lang w:eastAsia="pl-PL"/>
    </w:rPr>
  </w:style>
  <w:style w:type="paragraph" w:customStyle="1" w:styleId="WW-Listanumerowana">
    <w:name w:val="WW-Lista numerowana"/>
    <w:basedOn w:val="Normalny"/>
    <w:rsid w:val="005B706E"/>
    <w:pPr>
      <w:suppressAutoHyphens/>
      <w:ind w:hanging="284"/>
    </w:pPr>
    <w:rPr>
      <w:kern w:val="2"/>
      <w:szCs w:val="20"/>
      <w:lang w:eastAsia="ar-SA"/>
    </w:rPr>
  </w:style>
  <w:style w:type="paragraph" w:styleId="Lista">
    <w:name w:val="List"/>
    <w:basedOn w:val="Textbody"/>
    <w:semiHidden/>
    <w:unhideWhenUsed/>
    <w:rsid w:val="005B706E"/>
    <w:rPr>
      <w:rFonts w:cs="Tahoma"/>
    </w:rPr>
  </w:style>
  <w:style w:type="numbering" w:customStyle="1" w:styleId="WW8Num18">
    <w:name w:val="WW8Num18"/>
    <w:rsid w:val="005B706E"/>
    <w:pPr>
      <w:numPr>
        <w:numId w:val="1"/>
      </w:numPr>
    </w:pPr>
  </w:style>
  <w:style w:type="numbering" w:customStyle="1" w:styleId="WW8Num3">
    <w:name w:val="WW8Num3"/>
    <w:rsid w:val="005B706E"/>
    <w:pPr>
      <w:numPr>
        <w:numId w:val="2"/>
      </w:numPr>
    </w:pPr>
  </w:style>
  <w:style w:type="paragraph" w:styleId="Bezodstpw">
    <w:name w:val="No Spacing"/>
    <w:uiPriority w:val="1"/>
    <w:qFormat/>
    <w:rsid w:val="00321609"/>
    <w:pPr>
      <w:spacing w:after="0"/>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460D14"/>
    <w:rPr>
      <w:rFonts w:ascii="Segoe UI" w:hAnsi="Segoe UI" w:cs="Segoe UI"/>
      <w:sz w:val="18"/>
      <w:szCs w:val="18"/>
    </w:rPr>
  </w:style>
  <w:style w:type="character" w:customStyle="1" w:styleId="TekstdymkaZnak">
    <w:name w:val="Tekst dymka Znak"/>
    <w:basedOn w:val="Domylnaczcionkaakapitu"/>
    <w:link w:val="Tekstdymka"/>
    <w:uiPriority w:val="99"/>
    <w:semiHidden/>
    <w:rsid w:val="00460D14"/>
    <w:rPr>
      <w:rFonts w:ascii="Segoe UI" w:eastAsia="Times New Roman" w:hAnsi="Segoe UI" w:cs="Segoe UI"/>
      <w:sz w:val="18"/>
      <w:szCs w:val="18"/>
      <w:lang w:eastAsia="pl-PL"/>
    </w:rPr>
  </w:style>
  <w:style w:type="paragraph" w:styleId="Tekstpodstawowy">
    <w:name w:val="Body Text"/>
    <w:basedOn w:val="Normalny"/>
    <w:link w:val="TekstpodstawowyZnak"/>
    <w:uiPriority w:val="99"/>
    <w:semiHidden/>
    <w:unhideWhenUsed/>
    <w:rsid w:val="00AF6490"/>
  </w:style>
  <w:style w:type="character" w:customStyle="1" w:styleId="TekstpodstawowyZnak">
    <w:name w:val="Tekst podstawowy Znak"/>
    <w:basedOn w:val="Domylnaczcionkaakapitu"/>
    <w:link w:val="Tekstpodstawowy"/>
    <w:uiPriority w:val="99"/>
    <w:semiHidden/>
    <w:rsid w:val="00AF6490"/>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B53CE1"/>
    <w:pPr>
      <w:tabs>
        <w:tab w:val="center" w:pos="4536"/>
        <w:tab w:val="right" w:pos="9072"/>
      </w:tabs>
      <w:suppressAutoHyphens/>
    </w:pPr>
    <w:rPr>
      <w:lang w:eastAsia="ar-SA"/>
    </w:rPr>
  </w:style>
  <w:style w:type="character" w:customStyle="1" w:styleId="NagwekZnak">
    <w:name w:val="Nagłówek Znak"/>
    <w:basedOn w:val="Domylnaczcionkaakapitu"/>
    <w:link w:val="Nagwek"/>
    <w:uiPriority w:val="99"/>
    <w:rsid w:val="00B53CE1"/>
    <w:rPr>
      <w:rFonts w:ascii="Times New Roman" w:eastAsia="Times New Roman" w:hAnsi="Times New Roman" w:cs="Times New Roman"/>
      <w:sz w:val="24"/>
      <w:szCs w:val="24"/>
      <w:lang w:eastAsia="ar-SA"/>
    </w:rPr>
  </w:style>
  <w:style w:type="paragraph" w:customStyle="1" w:styleId="Tekstpodstawowywcity31">
    <w:name w:val="Tekst podstawowy wcięty 31"/>
    <w:basedOn w:val="Normalny"/>
    <w:rsid w:val="00186AD7"/>
    <w:pPr>
      <w:tabs>
        <w:tab w:val="left" w:pos="851"/>
      </w:tabs>
      <w:suppressAutoHyphens/>
      <w:overflowPunct w:val="0"/>
      <w:autoSpaceDE w:val="0"/>
      <w:ind w:left="851" w:hanging="851"/>
    </w:pPr>
    <w:rPr>
      <w:rFonts w:ascii="Albertus (WE)" w:hAnsi="Albertus (WE)"/>
      <w:color w:val="FF0000"/>
      <w:szCs w:val="20"/>
      <w:lang w:eastAsia="ar-SA"/>
    </w:rPr>
  </w:style>
  <w:style w:type="character" w:customStyle="1" w:styleId="Nagwek1Znak">
    <w:name w:val="Nagłówek 1 Znak"/>
    <w:basedOn w:val="Domylnaczcionkaakapitu"/>
    <w:link w:val="Nagwek1"/>
    <w:rsid w:val="007124C0"/>
    <w:rPr>
      <w:rFonts w:ascii="Cambria" w:eastAsia="Times New Roman" w:hAnsi="Cambria" w:cs="Times New Roman"/>
      <w:b/>
      <w:bCs/>
      <w:kern w:val="2"/>
      <w:sz w:val="32"/>
      <w:szCs w:val="32"/>
      <w:lang w:eastAsia="ar-SA"/>
    </w:rPr>
  </w:style>
  <w:style w:type="paragraph" w:styleId="Podtytu">
    <w:name w:val="Subtitle"/>
    <w:basedOn w:val="Normalny"/>
    <w:next w:val="Normalny"/>
    <w:link w:val="PodtytuZnak"/>
    <w:qFormat/>
    <w:rsid w:val="007124C0"/>
    <w:pPr>
      <w:suppressAutoHyphens/>
      <w:spacing w:after="60"/>
      <w:jc w:val="center"/>
    </w:pPr>
    <w:rPr>
      <w:rFonts w:ascii="Cambria" w:hAnsi="Cambria"/>
      <w:lang w:eastAsia="ar-SA"/>
    </w:rPr>
  </w:style>
  <w:style w:type="character" w:customStyle="1" w:styleId="PodtytuZnak">
    <w:name w:val="Podtytuł Znak"/>
    <w:basedOn w:val="Domylnaczcionkaakapitu"/>
    <w:link w:val="Podtytu"/>
    <w:rsid w:val="007124C0"/>
    <w:rPr>
      <w:rFonts w:ascii="Cambria" w:eastAsia="Times New Roman" w:hAnsi="Cambria" w:cs="Times New Roman"/>
      <w:sz w:val="24"/>
      <w:szCs w:val="24"/>
      <w:lang w:eastAsia="ar-SA"/>
    </w:rPr>
  </w:style>
  <w:style w:type="paragraph" w:styleId="Stopka">
    <w:name w:val="footer"/>
    <w:basedOn w:val="Normalny"/>
    <w:link w:val="StopkaZnak"/>
    <w:uiPriority w:val="99"/>
    <w:unhideWhenUsed/>
    <w:rsid w:val="00081519"/>
    <w:pPr>
      <w:tabs>
        <w:tab w:val="center" w:pos="4536"/>
        <w:tab w:val="right" w:pos="9072"/>
      </w:tabs>
      <w:spacing w:after="0"/>
    </w:pPr>
  </w:style>
  <w:style w:type="character" w:customStyle="1" w:styleId="StopkaZnak">
    <w:name w:val="Stopka Znak"/>
    <w:basedOn w:val="Domylnaczcionkaakapitu"/>
    <w:link w:val="Stopka"/>
    <w:uiPriority w:val="99"/>
    <w:rsid w:val="00081519"/>
    <w:rPr>
      <w:rFonts w:ascii="Times New Roman" w:eastAsia="Times New Roman" w:hAnsi="Times New Roman" w:cs="Times New Roman"/>
      <w:sz w:val="24"/>
      <w:szCs w:val="24"/>
      <w:lang w:eastAsia="pl-PL"/>
    </w:rPr>
  </w:style>
  <w:style w:type="table" w:styleId="Tabela-Siatka">
    <w:name w:val="Table Grid"/>
    <w:basedOn w:val="Standardowy"/>
    <w:uiPriority w:val="39"/>
    <w:unhideWhenUsed/>
    <w:rsid w:val="00210A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9001FF"/>
    <w:rPr>
      <w:sz w:val="16"/>
      <w:szCs w:val="16"/>
    </w:rPr>
  </w:style>
  <w:style w:type="paragraph" w:styleId="Tekstkomentarza">
    <w:name w:val="annotation text"/>
    <w:basedOn w:val="Normalny"/>
    <w:link w:val="TekstkomentarzaZnak"/>
    <w:uiPriority w:val="99"/>
    <w:unhideWhenUsed/>
    <w:rsid w:val="009001FF"/>
    <w:pPr>
      <w:spacing w:line="240" w:lineRule="auto"/>
    </w:pPr>
    <w:rPr>
      <w:sz w:val="20"/>
      <w:szCs w:val="20"/>
    </w:rPr>
  </w:style>
  <w:style w:type="character" w:customStyle="1" w:styleId="TekstkomentarzaZnak">
    <w:name w:val="Tekst komentarza Znak"/>
    <w:basedOn w:val="Domylnaczcionkaakapitu"/>
    <w:link w:val="Tekstkomentarza"/>
    <w:uiPriority w:val="99"/>
    <w:rsid w:val="009001F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001FF"/>
    <w:rPr>
      <w:b/>
      <w:bCs/>
    </w:rPr>
  </w:style>
  <w:style w:type="character" w:customStyle="1" w:styleId="TematkomentarzaZnak">
    <w:name w:val="Temat komentarza Znak"/>
    <w:basedOn w:val="TekstkomentarzaZnak"/>
    <w:link w:val="Tematkomentarza"/>
    <w:uiPriority w:val="99"/>
    <w:semiHidden/>
    <w:rsid w:val="009001FF"/>
    <w:rPr>
      <w:rFonts w:ascii="Times New Roman" w:eastAsia="Times New Roman" w:hAnsi="Times New Roman" w:cs="Times New Roman"/>
      <w:b/>
      <w:bCs/>
      <w:sz w:val="20"/>
      <w:szCs w:val="20"/>
      <w:lang w:eastAsia="pl-PL"/>
    </w:rPr>
  </w:style>
  <w:style w:type="character" w:customStyle="1" w:styleId="AkapitzlistZnak">
    <w:name w:val="Akapit z listą Znak"/>
    <w:aliases w:val="Bullet Number Znak,List Paragraph1 Znak,lp1 Znak,List Paragraph2 Znak,ISCG Numerowanie Znak,lp11 Znak,List Paragraph11 Znak,Bullet 1 Znak,Use Case List Paragraph Znak,Body MS Bullet Znak,Normal Znak,Akapit z listą3 Znak,L1 Znak"/>
    <w:link w:val="Akapitzlist"/>
    <w:uiPriority w:val="34"/>
    <w:qFormat/>
    <w:locked/>
    <w:rsid w:val="00AF46FA"/>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AF46FA"/>
    <w:rPr>
      <w:color w:val="0563C1" w:themeColor="hyperlink"/>
      <w:u w:val="single"/>
    </w:rPr>
  </w:style>
  <w:style w:type="character" w:styleId="Nierozpoznanawzmianka">
    <w:name w:val="Unresolved Mention"/>
    <w:basedOn w:val="Domylnaczcionkaakapitu"/>
    <w:uiPriority w:val="99"/>
    <w:semiHidden/>
    <w:unhideWhenUsed/>
    <w:rsid w:val="00AE7183"/>
    <w:rPr>
      <w:color w:val="605E5C"/>
      <w:shd w:val="clear" w:color="auto" w:fill="E1DFDD"/>
    </w:rPr>
  </w:style>
  <w:style w:type="character" w:customStyle="1" w:styleId="Nagwek2Znak">
    <w:name w:val="Nagłówek 2 Znak"/>
    <w:basedOn w:val="Domylnaczcionkaakapitu"/>
    <w:link w:val="Nagwek2"/>
    <w:uiPriority w:val="9"/>
    <w:semiHidden/>
    <w:rsid w:val="00E9516E"/>
    <w:rPr>
      <w:rFonts w:asciiTheme="majorHAnsi" w:eastAsiaTheme="majorEastAsia" w:hAnsiTheme="majorHAnsi" w:cstheme="majorBidi"/>
      <w:color w:val="2F5496" w:themeColor="accent1" w:themeShade="BF"/>
      <w:sz w:val="26"/>
      <w:szCs w:val="26"/>
      <w:lang w:eastAsia="pl-PL"/>
    </w:rPr>
  </w:style>
  <w:style w:type="paragraph" w:styleId="NormalnyWeb">
    <w:name w:val="Normal (Web)"/>
    <w:basedOn w:val="Normalny"/>
    <w:uiPriority w:val="99"/>
    <w:unhideWhenUsed/>
    <w:rsid w:val="00F85387"/>
    <w:pPr>
      <w:spacing w:before="100" w:beforeAutospacing="1" w:after="100" w:afterAutospacing="1" w:line="240" w:lineRule="auto"/>
      <w:ind w:left="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47911">
      <w:bodyDiv w:val="1"/>
      <w:marLeft w:val="0"/>
      <w:marRight w:val="0"/>
      <w:marTop w:val="0"/>
      <w:marBottom w:val="0"/>
      <w:divBdr>
        <w:top w:val="none" w:sz="0" w:space="0" w:color="auto"/>
        <w:left w:val="none" w:sz="0" w:space="0" w:color="auto"/>
        <w:bottom w:val="none" w:sz="0" w:space="0" w:color="auto"/>
        <w:right w:val="none" w:sz="0" w:space="0" w:color="auto"/>
      </w:divBdr>
    </w:div>
    <w:div w:id="119417074">
      <w:bodyDiv w:val="1"/>
      <w:marLeft w:val="0"/>
      <w:marRight w:val="0"/>
      <w:marTop w:val="0"/>
      <w:marBottom w:val="0"/>
      <w:divBdr>
        <w:top w:val="none" w:sz="0" w:space="0" w:color="auto"/>
        <w:left w:val="none" w:sz="0" w:space="0" w:color="auto"/>
        <w:bottom w:val="none" w:sz="0" w:space="0" w:color="auto"/>
        <w:right w:val="none" w:sz="0" w:space="0" w:color="auto"/>
      </w:divBdr>
    </w:div>
    <w:div w:id="156851191">
      <w:bodyDiv w:val="1"/>
      <w:marLeft w:val="0"/>
      <w:marRight w:val="0"/>
      <w:marTop w:val="0"/>
      <w:marBottom w:val="0"/>
      <w:divBdr>
        <w:top w:val="none" w:sz="0" w:space="0" w:color="auto"/>
        <w:left w:val="none" w:sz="0" w:space="0" w:color="auto"/>
        <w:bottom w:val="none" w:sz="0" w:space="0" w:color="auto"/>
        <w:right w:val="none" w:sz="0" w:space="0" w:color="auto"/>
      </w:divBdr>
    </w:div>
    <w:div w:id="164634428">
      <w:bodyDiv w:val="1"/>
      <w:marLeft w:val="0"/>
      <w:marRight w:val="0"/>
      <w:marTop w:val="0"/>
      <w:marBottom w:val="0"/>
      <w:divBdr>
        <w:top w:val="none" w:sz="0" w:space="0" w:color="auto"/>
        <w:left w:val="none" w:sz="0" w:space="0" w:color="auto"/>
        <w:bottom w:val="none" w:sz="0" w:space="0" w:color="auto"/>
        <w:right w:val="none" w:sz="0" w:space="0" w:color="auto"/>
      </w:divBdr>
    </w:div>
    <w:div w:id="346493471">
      <w:bodyDiv w:val="1"/>
      <w:marLeft w:val="0"/>
      <w:marRight w:val="0"/>
      <w:marTop w:val="0"/>
      <w:marBottom w:val="0"/>
      <w:divBdr>
        <w:top w:val="none" w:sz="0" w:space="0" w:color="auto"/>
        <w:left w:val="none" w:sz="0" w:space="0" w:color="auto"/>
        <w:bottom w:val="none" w:sz="0" w:space="0" w:color="auto"/>
        <w:right w:val="none" w:sz="0" w:space="0" w:color="auto"/>
      </w:divBdr>
    </w:div>
    <w:div w:id="449056176">
      <w:bodyDiv w:val="1"/>
      <w:marLeft w:val="0"/>
      <w:marRight w:val="0"/>
      <w:marTop w:val="0"/>
      <w:marBottom w:val="0"/>
      <w:divBdr>
        <w:top w:val="none" w:sz="0" w:space="0" w:color="auto"/>
        <w:left w:val="none" w:sz="0" w:space="0" w:color="auto"/>
        <w:bottom w:val="none" w:sz="0" w:space="0" w:color="auto"/>
        <w:right w:val="none" w:sz="0" w:space="0" w:color="auto"/>
      </w:divBdr>
    </w:div>
    <w:div w:id="466824798">
      <w:bodyDiv w:val="1"/>
      <w:marLeft w:val="0"/>
      <w:marRight w:val="0"/>
      <w:marTop w:val="0"/>
      <w:marBottom w:val="0"/>
      <w:divBdr>
        <w:top w:val="none" w:sz="0" w:space="0" w:color="auto"/>
        <w:left w:val="none" w:sz="0" w:space="0" w:color="auto"/>
        <w:bottom w:val="none" w:sz="0" w:space="0" w:color="auto"/>
        <w:right w:val="none" w:sz="0" w:space="0" w:color="auto"/>
      </w:divBdr>
    </w:div>
    <w:div w:id="498273148">
      <w:bodyDiv w:val="1"/>
      <w:marLeft w:val="0"/>
      <w:marRight w:val="0"/>
      <w:marTop w:val="0"/>
      <w:marBottom w:val="0"/>
      <w:divBdr>
        <w:top w:val="none" w:sz="0" w:space="0" w:color="auto"/>
        <w:left w:val="none" w:sz="0" w:space="0" w:color="auto"/>
        <w:bottom w:val="none" w:sz="0" w:space="0" w:color="auto"/>
        <w:right w:val="none" w:sz="0" w:space="0" w:color="auto"/>
      </w:divBdr>
    </w:div>
    <w:div w:id="722484535">
      <w:bodyDiv w:val="1"/>
      <w:marLeft w:val="0"/>
      <w:marRight w:val="0"/>
      <w:marTop w:val="0"/>
      <w:marBottom w:val="0"/>
      <w:divBdr>
        <w:top w:val="none" w:sz="0" w:space="0" w:color="auto"/>
        <w:left w:val="none" w:sz="0" w:space="0" w:color="auto"/>
        <w:bottom w:val="none" w:sz="0" w:space="0" w:color="auto"/>
        <w:right w:val="none" w:sz="0" w:space="0" w:color="auto"/>
      </w:divBdr>
    </w:div>
    <w:div w:id="748160893">
      <w:bodyDiv w:val="1"/>
      <w:marLeft w:val="0"/>
      <w:marRight w:val="0"/>
      <w:marTop w:val="0"/>
      <w:marBottom w:val="0"/>
      <w:divBdr>
        <w:top w:val="none" w:sz="0" w:space="0" w:color="auto"/>
        <w:left w:val="none" w:sz="0" w:space="0" w:color="auto"/>
        <w:bottom w:val="none" w:sz="0" w:space="0" w:color="auto"/>
        <w:right w:val="none" w:sz="0" w:space="0" w:color="auto"/>
      </w:divBdr>
    </w:div>
    <w:div w:id="880017547">
      <w:bodyDiv w:val="1"/>
      <w:marLeft w:val="0"/>
      <w:marRight w:val="0"/>
      <w:marTop w:val="0"/>
      <w:marBottom w:val="0"/>
      <w:divBdr>
        <w:top w:val="none" w:sz="0" w:space="0" w:color="auto"/>
        <w:left w:val="none" w:sz="0" w:space="0" w:color="auto"/>
        <w:bottom w:val="none" w:sz="0" w:space="0" w:color="auto"/>
        <w:right w:val="none" w:sz="0" w:space="0" w:color="auto"/>
      </w:divBdr>
    </w:div>
    <w:div w:id="895359679">
      <w:bodyDiv w:val="1"/>
      <w:marLeft w:val="0"/>
      <w:marRight w:val="0"/>
      <w:marTop w:val="0"/>
      <w:marBottom w:val="0"/>
      <w:divBdr>
        <w:top w:val="none" w:sz="0" w:space="0" w:color="auto"/>
        <w:left w:val="none" w:sz="0" w:space="0" w:color="auto"/>
        <w:bottom w:val="none" w:sz="0" w:space="0" w:color="auto"/>
        <w:right w:val="none" w:sz="0" w:space="0" w:color="auto"/>
      </w:divBdr>
    </w:div>
    <w:div w:id="1124736858">
      <w:bodyDiv w:val="1"/>
      <w:marLeft w:val="0"/>
      <w:marRight w:val="0"/>
      <w:marTop w:val="0"/>
      <w:marBottom w:val="0"/>
      <w:divBdr>
        <w:top w:val="none" w:sz="0" w:space="0" w:color="auto"/>
        <w:left w:val="none" w:sz="0" w:space="0" w:color="auto"/>
        <w:bottom w:val="none" w:sz="0" w:space="0" w:color="auto"/>
        <w:right w:val="none" w:sz="0" w:space="0" w:color="auto"/>
      </w:divBdr>
    </w:div>
    <w:div w:id="1156072139">
      <w:bodyDiv w:val="1"/>
      <w:marLeft w:val="0"/>
      <w:marRight w:val="0"/>
      <w:marTop w:val="0"/>
      <w:marBottom w:val="0"/>
      <w:divBdr>
        <w:top w:val="none" w:sz="0" w:space="0" w:color="auto"/>
        <w:left w:val="none" w:sz="0" w:space="0" w:color="auto"/>
        <w:bottom w:val="none" w:sz="0" w:space="0" w:color="auto"/>
        <w:right w:val="none" w:sz="0" w:space="0" w:color="auto"/>
      </w:divBdr>
    </w:div>
    <w:div w:id="1216816362">
      <w:bodyDiv w:val="1"/>
      <w:marLeft w:val="0"/>
      <w:marRight w:val="0"/>
      <w:marTop w:val="0"/>
      <w:marBottom w:val="0"/>
      <w:divBdr>
        <w:top w:val="none" w:sz="0" w:space="0" w:color="auto"/>
        <w:left w:val="none" w:sz="0" w:space="0" w:color="auto"/>
        <w:bottom w:val="none" w:sz="0" w:space="0" w:color="auto"/>
        <w:right w:val="none" w:sz="0" w:space="0" w:color="auto"/>
      </w:divBdr>
    </w:div>
    <w:div w:id="1256985351">
      <w:bodyDiv w:val="1"/>
      <w:marLeft w:val="0"/>
      <w:marRight w:val="0"/>
      <w:marTop w:val="0"/>
      <w:marBottom w:val="0"/>
      <w:divBdr>
        <w:top w:val="none" w:sz="0" w:space="0" w:color="auto"/>
        <w:left w:val="none" w:sz="0" w:space="0" w:color="auto"/>
        <w:bottom w:val="none" w:sz="0" w:space="0" w:color="auto"/>
        <w:right w:val="none" w:sz="0" w:space="0" w:color="auto"/>
      </w:divBdr>
    </w:div>
    <w:div w:id="1388457771">
      <w:bodyDiv w:val="1"/>
      <w:marLeft w:val="0"/>
      <w:marRight w:val="0"/>
      <w:marTop w:val="0"/>
      <w:marBottom w:val="0"/>
      <w:divBdr>
        <w:top w:val="none" w:sz="0" w:space="0" w:color="auto"/>
        <w:left w:val="none" w:sz="0" w:space="0" w:color="auto"/>
        <w:bottom w:val="none" w:sz="0" w:space="0" w:color="auto"/>
        <w:right w:val="none" w:sz="0" w:space="0" w:color="auto"/>
      </w:divBdr>
    </w:div>
    <w:div w:id="1398818513">
      <w:bodyDiv w:val="1"/>
      <w:marLeft w:val="0"/>
      <w:marRight w:val="0"/>
      <w:marTop w:val="0"/>
      <w:marBottom w:val="0"/>
      <w:divBdr>
        <w:top w:val="none" w:sz="0" w:space="0" w:color="auto"/>
        <w:left w:val="none" w:sz="0" w:space="0" w:color="auto"/>
        <w:bottom w:val="none" w:sz="0" w:space="0" w:color="auto"/>
        <w:right w:val="none" w:sz="0" w:space="0" w:color="auto"/>
      </w:divBdr>
    </w:div>
    <w:div w:id="1456558088">
      <w:bodyDiv w:val="1"/>
      <w:marLeft w:val="0"/>
      <w:marRight w:val="0"/>
      <w:marTop w:val="0"/>
      <w:marBottom w:val="0"/>
      <w:divBdr>
        <w:top w:val="none" w:sz="0" w:space="0" w:color="auto"/>
        <w:left w:val="none" w:sz="0" w:space="0" w:color="auto"/>
        <w:bottom w:val="none" w:sz="0" w:space="0" w:color="auto"/>
        <w:right w:val="none" w:sz="0" w:space="0" w:color="auto"/>
      </w:divBdr>
    </w:div>
    <w:div w:id="1523590837">
      <w:bodyDiv w:val="1"/>
      <w:marLeft w:val="0"/>
      <w:marRight w:val="0"/>
      <w:marTop w:val="0"/>
      <w:marBottom w:val="0"/>
      <w:divBdr>
        <w:top w:val="none" w:sz="0" w:space="0" w:color="auto"/>
        <w:left w:val="none" w:sz="0" w:space="0" w:color="auto"/>
        <w:bottom w:val="none" w:sz="0" w:space="0" w:color="auto"/>
        <w:right w:val="none" w:sz="0" w:space="0" w:color="auto"/>
      </w:divBdr>
    </w:div>
    <w:div w:id="1708528278">
      <w:bodyDiv w:val="1"/>
      <w:marLeft w:val="0"/>
      <w:marRight w:val="0"/>
      <w:marTop w:val="0"/>
      <w:marBottom w:val="0"/>
      <w:divBdr>
        <w:top w:val="none" w:sz="0" w:space="0" w:color="auto"/>
        <w:left w:val="none" w:sz="0" w:space="0" w:color="auto"/>
        <w:bottom w:val="none" w:sz="0" w:space="0" w:color="auto"/>
        <w:right w:val="none" w:sz="0" w:space="0" w:color="auto"/>
      </w:divBdr>
    </w:div>
    <w:div w:id="1807505333">
      <w:bodyDiv w:val="1"/>
      <w:marLeft w:val="0"/>
      <w:marRight w:val="0"/>
      <w:marTop w:val="0"/>
      <w:marBottom w:val="0"/>
      <w:divBdr>
        <w:top w:val="none" w:sz="0" w:space="0" w:color="auto"/>
        <w:left w:val="none" w:sz="0" w:space="0" w:color="auto"/>
        <w:bottom w:val="none" w:sz="0" w:space="0" w:color="auto"/>
        <w:right w:val="none" w:sz="0" w:space="0" w:color="auto"/>
      </w:divBdr>
    </w:div>
    <w:div w:id="1867139655">
      <w:bodyDiv w:val="1"/>
      <w:marLeft w:val="0"/>
      <w:marRight w:val="0"/>
      <w:marTop w:val="0"/>
      <w:marBottom w:val="0"/>
      <w:divBdr>
        <w:top w:val="none" w:sz="0" w:space="0" w:color="auto"/>
        <w:left w:val="none" w:sz="0" w:space="0" w:color="auto"/>
        <w:bottom w:val="none" w:sz="0" w:space="0" w:color="auto"/>
        <w:right w:val="none" w:sz="0" w:space="0" w:color="auto"/>
      </w:divBdr>
    </w:div>
    <w:div w:id="1876888851">
      <w:bodyDiv w:val="1"/>
      <w:marLeft w:val="0"/>
      <w:marRight w:val="0"/>
      <w:marTop w:val="0"/>
      <w:marBottom w:val="0"/>
      <w:divBdr>
        <w:top w:val="none" w:sz="0" w:space="0" w:color="auto"/>
        <w:left w:val="none" w:sz="0" w:space="0" w:color="auto"/>
        <w:bottom w:val="none" w:sz="0" w:space="0" w:color="auto"/>
        <w:right w:val="none" w:sz="0" w:space="0" w:color="auto"/>
      </w:divBdr>
    </w:div>
    <w:div w:id="1898979187">
      <w:bodyDiv w:val="1"/>
      <w:marLeft w:val="0"/>
      <w:marRight w:val="0"/>
      <w:marTop w:val="0"/>
      <w:marBottom w:val="0"/>
      <w:divBdr>
        <w:top w:val="none" w:sz="0" w:space="0" w:color="auto"/>
        <w:left w:val="none" w:sz="0" w:space="0" w:color="auto"/>
        <w:bottom w:val="none" w:sz="0" w:space="0" w:color="auto"/>
        <w:right w:val="none" w:sz="0" w:space="0" w:color="auto"/>
      </w:divBdr>
    </w:div>
    <w:div w:id="1961181447">
      <w:bodyDiv w:val="1"/>
      <w:marLeft w:val="0"/>
      <w:marRight w:val="0"/>
      <w:marTop w:val="0"/>
      <w:marBottom w:val="0"/>
      <w:divBdr>
        <w:top w:val="none" w:sz="0" w:space="0" w:color="auto"/>
        <w:left w:val="none" w:sz="0" w:space="0" w:color="auto"/>
        <w:bottom w:val="none" w:sz="0" w:space="0" w:color="auto"/>
        <w:right w:val="none" w:sz="0" w:space="0" w:color="auto"/>
      </w:divBdr>
    </w:div>
    <w:div w:id="1973711141">
      <w:bodyDiv w:val="1"/>
      <w:marLeft w:val="0"/>
      <w:marRight w:val="0"/>
      <w:marTop w:val="0"/>
      <w:marBottom w:val="0"/>
      <w:divBdr>
        <w:top w:val="none" w:sz="0" w:space="0" w:color="auto"/>
        <w:left w:val="none" w:sz="0" w:space="0" w:color="auto"/>
        <w:bottom w:val="none" w:sz="0" w:space="0" w:color="auto"/>
        <w:right w:val="none" w:sz="0" w:space="0" w:color="auto"/>
      </w:divBdr>
    </w:div>
    <w:div w:id="1983734774">
      <w:bodyDiv w:val="1"/>
      <w:marLeft w:val="0"/>
      <w:marRight w:val="0"/>
      <w:marTop w:val="0"/>
      <w:marBottom w:val="0"/>
      <w:divBdr>
        <w:top w:val="none" w:sz="0" w:space="0" w:color="auto"/>
        <w:left w:val="none" w:sz="0" w:space="0" w:color="auto"/>
        <w:bottom w:val="none" w:sz="0" w:space="0" w:color="auto"/>
        <w:right w:val="none" w:sz="0" w:space="0" w:color="auto"/>
      </w:divBdr>
    </w:div>
    <w:div w:id="2009556047">
      <w:bodyDiv w:val="1"/>
      <w:marLeft w:val="0"/>
      <w:marRight w:val="0"/>
      <w:marTop w:val="0"/>
      <w:marBottom w:val="0"/>
      <w:divBdr>
        <w:top w:val="none" w:sz="0" w:space="0" w:color="auto"/>
        <w:left w:val="none" w:sz="0" w:space="0" w:color="auto"/>
        <w:bottom w:val="none" w:sz="0" w:space="0" w:color="auto"/>
        <w:right w:val="none" w:sz="0" w:space="0" w:color="auto"/>
      </w:divBdr>
    </w:div>
    <w:div w:id="2121217174">
      <w:bodyDiv w:val="1"/>
      <w:marLeft w:val="0"/>
      <w:marRight w:val="0"/>
      <w:marTop w:val="0"/>
      <w:marBottom w:val="0"/>
      <w:divBdr>
        <w:top w:val="none" w:sz="0" w:space="0" w:color="auto"/>
        <w:left w:val="none" w:sz="0" w:space="0" w:color="auto"/>
        <w:bottom w:val="none" w:sz="0" w:space="0" w:color="auto"/>
        <w:right w:val="none" w:sz="0" w:space="0" w:color="auto"/>
      </w:divBdr>
    </w:div>
    <w:div w:id="2125494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ps@ops.gliwice.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B6CF52-415B-4AB8-A818-30723A5A1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18</Pages>
  <Words>6278</Words>
  <Characters>37669</Characters>
  <Application>Microsoft Office Word</Application>
  <DocSecurity>0</DocSecurity>
  <Lines>313</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Danuta Mijał</dc:creator>
  <cp:lastModifiedBy>user10198</cp:lastModifiedBy>
  <cp:revision>33</cp:revision>
  <cp:lastPrinted>2025-07-02T08:56:00Z</cp:lastPrinted>
  <dcterms:created xsi:type="dcterms:W3CDTF">2025-06-30T09:19:00Z</dcterms:created>
  <dcterms:modified xsi:type="dcterms:W3CDTF">2025-07-04T06:37:00Z</dcterms:modified>
</cp:coreProperties>
</file>